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Pr="0034069D" w:rsidRDefault="00F62DFA">
      <w:pPr>
        <w:ind w:firstLine="0"/>
        <w:jc w:val="center"/>
        <w:rPr>
          <w:rFonts w:ascii="Tahoma" w:hAnsi="Tahoma" w:cs="Tahoma"/>
          <w:b/>
          <w:bCs/>
          <w:sz w:val="18"/>
          <w:szCs w:val="18"/>
        </w:rPr>
      </w:pPr>
      <w:r w:rsidRPr="0034069D">
        <w:rPr>
          <w:rFonts w:ascii="Tahoma" w:hAnsi="Tahoma" w:cs="Tahoma"/>
          <w:b/>
          <w:bCs/>
          <w:sz w:val="18"/>
          <w:szCs w:val="18"/>
        </w:rPr>
        <w:t>ΤΥΠΟΠΟΙΗΜΕΝΟ ΕΝΤΥΠΟ ΥΠΕΥΘΥΝΗΣ ΔΗΛΩΣΗΣ</w:t>
      </w:r>
      <w:r w:rsidR="00E00AB5" w:rsidRPr="0034069D">
        <w:rPr>
          <w:rFonts w:ascii="Tahoma" w:hAnsi="Tahoma" w:cs="Tahoma"/>
          <w:b/>
          <w:bCs/>
          <w:sz w:val="18"/>
          <w:szCs w:val="18"/>
        </w:rPr>
        <w:t xml:space="preserve"> </w:t>
      </w:r>
      <w:r w:rsidRPr="0034069D">
        <w:rPr>
          <w:rFonts w:ascii="Tahoma" w:hAnsi="Tahoma" w:cs="Tahoma"/>
          <w:b/>
          <w:bCs/>
          <w:sz w:val="18"/>
          <w:szCs w:val="18"/>
        </w:rPr>
        <w:t>(TEΥΔ)</w:t>
      </w:r>
    </w:p>
    <w:p w:rsidR="00F62DFA" w:rsidRPr="0034069D" w:rsidRDefault="00F62DFA">
      <w:pPr>
        <w:jc w:val="center"/>
        <w:rPr>
          <w:rFonts w:ascii="Tahoma" w:eastAsia="Calibri" w:hAnsi="Tahoma" w:cs="Tahoma"/>
          <w:b/>
          <w:bCs/>
          <w:color w:val="669900"/>
          <w:sz w:val="18"/>
          <w:szCs w:val="18"/>
          <w:u w:val="single"/>
        </w:rPr>
      </w:pPr>
      <w:r w:rsidRPr="0034069D">
        <w:rPr>
          <w:rFonts w:ascii="Tahoma" w:hAnsi="Tahoma" w:cs="Tahoma"/>
          <w:b/>
          <w:bCs/>
          <w:sz w:val="18"/>
          <w:szCs w:val="18"/>
        </w:rPr>
        <w:t>[άρθρου 79 παρ. 4 ν. 4412/2016 (Α 147)]</w:t>
      </w:r>
    </w:p>
    <w:p w:rsidR="00F62DFA" w:rsidRPr="0034069D" w:rsidRDefault="00F62DFA">
      <w:pPr>
        <w:ind w:firstLine="0"/>
        <w:jc w:val="center"/>
        <w:rPr>
          <w:rFonts w:ascii="Tahoma" w:hAnsi="Tahoma" w:cs="Tahoma"/>
          <w:sz w:val="18"/>
          <w:szCs w:val="18"/>
        </w:rPr>
      </w:pPr>
      <w:r w:rsidRPr="0034069D">
        <w:rPr>
          <w:rFonts w:ascii="Tahoma" w:eastAsia="Calibri" w:hAnsi="Tahoma" w:cs="Tahoma"/>
          <w:b/>
          <w:bCs/>
          <w:color w:val="669900"/>
          <w:sz w:val="18"/>
          <w:szCs w:val="18"/>
          <w:u w:val="single"/>
        </w:rPr>
        <w:t xml:space="preserve"> </w:t>
      </w:r>
      <w:r w:rsidRPr="0034069D">
        <w:rPr>
          <w:rFonts w:ascii="Tahoma" w:eastAsia="Calibri" w:hAnsi="Tahoma" w:cs="Tahoma"/>
          <w:b/>
          <w:bCs/>
          <w:color w:val="00000A"/>
          <w:sz w:val="18"/>
          <w:szCs w:val="18"/>
          <w:u w:val="single"/>
        </w:rPr>
        <w:t>για διαδικασίες σύναψης δημόσιας σύμβασης κάτω των ορίων των οδηγιών</w:t>
      </w:r>
    </w:p>
    <w:p w:rsidR="00E00AB5" w:rsidRPr="0034069D" w:rsidRDefault="00F62DFA">
      <w:pPr>
        <w:ind w:firstLine="0"/>
        <w:jc w:val="center"/>
        <w:rPr>
          <w:rFonts w:ascii="Tahoma" w:hAnsi="Tahoma" w:cs="Tahoma"/>
          <w:b/>
          <w:bCs/>
          <w:sz w:val="18"/>
          <w:szCs w:val="18"/>
        </w:rPr>
      </w:pPr>
      <w:r w:rsidRPr="0034069D">
        <w:rPr>
          <w:rFonts w:ascii="Tahoma" w:hAnsi="Tahoma" w:cs="Tahoma"/>
          <w:b/>
          <w:bCs/>
          <w:sz w:val="18"/>
          <w:szCs w:val="18"/>
          <w:u w:val="single"/>
        </w:rPr>
        <w:t>Μέρος Ι: Πληροφορίες σχετικά με την αναθέτουσα αρχή/αναθέτοντα φορέα</w:t>
      </w:r>
      <w:r w:rsidR="00E00AB5" w:rsidRPr="0034069D">
        <w:rPr>
          <w:rStyle w:val="aa"/>
          <w:rFonts w:ascii="Tahoma" w:hAnsi="Tahoma" w:cs="Tahoma"/>
          <w:b/>
          <w:bCs/>
          <w:sz w:val="18"/>
          <w:szCs w:val="18"/>
          <w:u w:val="single"/>
        </w:rPr>
        <w:endnoteReference w:id="2"/>
      </w:r>
      <w:r w:rsidR="00E00AB5" w:rsidRPr="0034069D">
        <w:rPr>
          <w:rFonts w:ascii="Tahoma" w:hAnsi="Tahoma" w:cs="Tahoma"/>
          <w:b/>
          <w:bCs/>
          <w:sz w:val="18"/>
          <w:szCs w:val="18"/>
          <w:u w:val="single"/>
        </w:rPr>
        <w:t xml:space="preserve">  και τη διαδικασία ανάθεσης</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rPr>
          <w:rFonts w:ascii="Tahoma" w:hAnsi="Tahoma" w:cs="Tahoma"/>
          <w:b/>
          <w:bCs/>
          <w:sz w:val="18"/>
          <w:szCs w:val="18"/>
        </w:rPr>
      </w:pPr>
      <w:r w:rsidRPr="0034069D">
        <w:rPr>
          <w:rFonts w:ascii="Tahoma" w:hAnsi="Tahoma" w:cs="Tahoma"/>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34069D"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F32C0" w:rsidRDefault="00E00AB5" w:rsidP="00576263">
            <w:pPr>
              <w:spacing w:after="0"/>
              <w:ind w:firstLine="0"/>
              <w:rPr>
                <w:rFonts w:ascii="Tahoma" w:hAnsi="Tahoma" w:cs="Tahoma"/>
                <w:b/>
                <w:bCs/>
                <w:sz w:val="18"/>
                <w:szCs w:val="18"/>
              </w:rPr>
            </w:pPr>
            <w:r w:rsidRPr="0034069D">
              <w:rPr>
                <w:rFonts w:ascii="Tahoma" w:hAnsi="Tahoma" w:cs="Tahoma"/>
                <w:b/>
                <w:bCs/>
                <w:sz w:val="18"/>
                <w:szCs w:val="18"/>
              </w:rPr>
              <w:t>Α: Ονομασία, διεύθυνση και στοιχεία επικοινωνίας της αναθέτουσας αρχής (αα)/</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 xml:space="preserve"> αναθέτοντα φορέα (αφ)</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Ονομασία:</w:t>
            </w:r>
            <w:r w:rsidR="00EF32C0">
              <w:rPr>
                <w:rFonts w:ascii="Tahoma" w:hAnsi="Tahoma" w:cs="Tahoma"/>
                <w:sz w:val="18"/>
                <w:szCs w:val="18"/>
              </w:rPr>
              <w:t xml:space="preserve"> [</w:t>
            </w:r>
            <w:r w:rsidR="00EF32C0" w:rsidRPr="00C14002">
              <w:rPr>
                <w:rFonts w:ascii="Tahoma" w:hAnsi="Tahoma" w:cs="Tahoma"/>
                <w:color w:val="FF0000"/>
                <w:sz w:val="18"/>
                <w:szCs w:val="18"/>
              </w:rPr>
              <w:t>ΔΗΜΟΣ ΗΡΑΚΛΕΙΟΥ</w:t>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Κωδικός  Αναθέτουσας Αρχής / Αν</w:t>
            </w:r>
            <w:r w:rsidR="00EF32C0">
              <w:rPr>
                <w:rFonts w:ascii="Tahoma" w:hAnsi="Tahoma" w:cs="Tahoma"/>
                <w:sz w:val="18"/>
                <w:szCs w:val="18"/>
              </w:rPr>
              <w:t>αθέτοντα Φορέα ΚΗΜΔΗΣ : [</w:t>
            </w:r>
            <w:r w:rsidR="00EF32C0" w:rsidRPr="00C14002">
              <w:rPr>
                <w:rFonts w:ascii="Tahoma" w:hAnsi="Tahoma" w:cs="Tahoma"/>
                <w:color w:val="FF0000"/>
                <w:sz w:val="18"/>
                <w:szCs w:val="18"/>
              </w:rPr>
              <w:t>6325</w:t>
            </w:r>
            <w:r w:rsidR="00EF32C0">
              <w:rPr>
                <w:rFonts w:ascii="Tahoma" w:hAnsi="Tahoma" w:cs="Tahoma"/>
                <w:sz w:val="18"/>
                <w:szCs w:val="18"/>
              </w:rPr>
              <w:t xml:space="preserve"> </w:t>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Ταχυδρομική διεύ</w:t>
            </w:r>
            <w:r w:rsidR="00EF32C0">
              <w:rPr>
                <w:rFonts w:ascii="Tahoma" w:hAnsi="Tahoma" w:cs="Tahoma"/>
                <w:sz w:val="18"/>
                <w:szCs w:val="18"/>
              </w:rPr>
              <w:t>θυνση / Πόλη / Ταχ. Κωδικός: [</w:t>
            </w:r>
            <w:r w:rsidR="00EF32C0" w:rsidRPr="00C14002">
              <w:rPr>
                <w:rFonts w:ascii="Tahoma" w:hAnsi="Tahoma" w:cs="Tahoma"/>
                <w:color w:val="FF0000"/>
                <w:sz w:val="18"/>
                <w:szCs w:val="18"/>
              </w:rPr>
              <w:t>ΔΙΟΝΥΣΙΟΥ 13</w:t>
            </w:r>
            <w:r w:rsidR="00EF32C0" w:rsidRPr="00C14002">
              <w:rPr>
                <w:rFonts w:ascii="Tahoma" w:hAnsi="Tahoma" w:cs="Tahoma"/>
                <w:color w:val="FF0000"/>
                <w:sz w:val="18"/>
                <w:szCs w:val="18"/>
                <w:vertAlign w:val="superscript"/>
              </w:rPr>
              <w:t>Α</w:t>
            </w:r>
            <w:r w:rsidR="00EF32C0" w:rsidRPr="00C14002">
              <w:rPr>
                <w:rFonts w:ascii="Tahoma" w:hAnsi="Tahoma" w:cs="Tahoma"/>
                <w:color w:val="FF0000"/>
                <w:sz w:val="18"/>
                <w:szCs w:val="18"/>
              </w:rPr>
              <w:t>,ΝΕΑ ΑΛΙΚΑΡΝΑΣΣΟΣ,Τ.Κ 71601</w:t>
            </w:r>
            <w:r w:rsidRPr="0034069D">
              <w:rPr>
                <w:rFonts w:ascii="Tahoma" w:hAnsi="Tahoma" w:cs="Tahoma"/>
                <w:sz w:val="18"/>
                <w:szCs w:val="18"/>
              </w:rPr>
              <w:t>]</w:t>
            </w:r>
          </w:p>
          <w:p w:rsidR="00E00AB5" w:rsidRPr="0034069D" w:rsidRDefault="00EF32C0" w:rsidP="00576263">
            <w:pPr>
              <w:spacing w:after="0"/>
              <w:ind w:firstLine="0"/>
              <w:rPr>
                <w:rFonts w:ascii="Tahoma" w:hAnsi="Tahoma" w:cs="Tahoma"/>
                <w:sz w:val="18"/>
                <w:szCs w:val="18"/>
              </w:rPr>
            </w:pPr>
            <w:r>
              <w:rPr>
                <w:rFonts w:ascii="Tahoma" w:hAnsi="Tahoma" w:cs="Tahoma"/>
                <w:sz w:val="18"/>
                <w:szCs w:val="18"/>
              </w:rPr>
              <w:t>- Αρμόδιος για πληροφορίες: [</w:t>
            </w:r>
            <w:r w:rsidRPr="00C14002">
              <w:rPr>
                <w:rFonts w:ascii="Tahoma" w:hAnsi="Tahoma" w:cs="Tahoma"/>
                <w:color w:val="FF0000"/>
                <w:sz w:val="18"/>
                <w:szCs w:val="18"/>
              </w:rPr>
              <w:t>ΣΠΥΡΙΔΑΚΗΣ ΓΙΑΝΝΗΣ</w:t>
            </w:r>
            <w:r>
              <w:rPr>
                <w:rFonts w:ascii="Tahoma" w:hAnsi="Tahoma" w:cs="Tahoma"/>
                <w:sz w:val="18"/>
                <w:szCs w:val="18"/>
              </w:rPr>
              <w:t xml:space="preserve"> </w:t>
            </w:r>
            <w:r w:rsidR="00E00AB5" w:rsidRPr="0034069D">
              <w:rPr>
                <w:rFonts w:ascii="Tahoma" w:hAnsi="Tahoma" w:cs="Tahoma"/>
                <w:sz w:val="18"/>
                <w:szCs w:val="18"/>
              </w:rPr>
              <w:t>]</w:t>
            </w:r>
          </w:p>
          <w:p w:rsidR="00E00AB5" w:rsidRPr="0034069D" w:rsidRDefault="00EF32C0" w:rsidP="00576263">
            <w:pPr>
              <w:spacing w:after="0"/>
              <w:ind w:firstLine="0"/>
              <w:rPr>
                <w:rFonts w:ascii="Tahoma" w:hAnsi="Tahoma" w:cs="Tahoma"/>
                <w:sz w:val="18"/>
                <w:szCs w:val="18"/>
              </w:rPr>
            </w:pPr>
            <w:r>
              <w:rPr>
                <w:rFonts w:ascii="Tahoma" w:hAnsi="Tahoma" w:cs="Tahoma"/>
                <w:sz w:val="18"/>
                <w:szCs w:val="18"/>
              </w:rPr>
              <w:t>- Τηλέφωνο: [</w:t>
            </w:r>
            <w:r w:rsidRPr="00C14002">
              <w:rPr>
                <w:rFonts w:ascii="Tahoma" w:hAnsi="Tahoma" w:cs="Tahoma"/>
                <w:color w:val="FF0000"/>
                <w:sz w:val="18"/>
                <w:szCs w:val="18"/>
              </w:rPr>
              <w:t>2813 409856</w:t>
            </w:r>
            <w:r>
              <w:rPr>
                <w:rFonts w:ascii="Tahoma" w:hAnsi="Tahoma" w:cs="Tahoma"/>
                <w:sz w:val="18"/>
                <w:szCs w:val="18"/>
              </w:rPr>
              <w:t xml:space="preserve"> </w:t>
            </w:r>
            <w:r w:rsidR="00E00AB5" w:rsidRPr="0034069D">
              <w:rPr>
                <w:rFonts w:ascii="Tahoma" w:hAnsi="Tahoma" w:cs="Tahoma"/>
                <w:sz w:val="18"/>
                <w:szCs w:val="18"/>
              </w:rPr>
              <w:t>]</w:t>
            </w:r>
          </w:p>
          <w:p w:rsidR="00E00AB5" w:rsidRPr="0034069D" w:rsidRDefault="00EF32C0" w:rsidP="00576263">
            <w:pPr>
              <w:spacing w:after="0"/>
              <w:ind w:firstLine="0"/>
              <w:rPr>
                <w:rFonts w:ascii="Tahoma" w:hAnsi="Tahoma" w:cs="Tahoma"/>
                <w:sz w:val="18"/>
                <w:szCs w:val="18"/>
              </w:rPr>
            </w:pPr>
            <w:r>
              <w:rPr>
                <w:rFonts w:ascii="Tahoma" w:hAnsi="Tahoma" w:cs="Tahoma"/>
                <w:sz w:val="18"/>
                <w:szCs w:val="18"/>
              </w:rPr>
              <w:t>- Ηλ. ταχυδρομείο: [</w:t>
            </w:r>
            <w:r w:rsidRPr="00C14002">
              <w:rPr>
                <w:rFonts w:ascii="Tahoma" w:hAnsi="Tahoma" w:cs="Tahoma"/>
                <w:color w:val="FF0000"/>
                <w:sz w:val="18"/>
                <w:szCs w:val="18"/>
                <w:lang w:val="en-US"/>
              </w:rPr>
              <w:t>spyridakis</w:t>
            </w:r>
            <w:r w:rsidRPr="00C14002">
              <w:rPr>
                <w:rFonts w:ascii="Tahoma" w:hAnsi="Tahoma" w:cs="Tahoma"/>
                <w:color w:val="FF0000"/>
                <w:sz w:val="18"/>
                <w:szCs w:val="18"/>
              </w:rPr>
              <w:t>-</w:t>
            </w:r>
            <w:r w:rsidRPr="00C14002">
              <w:rPr>
                <w:rFonts w:ascii="Tahoma" w:hAnsi="Tahoma" w:cs="Tahoma"/>
                <w:color w:val="FF0000"/>
                <w:sz w:val="18"/>
                <w:szCs w:val="18"/>
                <w:lang w:val="en-US"/>
              </w:rPr>
              <w:t>i</w:t>
            </w:r>
            <w:r w:rsidRPr="00C14002">
              <w:rPr>
                <w:rFonts w:ascii="Tahoma" w:hAnsi="Tahoma" w:cs="Tahoma"/>
                <w:color w:val="FF0000"/>
                <w:sz w:val="18"/>
                <w:szCs w:val="18"/>
              </w:rPr>
              <w:t>@</w:t>
            </w:r>
            <w:r w:rsidRPr="00C14002">
              <w:rPr>
                <w:rFonts w:ascii="Tahoma" w:hAnsi="Tahoma" w:cs="Tahoma"/>
                <w:color w:val="FF0000"/>
                <w:sz w:val="18"/>
                <w:szCs w:val="18"/>
                <w:lang w:val="en-US"/>
              </w:rPr>
              <w:t>heraklion</w:t>
            </w:r>
            <w:r w:rsidRPr="00C14002">
              <w:rPr>
                <w:rFonts w:ascii="Tahoma" w:hAnsi="Tahoma" w:cs="Tahoma"/>
                <w:color w:val="FF0000"/>
                <w:sz w:val="18"/>
                <w:szCs w:val="18"/>
              </w:rPr>
              <w:t>.</w:t>
            </w:r>
            <w:r w:rsidRPr="00C14002">
              <w:rPr>
                <w:rFonts w:ascii="Tahoma" w:hAnsi="Tahoma" w:cs="Tahoma"/>
                <w:color w:val="FF0000"/>
                <w:sz w:val="18"/>
                <w:szCs w:val="18"/>
                <w:lang w:val="en-US"/>
              </w:rPr>
              <w:t>gr</w:t>
            </w:r>
            <w:r w:rsidR="00E00AB5"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Διεύθυνση στο Διαδίκτυο (διεύθυνση δικτυακού τόπου) (</w:t>
            </w:r>
            <w:r w:rsidRPr="0034069D">
              <w:rPr>
                <w:rFonts w:ascii="Tahoma" w:hAnsi="Tahoma" w:cs="Tahoma"/>
                <w:i/>
                <w:sz w:val="18"/>
                <w:szCs w:val="18"/>
              </w:rPr>
              <w:t>εάν υπάρχει</w:t>
            </w:r>
            <w:r w:rsidR="00EF32C0">
              <w:rPr>
                <w:rFonts w:ascii="Tahoma" w:hAnsi="Tahoma" w:cs="Tahoma"/>
                <w:sz w:val="18"/>
                <w:szCs w:val="18"/>
              </w:rPr>
              <w:t>): [</w:t>
            </w:r>
            <w:r w:rsidR="00EF32C0" w:rsidRPr="00C14002">
              <w:rPr>
                <w:rFonts w:ascii="Tahoma" w:hAnsi="Tahoma" w:cs="Tahoma"/>
                <w:color w:val="FF0000"/>
                <w:sz w:val="18"/>
                <w:szCs w:val="18"/>
                <w:lang w:val="en-US"/>
              </w:rPr>
              <w:t>www</w:t>
            </w:r>
            <w:r w:rsidR="00EF32C0" w:rsidRPr="00C14002">
              <w:rPr>
                <w:rFonts w:ascii="Tahoma" w:hAnsi="Tahoma" w:cs="Tahoma"/>
                <w:color w:val="FF0000"/>
                <w:sz w:val="18"/>
                <w:szCs w:val="18"/>
              </w:rPr>
              <w:t>.</w:t>
            </w:r>
            <w:r w:rsidR="00EF32C0" w:rsidRPr="00C14002">
              <w:rPr>
                <w:rFonts w:ascii="Tahoma" w:hAnsi="Tahoma" w:cs="Tahoma"/>
                <w:color w:val="FF0000"/>
                <w:sz w:val="18"/>
                <w:szCs w:val="18"/>
                <w:lang w:val="en-US"/>
              </w:rPr>
              <w:t>heraklion</w:t>
            </w:r>
            <w:r w:rsidR="00EF32C0" w:rsidRPr="00C14002">
              <w:rPr>
                <w:rFonts w:ascii="Tahoma" w:hAnsi="Tahoma" w:cs="Tahoma"/>
                <w:color w:val="FF0000"/>
                <w:sz w:val="18"/>
                <w:szCs w:val="18"/>
              </w:rPr>
              <w:t>.</w:t>
            </w:r>
            <w:r w:rsidR="00EF32C0" w:rsidRPr="00C14002">
              <w:rPr>
                <w:rFonts w:ascii="Tahoma" w:hAnsi="Tahoma" w:cs="Tahoma"/>
                <w:color w:val="FF0000"/>
                <w:sz w:val="18"/>
                <w:szCs w:val="18"/>
                <w:lang w:val="en-US"/>
              </w:rPr>
              <w:t>gr</w:t>
            </w:r>
            <w:r w:rsidRPr="0034069D">
              <w:rPr>
                <w:rFonts w:ascii="Tahoma" w:hAnsi="Tahoma" w:cs="Tahoma"/>
                <w:sz w:val="18"/>
                <w:szCs w:val="18"/>
              </w:rPr>
              <w:t>]</w:t>
            </w:r>
          </w:p>
        </w:tc>
      </w:tr>
      <w:tr w:rsidR="00E00AB5" w:rsidRPr="0034069D"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Β: Πληροφορίες σχετικά με τη διαδικασία σύναψης σύμβασης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Τίτλος ή σύντομη περιγραφή της δημόσιας σύμβασης (συμπεριλαμβανομένου του σχετικού </w:t>
            </w:r>
            <w:r w:rsidRPr="0034069D">
              <w:rPr>
                <w:rFonts w:ascii="Tahoma" w:hAnsi="Tahoma" w:cs="Tahoma"/>
                <w:sz w:val="18"/>
                <w:szCs w:val="18"/>
                <w:lang w:val="en-US"/>
              </w:rPr>
              <w:t>CPV</w:t>
            </w:r>
            <w:r w:rsidR="00BC64A1">
              <w:rPr>
                <w:rFonts w:ascii="Tahoma" w:hAnsi="Tahoma" w:cs="Tahoma"/>
                <w:sz w:val="18"/>
                <w:szCs w:val="18"/>
              </w:rPr>
              <w:t>): [</w:t>
            </w:r>
            <w:r w:rsidR="00BC64A1" w:rsidRPr="00C14002">
              <w:rPr>
                <w:rFonts w:ascii="Tahoma" w:hAnsi="Tahoma" w:cs="Tahoma"/>
                <w:color w:val="FF0000"/>
                <w:sz w:val="18"/>
                <w:szCs w:val="18"/>
              </w:rPr>
              <w:t>ΑΝΑΠΛΑΣΗ ΠΑΡΚΟΥ ΚΑΡΑΜΑΝΛΗ ΕΠΙ ΤΗΣ ΟΔΟΥ ΕΠΙΚΤΗΤΟΥ</w:t>
            </w:r>
            <w:r w:rsidRPr="0034069D">
              <w:rPr>
                <w:rFonts w:ascii="Tahoma" w:hAnsi="Tahoma" w:cs="Tahoma"/>
                <w:sz w:val="18"/>
                <w:szCs w:val="18"/>
              </w:rPr>
              <w:t>]</w:t>
            </w:r>
          </w:p>
          <w:p w:rsidR="00E00AB5" w:rsidRPr="0034069D" w:rsidRDefault="00BC64A1" w:rsidP="00576263">
            <w:pPr>
              <w:spacing w:after="0"/>
              <w:ind w:firstLine="0"/>
              <w:rPr>
                <w:rFonts w:ascii="Tahoma" w:hAnsi="Tahoma" w:cs="Tahoma"/>
                <w:sz w:val="18"/>
                <w:szCs w:val="18"/>
              </w:rPr>
            </w:pPr>
            <w:r>
              <w:rPr>
                <w:rFonts w:ascii="Tahoma" w:hAnsi="Tahoma" w:cs="Tahoma"/>
                <w:sz w:val="18"/>
                <w:szCs w:val="18"/>
              </w:rPr>
              <w:t>- Κωδικός στο ΚΗΜΔΗΣ: [</w:t>
            </w:r>
            <w:r w:rsidRPr="00C14002">
              <w:rPr>
                <w:rFonts w:ascii="Tahoma" w:hAnsi="Tahoma" w:cs="Tahoma"/>
                <w:color w:val="FF0000"/>
                <w:sz w:val="18"/>
                <w:szCs w:val="18"/>
              </w:rPr>
              <w:t>17</w:t>
            </w:r>
            <w:r w:rsidRPr="00C14002">
              <w:rPr>
                <w:rFonts w:ascii="Tahoma" w:hAnsi="Tahoma" w:cs="Tahoma"/>
                <w:color w:val="FF0000"/>
                <w:sz w:val="18"/>
                <w:szCs w:val="18"/>
                <w:lang w:val="en-US"/>
              </w:rPr>
              <w:t>PROC</w:t>
            </w:r>
            <w:r w:rsidRPr="00C14002">
              <w:rPr>
                <w:rFonts w:ascii="Tahoma" w:hAnsi="Tahoma" w:cs="Tahoma"/>
                <w:color w:val="FF0000"/>
                <w:sz w:val="18"/>
                <w:szCs w:val="18"/>
              </w:rPr>
              <w:t>002472111</w:t>
            </w:r>
            <w:r w:rsidR="00E00AB5"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Η σύμβαση αναφέρεται σε έργα, προμήθειες, ή υπηρεσίες : </w:t>
            </w:r>
            <w:r w:rsidR="00BC64A1">
              <w:rPr>
                <w:rFonts w:ascii="Tahoma" w:hAnsi="Tahoma" w:cs="Tahoma"/>
                <w:sz w:val="18"/>
                <w:szCs w:val="18"/>
              </w:rPr>
              <w:t>[</w:t>
            </w:r>
            <w:r w:rsidR="00BC64A1" w:rsidRPr="00C14002">
              <w:rPr>
                <w:rFonts w:ascii="Tahoma" w:hAnsi="Tahoma" w:cs="Tahoma"/>
                <w:color w:val="FF0000"/>
                <w:sz w:val="18"/>
                <w:szCs w:val="18"/>
              </w:rPr>
              <w:t>ΕΡΓΑ</w:t>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Εφόσον υφίστανται, ένδειξη ύπαρξης σχετικών τμημάτων :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Αριθμός αναφοράς που αποδίδεται στον φάκελο από την αναθέτουσα αρχή (</w:t>
            </w:r>
            <w:r w:rsidRPr="0034069D">
              <w:rPr>
                <w:rFonts w:ascii="Tahoma" w:hAnsi="Tahoma" w:cs="Tahoma"/>
                <w:i/>
                <w:sz w:val="18"/>
                <w:szCs w:val="18"/>
              </w:rPr>
              <w:t>εάν υπάρχει</w:t>
            </w:r>
            <w:r w:rsidRPr="0034069D">
              <w:rPr>
                <w:rFonts w:ascii="Tahoma" w:hAnsi="Tahoma" w:cs="Tahoma"/>
                <w:sz w:val="18"/>
                <w:szCs w:val="18"/>
              </w:rPr>
              <w:t>): [……]</w:t>
            </w:r>
          </w:p>
        </w:tc>
      </w:tr>
    </w:tbl>
    <w:p w:rsidR="00E00AB5" w:rsidRPr="0034069D" w:rsidRDefault="00E00AB5">
      <w:pPr>
        <w:rPr>
          <w:rFonts w:ascii="Tahoma" w:hAnsi="Tahoma" w:cs="Tahoma"/>
          <w:sz w:val="18"/>
          <w:szCs w:val="18"/>
        </w:rPr>
      </w:pPr>
    </w:p>
    <w:p w:rsidR="00E00AB5" w:rsidRPr="0034069D" w:rsidRDefault="00E00AB5">
      <w:pPr>
        <w:shd w:val="clear" w:color="auto" w:fill="B2B2B2"/>
        <w:ind w:firstLine="0"/>
        <w:rPr>
          <w:rFonts w:ascii="Tahoma" w:hAnsi="Tahoma" w:cs="Tahoma"/>
          <w:b/>
          <w:bCs/>
          <w:sz w:val="18"/>
          <w:szCs w:val="18"/>
          <w:u w:val="single"/>
        </w:rPr>
      </w:pPr>
      <w:r w:rsidRPr="0034069D">
        <w:rPr>
          <w:rFonts w:ascii="Tahoma" w:hAnsi="Tahoma" w:cs="Tahoma"/>
          <w:sz w:val="18"/>
          <w:szCs w:val="18"/>
        </w:rPr>
        <w:t>ΟΛΕΣ ΟΙ ΥΠΟΛΟΙΠΕΣ ΠΛΗΡΟΦΟΡΙΕΣ ΣΕ ΚΑΘΕ ΕΝΟΤΗΤΑ ΤΟΥ ΤΕΥΔ ΘΑ ΠΡΕΠΕΙ ΝΑ ΣΥΜΠΛΗΡΩΘΟΥΝ ΑΠΟ ΤΟΝ ΟΙΚΟΝΟΜΙΚΟ ΦΟΡΕΑ</w:t>
      </w:r>
    </w:p>
    <w:p w:rsidR="00E00AB5" w:rsidRPr="0034069D" w:rsidRDefault="00E00AB5">
      <w:pPr>
        <w:pageBreakBefore/>
        <w:ind w:firstLine="0"/>
        <w:jc w:val="center"/>
        <w:rPr>
          <w:rFonts w:ascii="Tahoma" w:hAnsi="Tahoma" w:cs="Tahoma"/>
          <w:b/>
          <w:bCs/>
          <w:sz w:val="18"/>
          <w:szCs w:val="18"/>
        </w:rPr>
      </w:pPr>
      <w:r w:rsidRPr="0034069D">
        <w:rPr>
          <w:rFonts w:ascii="Tahoma" w:hAnsi="Tahoma" w:cs="Tahoma"/>
          <w:b/>
          <w:bCs/>
          <w:sz w:val="18"/>
          <w:szCs w:val="18"/>
          <w:u w:val="single"/>
        </w:rPr>
        <w:lastRenderedPageBreak/>
        <w:t>Μέρος II: Πληροφορίες σχετικά με τον οικονομικό φορέα</w:t>
      </w: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before="120" w:after="0"/>
              <w:ind w:firstLine="0"/>
              <w:rPr>
                <w:rFonts w:ascii="Tahoma" w:hAnsi="Tahoma" w:cs="Tahoma"/>
                <w:b/>
                <w:i/>
                <w:sz w:val="18"/>
                <w:szCs w:val="18"/>
              </w:rPr>
            </w:pPr>
            <w:r w:rsidRPr="0034069D">
              <w:rPr>
                <w:rFonts w:ascii="Tahoma" w:hAnsi="Tahoma" w:cs="Tahoma"/>
                <w:b/>
                <w:i/>
                <w:sz w:val="18"/>
                <w:szCs w:val="18"/>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b/>
                <w:i/>
                <w:sz w:val="18"/>
                <w:szCs w:val="18"/>
              </w:rPr>
            </w:pPr>
            <w:r w:rsidRPr="0034069D">
              <w:rPr>
                <w:rFonts w:ascii="Tahoma" w:hAnsi="Tahoma" w:cs="Tahoma"/>
                <w:b/>
                <w:i/>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Αριθμός φορολογικού μητρώου (ΑΦΜ):</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hd w:val="clear" w:color="auto" w:fill="FFFFFF"/>
              <w:spacing w:after="0"/>
              <w:ind w:firstLine="0"/>
              <w:rPr>
                <w:rFonts w:ascii="Tahoma" w:hAnsi="Tahoma" w:cs="Tahoma"/>
                <w:sz w:val="18"/>
                <w:szCs w:val="18"/>
              </w:rPr>
            </w:pPr>
            <w:r w:rsidRPr="0034069D">
              <w:rPr>
                <w:rFonts w:ascii="Tahoma" w:hAnsi="Tahoma" w:cs="Tahoma"/>
                <w:sz w:val="18"/>
                <w:szCs w:val="18"/>
              </w:rPr>
              <w:t>Αρμόδιος ή αρμόδιοι</w:t>
            </w:r>
            <w:r w:rsidRPr="0034069D">
              <w:rPr>
                <w:rStyle w:val="a5"/>
                <w:rFonts w:ascii="Tahoma" w:hAnsi="Tahoma" w:cs="Tahoma"/>
                <w:sz w:val="18"/>
                <w:szCs w:val="18"/>
                <w:vertAlign w:val="superscript"/>
              </w:rPr>
              <w:endnoteReference w:id="3"/>
            </w:r>
            <w:r w:rsidRPr="0034069D">
              <w:rPr>
                <w:rStyle w:val="a5"/>
                <w:rFonts w:ascii="Tahoma" w:hAnsi="Tahoma" w:cs="Tahoma"/>
                <w:sz w:val="18"/>
                <w:szCs w:val="18"/>
              </w:rPr>
              <w:t xml:space="preserve"> </w:t>
            </w: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Τηλέφωνο:</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Ηλ. ταχυδρομείο:</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Διεύθυνση στο Διαδίκτυο (διεύθυνση δικτυακού τόπου) (</w:t>
            </w:r>
            <w:r w:rsidRPr="0034069D">
              <w:rPr>
                <w:rFonts w:ascii="Tahoma" w:hAnsi="Tahoma" w:cs="Tahoma"/>
                <w:i/>
                <w:sz w:val="18"/>
                <w:szCs w:val="18"/>
              </w:rPr>
              <w:t>εάν υπάρχει</w:t>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bCs/>
                <w:i/>
                <w:iCs/>
                <w:sz w:val="18"/>
                <w:szCs w:val="18"/>
              </w:rPr>
            </w:pPr>
            <w:r w:rsidRPr="0034069D">
              <w:rPr>
                <w:rFonts w:ascii="Tahoma" w:hAnsi="Tahoma" w:cs="Tahoma"/>
                <w:b/>
                <w:bCs/>
                <w:i/>
                <w:iCs/>
                <w:sz w:val="18"/>
                <w:szCs w:val="18"/>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Ο οικονομικός φορέας είναι πολύ μικρή, μικρή ή μεσαία επιχείρηση</w:t>
            </w:r>
            <w:r w:rsidRPr="0034069D">
              <w:rPr>
                <w:rStyle w:val="a5"/>
                <w:rFonts w:ascii="Tahoma" w:hAnsi="Tahoma" w:cs="Tahoma"/>
                <w:sz w:val="18"/>
                <w:szCs w:val="18"/>
                <w:vertAlign w:val="superscript"/>
              </w:rPr>
              <w:endnoteReference w:id="4"/>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color w:val="000000"/>
                <w:sz w:val="18"/>
                <w:szCs w:val="18"/>
              </w:rPr>
            </w:pPr>
            <w:r w:rsidRPr="0034069D">
              <w:rPr>
                <w:rFonts w:ascii="Tahoma" w:hAnsi="Tahoma" w:cs="Tahoma"/>
                <w:b/>
                <w:sz w:val="18"/>
                <w:szCs w:val="18"/>
                <w:u w:val="single"/>
              </w:rPr>
              <w:t>Μόνο σε περίπτωση προμήθειας κατ᾽ αποκλειστικότητα, του άρθρου 20:</w:t>
            </w:r>
            <w:r w:rsidRPr="0034069D">
              <w:rPr>
                <w:rFonts w:ascii="Tahoma" w:hAnsi="Tahoma" w:cs="Tahoma"/>
                <w:b/>
                <w:sz w:val="18"/>
                <w:szCs w:val="18"/>
              </w:rPr>
              <w:t xml:space="preserve"> </w:t>
            </w:r>
            <w:r w:rsidRPr="0034069D">
              <w:rPr>
                <w:rFonts w:ascii="Tahoma" w:hAnsi="Tahoma" w:cs="Tahoma"/>
                <w:sz w:val="18"/>
                <w:szCs w:val="18"/>
              </w:rPr>
              <w:t>ο οικονομικός φορέας είναι προστατευόμενο εργαστήριο, «κοινωνική επιχείρηση»</w:t>
            </w:r>
            <w:r w:rsidRPr="0034069D">
              <w:rPr>
                <w:rStyle w:val="a5"/>
                <w:rFonts w:ascii="Tahoma" w:hAnsi="Tahoma" w:cs="Tahoma"/>
                <w:sz w:val="18"/>
                <w:szCs w:val="18"/>
                <w:vertAlign w:val="superscript"/>
              </w:rPr>
              <w:endnoteReference w:id="5"/>
            </w:r>
            <w:r w:rsidRPr="0034069D">
              <w:rPr>
                <w:rFonts w:ascii="Tahoma" w:hAnsi="Tahoma" w:cs="Tahoma"/>
                <w:sz w:val="18"/>
                <w:szCs w:val="18"/>
              </w:rPr>
              <w:t xml:space="preserve"> ή προβλέπει την εκτέλεση συμβάσεων στο πλαίσιο προγραμμάτων προστατευόμενης απασχόλησης;</w:t>
            </w:r>
          </w:p>
          <w:p w:rsidR="00E00AB5" w:rsidRPr="0034069D" w:rsidRDefault="00E00AB5" w:rsidP="00F140F3">
            <w:pPr>
              <w:spacing w:after="0"/>
              <w:ind w:firstLine="0"/>
              <w:rPr>
                <w:rFonts w:ascii="Tahoma" w:hAnsi="Tahoma" w:cs="Tahoma"/>
                <w:sz w:val="18"/>
                <w:szCs w:val="18"/>
              </w:rPr>
            </w:pPr>
            <w:r w:rsidRPr="0034069D">
              <w:rPr>
                <w:rFonts w:ascii="Tahoma" w:hAnsi="Tahoma" w:cs="Tahoma"/>
                <w:b/>
                <w:color w:val="000000"/>
                <w:sz w:val="18"/>
                <w:szCs w:val="18"/>
              </w:rPr>
              <w:t xml:space="preserve">Εάν </w:t>
            </w:r>
            <w:r w:rsidRPr="0034069D">
              <w:rPr>
                <w:rFonts w:ascii="Tahoma" w:hAnsi="Tahoma" w:cs="Tahoma"/>
                <w:b/>
                <w:sz w:val="18"/>
                <w:szCs w:val="18"/>
              </w:rPr>
              <w:t xml:space="preserve">ναι, </w:t>
            </w:r>
            <w:r w:rsidRPr="0034069D">
              <w:rPr>
                <w:rFonts w:ascii="Tahoma" w:hAnsi="Tahoma" w:cs="Tahoma"/>
                <w:sz w:val="18"/>
                <w:szCs w:val="18"/>
              </w:rPr>
              <w:t>ποιο είναι το αντίστοιχο ποσοστό των εργαζομένων με αναπηρία ή μειονεκτούντων εργαζομένων;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r w:rsidR="00F140F3" w:rsidRPr="0034069D">
              <w:rPr>
                <w:rFonts w:ascii="Tahoma" w:hAnsi="Tahoma" w:cs="Tahoma"/>
                <w:sz w:val="18"/>
                <w:szCs w:val="18"/>
                <w:lang w:val="en-US"/>
              </w:rPr>
              <w:t xml:space="preserve"> </w:t>
            </w:r>
            <w:r w:rsidRPr="0034069D">
              <w:rPr>
                <w:rFonts w:ascii="Tahoma" w:hAnsi="Tahoma" w:cs="Tahoma"/>
                <w:sz w:val="18"/>
                <w:szCs w:val="18"/>
              </w:rPr>
              <w:t>]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Ναι [] Όχι [] Άνευ αντικειμένου</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Αναφέρετε την ονομασία του καταλόγου ή του πιστοποιητικού και τον σχετικό αριθμό εγγραφής ή πιστοποίησης, κατά περίπτωση:</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β) Εάν το πιστοποιητικό εγγραφής ή η πιστοποίηση διατίθεται ηλεκτρονικά, αναφέρετε:</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34069D">
              <w:rPr>
                <w:rStyle w:val="a5"/>
                <w:rFonts w:ascii="Tahoma" w:hAnsi="Tahoma" w:cs="Tahoma"/>
                <w:sz w:val="18"/>
                <w:szCs w:val="18"/>
                <w:vertAlign w:val="superscript"/>
              </w:rPr>
              <w:endnoteReference w:id="6"/>
            </w:r>
            <w:r w:rsidRPr="0034069D">
              <w:rPr>
                <w:rFonts w:ascii="Tahoma" w:hAnsi="Tahoma" w:cs="Tahoma"/>
                <w:sz w:val="18"/>
                <w:szCs w:val="18"/>
              </w:rPr>
              <w:t>:</w:t>
            </w:r>
          </w:p>
          <w:p w:rsidR="00E00AB5" w:rsidRPr="0034069D" w:rsidRDefault="00E00AB5" w:rsidP="00F140F3">
            <w:pPr>
              <w:spacing w:after="0"/>
              <w:ind w:firstLine="0"/>
              <w:rPr>
                <w:rFonts w:ascii="Tahoma" w:hAnsi="Tahoma" w:cs="Tahoma"/>
                <w:b/>
                <w:sz w:val="18"/>
                <w:szCs w:val="18"/>
              </w:rPr>
            </w:pPr>
            <w:r w:rsidRPr="0034069D">
              <w:rPr>
                <w:rFonts w:ascii="Tahoma" w:hAnsi="Tahoma" w:cs="Tahoma"/>
                <w:sz w:val="18"/>
                <w:szCs w:val="18"/>
              </w:rPr>
              <w:t>δ) Η εγγραφή ή η πιστοποίηση καλύπτει όλα τα απαιτούμενα κριτήρια επιλογής;</w:t>
            </w:r>
          </w:p>
          <w:p w:rsidR="00E00AB5" w:rsidRPr="0034069D" w:rsidRDefault="00E00AB5" w:rsidP="00F140F3">
            <w:pPr>
              <w:spacing w:after="0"/>
              <w:ind w:firstLine="0"/>
              <w:rPr>
                <w:rFonts w:ascii="Tahoma" w:hAnsi="Tahoma" w:cs="Tahoma"/>
                <w:b/>
                <w:sz w:val="18"/>
                <w:szCs w:val="18"/>
                <w:u w:val="single"/>
              </w:rPr>
            </w:pPr>
            <w:r w:rsidRPr="0034069D">
              <w:rPr>
                <w:rFonts w:ascii="Tahoma" w:hAnsi="Tahoma" w:cs="Tahoma"/>
                <w:b/>
                <w:sz w:val="18"/>
                <w:szCs w:val="18"/>
              </w:rPr>
              <w:t>Εάν όχι:</w:t>
            </w:r>
          </w:p>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u w:val="single"/>
              </w:rPr>
              <w:t xml:space="preserve">Επιπροσθέτως, συμπληρώστε τις πληροφορίες </w:t>
            </w:r>
            <w:r w:rsidRPr="0034069D">
              <w:rPr>
                <w:rFonts w:ascii="Tahoma" w:hAnsi="Tahoma" w:cs="Tahoma"/>
                <w:b/>
                <w:sz w:val="18"/>
                <w:szCs w:val="18"/>
                <w:u w:val="single"/>
              </w:rPr>
              <w:lastRenderedPageBreak/>
              <w:t>που λείπουν στο μέρος IV, ενότητες Α, Β, Γ, ή Δ κατά περίπτωση</w:t>
            </w:r>
            <w:r w:rsidRPr="0034069D">
              <w:rPr>
                <w:rFonts w:ascii="Tahoma" w:hAnsi="Tahoma" w:cs="Tahoma"/>
                <w:sz w:val="18"/>
                <w:szCs w:val="18"/>
              </w:rPr>
              <w:t xml:space="preserve"> </w:t>
            </w:r>
            <w:r w:rsidRPr="0034069D">
              <w:rPr>
                <w:rFonts w:ascii="Tahoma" w:hAnsi="Tahoma" w:cs="Tahoma"/>
                <w:b/>
                <w:i/>
                <w:sz w:val="18"/>
                <w:szCs w:val="18"/>
              </w:rPr>
              <w:t>ΜΟΝΟ εφόσον αυτό απαιτείται στη σχετική διακήρυξη ή στα έγγραφα της σύμβασης:</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 Ο οικονομικός φορέας θα είναι σε θέση να προσκομίσει </w:t>
            </w:r>
            <w:r w:rsidRPr="0034069D">
              <w:rPr>
                <w:rFonts w:ascii="Tahoma" w:hAnsi="Tahoma" w:cs="Tahoma"/>
                <w:b/>
                <w:sz w:val="18"/>
                <w:szCs w:val="18"/>
              </w:rPr>
              <w:t>βεβαίωση</w:t>
            </w:r>
            <w:r w:rsidRPr="0034069D">
              <w:rPr>
                <w:rFonts w:ascii="Tahoma" w:hAnsi="Tahoma" w:cs="Tahoma"/>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i/>
                <w:sz w:val="18"/>
                <w:szCs w:val="18"/>
              </w:rPr>
              <w:t>β) (διαδικτυακή διεύθυνση, αρχή ή φορέας έκδοσης, επακριβή στοιχεία αναφοράς των εγγράφων):[……][……][……][……]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δ) []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ε) []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E00AB5" w:rsidRPr="0034069D" w:rsidRDefault="00E00AB5" w:rsidP="00F140F3">
            <w:pPr>
              <w:spacing w:after="0"/>
              <w:ind w:firstLine="0"/>
              <w:rPr>
                <w:rFonts w:ascii="Tahoma"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p>
          <w:p w:rsidR="00E00AB5" w:rsidRPr="0034069D" w:rsidRDefault="00E00AB5" w:rsidP="00F140F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before="120" w:after="0"/>
              <w:ind w:firstLine="0"/>
              <w:rPr>
                <w:rFonts w:ascii="Tahoma" w:hAnsi="Tahoma" w:cs="Tahoma"/>
                <w:b/>
                <w:bCs/>
                <w:i/>
                <w:iCs/>
                <w:sz w:val="18"/>
                <w:szCs w:val="18"/>
              </w:rPr>
            </w:pPr>
            <w:r w:rsidRPr="0034069D">
              <w:rPr>
                <w:rFonts w:ascii="Tahoma" w:hAnsi="Tahoma" w:cs="Tahoma"/>
                <w:b/>
                <w:i/>
                <w:sz w:val="18"/>
                <w:szCs w:val="18"/>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Ο οικονομικός φορέας συμμετέχει στη διαδικασία σύναψης δημόσιας σύμβασης από κοινού με άλλους</w:t>
            </w:r>
            <w:r w:rsidRPr="0034069D">
              <w:rPr>
                <w:rStyle w:val="a5"/>
                <w:rFonts w:ascii="Tahoma" w:hAnsi="Tahoma" w:cs="Tahoma"/>
                <w:sz w:val="18"/>
                <w:szCs w:val="18"/>
                <w:vertAlign w:val="superscript"/>
              </w:rPr>
              <w:endnoteReference w:id="7"/>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Pr="0034069D" w:rsidRDefault="00E00AB5" w:rsidP="00F140F3">
            <w:pPr>
              <w:spacing w:after="0"/>
              <w:ind w:firstLine="0"/>
              <w:rPr>
                <w:rFonts w:ascii="Tahoma" w:hAnsi="Tahoma" w:cs="Tahoma"/>
                <w:sz w:val="18"/>
                <w:szCs w:val="18"/>
              </w:rPr>
            </w:pPr>
            <w:r w:rsidRPr="0034069D">
              <w:rPr>
                <w:rFonts w:ascii="Tahoma" w:hAnsi="Tahoma" w:cs="Tahoma"/>
                <w:b/>
                <w:i/>
                <w:sz w:val="18"/>
                <w:szCs w:val="18"/>
              </w:rPr>
              <w:t>Εάν ναι</w:t>
            </w:r>
            <w:r w:rsidRPr="0034069D">
              <w:rPr>
                <w:rFonts w:ascii="Tahoma" w:hAnsi="Tahoma" w:cs="Tahoma"/>
                <w:i/>
                <w:sz w:val="18"/>
                <w:szCs w:val="18"/>
              </w:rPr>
              <w:t>, μεριμνήστε για την υποβολή χωριστού εντύπου ΤΕΥΔ από τους άλλους εμπλεκόμενους οικονομικούς φορείς.</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w:t>
            </w:r>
          </w:p>
          <w:p w:rsidR="00E00AB5" w:rsidRPr="0034069D" w:rsidRDefault="00E00AB5" w:rsidP="00F140F3">
            <w:pPr>
              <w:spacing w:after="0"/>
              <w:ind w:firstLine="0"/>
              <w:rPr>
                <w:rFonts w:ascii="Tahoma" w:hAnsi="Tahoma" w:cs="Tahoma"/>
                <w:color w:val="000000"/>
                <w:sz w:val="18"/>
                <w:szCs w:val="18"/>
              </w:rPr>
            </w:pPr>
            <w:r w:rsidRPr="0034069D">
              <w:rPr>
                <w:rFonts w:ascii="Tahoma" w:hAnsi="Tahoma" w:cs="Tahoma"/>
                <w:sz w:val="18"/>
                <w:szCs w:val="18"/>
              </w:rPr>
              <w:t>α) Α</w:t>
            </w:r>
            <w:r w:rsidRPr="0034069D">
              <w:rPr>
                <w:rFonts w:ascii="Tahoma" w:hAnsi="Tahoma" w:cs="Tahoma"/>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E00AB5" w:rsidRPr="0034069D" w:rsidRDefault="00E00AB5" w:rsidP="00F140F3">
            <w:pPr>
              <w:spacing w:after="0"/>
              <w:ind w:firstLine="0"/>
              <w:rPr>
                <w:rFonts w:ascii="Tahoma" w:hAnsi="Tahoma" w:cs="Tahoma"/>
                <w:sz w:val="18"/>
                <w:szCs w:val="18"/>
              </w:rPr>
            </w:pPr>
            <w:r w:rsidRPr="0034069D">
              <w:rPr>
                <w:rFonts w:ascii="Tahoma" w:hAnsi="Tahoma" w:cs="Tahoma"/>
                <w:color w:val="000000"/>
                <w:sz w:val="18"/>
                <w:szCs w:val="18"/>
              </w:rPr>
              <w:t>β) Προσδιορίστε τους άλλους οικονομικούς φορείς που συμμετ</w:t>
            </w:r>
            <w:r w:rsidRPr="0034069D">
              <w:rPr>
                <w:rFonts w:ascii="Tahoma" w:hAnsi="Tahoma" w:cs="Tahoma"/>
                <w:sz w:val="18"/>
                <w:szCs w:val="18"/>
              </w:rPr>
              <w:t>έχουν από κοινού στη διαδικασία σύναψης δημόσιας σύμβασης:</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Κατά περίπτωση, επω</w:t>
            </w:r>
            <w:r w:rsidR="00A973E8" w:rsidRPr="0034069D">
              <w:rPr>
                <w:rFonts w:ascii="Tahoma" w:hAnsi="Tahoma" w:cs="Tahoma"/>
                <w:sz w:val="18"/>
                <w:szCs w:val="18"/>
              </w:rPr>
              <w:t xml:space="preserve">νυμία της συμμετέχουσας ένωσης </w:t>
            </w:r>
            <w:r w:rsidRPr="0034069D">
              <w:rPr>
                <w:rFonts w:ascii="Tahoma" w:hAnsi="Tahoma" w:cs="Tahoma"/>
                <w:sz w:val="18"/>
                <w:szCs w:val="18"/>
              </w:rP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β) [……]</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bCs/>
                <w:i/>
                <w:iCs/>
                <w:sz w:val="18"/>
                <w:szCs w:val="18"/>
              </w:rPr>
            </w:pPr>
            <w:r w:rsidRPr="0034069D">
              <w:rPr>
                <w:rFonts w:ascii="Tahoma" w:hAnsi="Tahoma" w:cs="Tahoma"/>
                <w:b/>
                <w:bCs/>
                <w:i/>
                <w:iCs/>
                <w:sz w:val="18"/>
                <w:szCs w:val="18"/>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bl>
    <w:p w:rsidR="00E00AB5" w:rsidRPr="0034069D" w:rsidRDefault="00E00AB5">
      <w:pPr>
        <w:rPr>
          <w:rFonts w:ascii="Tahoma" w:hAnsi="Tahoma" w:cs="Tahoma"/>
          <w:sz w:val="18"/>
          <w:szCs w:val="18"/>
        </w:rPr>
      </w:pPr>
    </w:p>
    <w:p w:rsidR="00E00AB5" w:rsidRPr="0034069D" w:rsidRDefault="00E00AB5">
      <w:pPr>
        <w:pageBreakBefore/>
        <w:ind w:firstLine="0"/>
        <w:jc w:val="center"/>
        <w:rPr>
          <w:rFonts w:ascii="Tahoma" w:hAnsi="Tahoma" w:cs="Tahoma"/>
          <w:i/>
          <w:sz w:val="18"/>
          <w:szCs w:val="18"/>
        </w:rPr>
      </w:pPr>
      <w:r w:rsidRPr="0034069D">
        <w:rPr>
          <w:rFonts w:ascii="Tahoma" w:hAnsi="Tahoma" w:cs="Tahoma"/>
          <w:b/>
          <w:bCs/>
          <w:sz w:val="18"/>
          <w:szCs w:val="18"/>
        </w:rPr>
        <w:lastRenderedPageBreak/>
        <w:t>Β: Πληροφορίες σχετικά με τους νόμιμους εκπροσώπους του οικονομικού φορέα</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FFFFFF"/>
        <w:ind w:firstLine="0"/>
        <w:rPr>
          <w:rFonts w:ascii="Tahoma" w:hAnsi="Tahoma" w:cs="Tahoma"/>
          <w:b/>
          <w:i/>
          <w:sz w:val="18"/>
          <w:szCs w:val="18"/>
        </w:rPr>
      </w:pPr>
      <w:r w:rsidRPr="0034069D">
        <w:rPr>
          <w:rFonts w:ascii="Tahoma" w:hAnsi="Tahoma" w:cs="Tahoma"/>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color w:val="000000"/>
                <w:sz w:val="18"/>
                <w:szCs w:val="18"/>
              </w:rPr>
            </w:pPr>
            <w:r w:rsidRPr="0034069D">
              <w:rPr>
                <w:rFonts w:ascii="Tahoma" w:hAnsi="Tahoma" w:cs="Tahoma"/>
                <w:sz w:val="18"/>
                <w:szCs w:val="18"/>
              </w:rPr>
              <w:t>Ονοματεπώνυμο</w:t>
            </w:r>
          </w:p>
          <w:p w:rsidR="00E00AB5" w:rsidRPr="0034069D" w:rsidRDefault="00E00AB5" w:rsidP="00576263">
            <w:pPr>
              <w:spacing w:after="0"/>
              <w:ind w:firstLine="0"/>
              <w:rPr>
                <w:rFonts w:ascii="Tahoma" w:hAnsi="Tahoma" w:cs="Tahoma"/>
                <w:sz w:val="18"/>
                <w:szCs w:val="18"/>
              </w:rPr>
            </w:pPr>
            <w:r w:rsidRPr="0034069D">
              <w:rPr>
                <w:rFonts w:ascii="Tahoma" w:hAnsi="Tahoma" w:cs="Tahoma"/>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SectionTitle"/>
        <w:ind w:left="850" w:firstLine="0"/>
        <w:rPr>
          <w:rFonts w:ascii="Tahoma" w:hAnsi="Tahoma" w:cs="Tahoma"/>
          <w:sz w:val="18"/>
          <w:szCs w:val="18"/>
        </w:rPr>
      </w:pPr>
    </w:p>
    <w:p w:rsidR="00E00AB5" w:rsidRPr="0034069D" w:rsidRDefault="00E00AB5">
      <w:pPr>
        <w:pageBreakBefore/>
        <w:ind w:left="850" w:firstLine="0"/>
        <w:jc w:val="center"/>
        <w:rPr>
          <w:rFonts w:ascii="Tahoma" w:hAnsi="Tahoma" w:cs="Tahoma"/>
          <w:b/>
          <w:i/>
          <w:sz w:val="18"/>
          <w:szCs w:val="18"/>
        </w:rPr>
      </w:pPr>
      <w:r w:rsidRPr="0034069D">
        <w:rPr>
          <w:rFonts w:ascii="Tahoma" w:hAnsi="Tahoma" w:cs="Tahoma"/>
          <w:b/>
          <w:bCs/>
          <w:sz w:val="18"/>
          <w:szCs w:val="18"/>
        </w:rPr>
        <w:lastRenderedPageBreak/>
        <w:t>Γ: Πληροφορίες σχετικά με τη στήριξη στις ικανότητες άλλων ΦΟΡΕΩΝ</w:t>
      </w:r>
      <w:r w:rsidRPr="0034069D">
        <w:rPr>
          <w:rStyle w:val="aa"/>
          <w:rFonts w:ascii="Tahoma" w:hAnsi="Tahoma" w:cs="Tahoma"/>
          <w:b/>
          <w:bCs/>
          <w:sz w:val="18"/>
          <w:szCs w:val="18"/>
        </w:rPr>
        <w:endnoteReference w:id="8"/>
      </w:r>
      <w:r w:rsidRPr="0034069D">
        <w:rPr>
          <w:rFonts w:ascii="Tahoma" w:hAnsi="Tahoma" w:cs="Tahoma"/>
          <w:sz w:val="18"/>
          <w:szCs w:val="18"/>
        </w:rPr>
        <w:t xml:space="preserve"> </w:t>
      </w:r>
    </w:p>
    <w:tbl>
      <w:tblPr>
        <w:tblW w:w="8959" w:type="dxa"/>
        <w:jc w:val="center"/>
        <w:tblLayout w:type="fixed"/>
        <w:tblLook w:val="0000"/>
      </w:tblPr>
      <w:tblGrid>
        <w:gridCol w:w="4479"/>
        <w:gridCol w:w="4480"/>
      </w:tblGrid>
      <w:tr w:rsidR="00E00AB5" w:rsidRPr="0034069D"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[]Ναι []Όχι</w:t>
            </w:r>
          </w:p>
        </w:tc>
      </w:tr>
    </w:tbl>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i/>
          <w:sz w:val="18"/>
          <w:szCs w:val="18"/>
        </w:rPr>
      </w:pPr>
      <w:r w:rsidRPr="0034069D">
        <w:rPr>
          <w:rFonts w:ascii="Tahoma" w:hAnsi="Tahoma" w:cs="Tahoma"/>
          <w:b/>
          <w:i/>
          <w:sz w:val="18"/>
          <w:szCs w:val="18"/>
        </w:rPr>
        <w:t>Εάν ναι</w:t>
      </w:r>
      <w:r w:rsidRPr="0034069D">
        <w:rPr>
          <w:rFonts w:ascii="Tahoma" w:hAnsi="Tahoma" w:cs="Tahoma"/>
          <w:i/>
          <w:sz w:val="18"/>
          <w:szCs w:val="18"/>
        </w:rPr>
        <w:t xml:space="preserve">, επισυνάψτε χωριστό έντυπο ΤΕΥΔ με τις πληροφορίες που απαιτούνται σύμφωνα με τις </w:t>
      </w:r>
      <w:r w:rsidRPr="0034069D">
        <w:rPr>
          <w:rFonts w:ascii="Tahoma" w:hAnsi="Tahoma" w:cs="Tahoma"/>
          <w:b/>
          <w:i/>
          <w:sz w:val="18"/>
          <w:szCs w:val="18"/>
        </w:rPr>
        <w:t xml:space="preserve">ενότητες Α και Β του παρόντος μέρους και σύμφωνα με το μέρος ΙΙΙ, για κάθε ένα </w:t>
      </w:r>
      <w:r w:rsidRPr="0034069D">
        <w:rPr>
          <w:rFonts w:ascii="Tahoma" w:hAnsi="Tahoma" w:cs="Tahoma"/>
          <w:i/>
          <w:sz w:val="18"/>
          <w:szCs w:val="18"/>
        </w:rPr>
        <w:t xml:space="preserve">από τους σχετικούς φορείς, δεόντως συμπληρωμένο και υπογεγραμμένο από τους νομίμους εκπροσώπους αυτών. </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i/>
          <w:sz w:val="18"/>
          <w:szCs w:val="18"/>
        </w:rPr>
      </w:pPr>
      <w:r w:rsidRPr="0034069D">
        <w:rPr>
          <w:rFonts w:ascii="Tahoma" w:hAnsi="Tahoma" w:cs="Tahoma"/>
          <w:i/>
          <w:sz w:val="18"/>
          <w:szCs w:val="18"/>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sz w:val="18"/>
          <w:szCs w:val="18"/>
        </w:rPr>
      </w:pPr>
      <w:r w:rsidRPr="0034069D">
        <w:rPr>
          <w:rFonts w:ascii="Tahoma" w:hAnsi="Tahoma" w:cs="Tahoma"/>
          <w:i/>
          <w:sz w:val="18"/>
          <w:szCs w:val="18"/>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Pr="0034069D" w:rsidRDefault="00E00AB5">
      <w:pPr>
        <w:ind w:firstLine="0"/>
        <w:jc w:val="center"/>
        <w:rPr>
          <w:rFonts w:ascii="Tahoma" w:hAnsi="Tahoma" w:cs="Tahoma"/>
          <w:sz w:val="18"/>
          <w:szCs w:val="18"/>
        </w:rPr>
      </w:pPr>
    </w:p>
    <w:p w:rsidR="00E00AB5" w:rsidRPr="0034069D" w:rsidRDefault="00E00AB5">
      <w:pPr>
        <w:pageBreakBefore/>
        <w:ind w:firstLine="0"/>
        <w:jc w:val="center"/>
        <w:rPr>
          <w:rFonts w:ascii="Tahoma" w:hAnsi="Tahoma" w:cs="Tahoma"/>
          <w:b/>
          <w:bCs/>
          <w:sz w:val="18"/>
          <w:szCs w:val="18"/>
        </w:rPr>
      </w:pPr>
      <w:r w:rsidRPr="0034069D">
        <w:rPr>
          <w:rFonts w:ascii="Tahoma" w:hAnsi="Tahoma" w:cs="Tahoma"/>
          <w:b/>
          <w:bCs/>
          <w:sz w:val="18"/>
          <w:szCs w:val="18"/>
        </w:rPr>
        <w:lastRenderedPageBreak/>
        <w:t xml:space="preserve">Δ: Πληροφορίες σχετικά με υπεργολάβους στην ικανότητα των οποίων </w:t>
      </w:r>
      <w:r w:rsidRPr="0034069D">
        <w:rPr>
          <w:rFonts w:ascii="Tahoma" w:hAnsi="Tahoma" w:cs="Tahoma"/>
          <w:b/>
          <w:bCs/>
          <w:sz w:val="18"/>
          <w:szCs w:val="18"/>
          <w:u w:val="single"/>
        </w:rPr>
        <w:t>δεν στηρίζεται</w:t>
      </w:r>
      <w:r w:rsidRPr="0034069D">
        <w:rPr>
          <w:rFonts w:ascii="Tahoma" w:hAnsi="Tahoma" w:cs="Tahoma"/>
          <w:b/>
          <w:bCs/>
          <w:sz w:val="18"/>
          <w:szCs w:val="18"/>
        </w:rPr>
        <w:t xml:space="preserve"> ο οικονομικός φορέας</w:t>
      </w:r>
      <w:r w:rsidRPr="0034069D">
        <w:rPr>
          <w:rFonts w:ascii="Tahoma" w:hAnsi="Tahoma" w:cs="Tahoma"/>
          <w:sz w:val="18"/>
          <w:szCs w:val="18"/>
        </w:rPr>
        <w:t xml:space="preserve"> </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rPr>
          <w:rFonts w:ascii="Tahoma" w:hAnsi="Tahoma" w:cs="Tahoma"/>
          <w:b/>
          <w:i/>
          <w:sz w:val="18"/>
          <w:szCs w:val="18"/>
        </w:rPr>
      </w:pPr>
      <w:r w:rsidRPr="0034069D">
        <w:rPr>
          <w:rFonts w:ascii="Tahoma" w:hAnsi="Tahoma" w:cs="Tahoma"/>
          <w:b/>
          <w:bCs/>
          <w:sz w:val="18"/>
          <w:szCs w:val="18"/>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RPr="0034069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[]Ναι []Όχι</w:t>
            </w:r>
          </w:p>
          <w:p w:rsidR="00335746" w:rsidRPr="0034069D" w:rsidRDefault="00335746"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Εάν </w:t>
            </w:r>
            <w:r w:rsidRPr="0034069D">
              <w:rPr>
                <w:rFonts w:ascii="Tahoma" w:hAnsi="Tahoma" w:cs="Tahoma"/>
                <w:b/>
                <w:sz w:val="18"/>
                <w:szCs w:val="18"/>
              </w:rPr>
              <w:t xml:space="preserve">ναι </w:t>
            </w:r>
            <w:r w:rsidRPr="0034069D">
              <w:rPr>
                <w:rFonts w:ascii="Tahoma" w:hAnsi="Tahoma" w:cs="Tahoma"/>
                <w:sz w:val="18"/>
                <w:szCs w:val="18"/>
              </w:rPr>
              <w:t>παραθέστε κατάλογο των προτεινόμενων υπεργολάβων και το ποσοστ</w:t>
            </w:r>
            <w:r w:rsidR="00C441BF" w:rsidRPr="0034069D">
              <w:rPr>
                <w:rFonts w:ascii="Tahoma" w:hAnsi="Tahoma" w:cs="Tahoma"/>
                <w:sz w:val="18"/>
                <w:szCs w:val="18"/>
              </w:rPr>
              <w:t>ό της σύμβασης που θα αναλάβουν</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ahoma" w:hAnsi="Tahoma" w:cs="Tahoma"/>
          <w:bCs/>
          <w:sz w:val="18"/>
          <w:szCs w:val="18"/>
          <w:u w:val="single"/>
        </w:rPr>
      </w:pPr>
      <w:r w:rsidRPr="0034069D">
        <w:rPr>
          <w:rFonts w:ascii="Tahoma" w:hAnsi="Tahoma" w:cs="Tahoma"/>
          <w:i/>
          <w:sz w:val="18"/>
          <w:szCs w:val="18"/>
        </w:rPr>
        <w:t>Εάν</w:t>
      </w:r>
      <w:r w:rsidRPr="0034069D">
        <w:rPr>
          <w:rFonts w:ascii="Tahoma" w:hAnsi="Tahoma" w:cs="Tahoma"/>
          <w:i/>
          <w:sz w:val="18"/>
          <w:szCs w:val="18"/>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4069D">
        <w:rPr>
          <w:rFonts w:ascii="Tahoma" w:hAnsi="Tahoma" w:cs="Tahoma"/>
          <w:b w:val="0"/>
          <w:i/>
          <w:sz w:val="18"/>
          <w:szCs w:val="18"/>
        </w:rPr>
        <w:t xml:space="preserve">επιπλέον των πληροφοριών </w:t>
      </w:r>
      <w:r w:rsidRPr="0034069D">
        <w:rPr>
          <w:rFonts w:ascii="Tahoma" w:hAnsi="Tahoma" w:cs="Tahoma"/>
          <w:i/>
          <w:sz w:val="18"/>
          <w:szCs w:val="18"/>
        </w:rPr>
        <w:t xml:space="preserve">που προβλέπονται στην παρούσα ενότητα, </w:t>
      </w:r>
      <w:r w:rsidRPr="0034069D">
        <w:rPr>
          <w:rFonts w:ascii="Tahoma" w:hAnsi="Tahoma" w:cs="Tahoma"/>
          <w:i/>
          <w:sz w:val="18"/>
          <w:szCs w:val="18"/>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Pr="0034069D" w:rsidRDefault="00E00AB5">
      <w:pPr>
        <w:pageBreakBefore/>
        <w:jc w:val="center"/>
        <w:rPr>
          <w:rFonts w:ascii="Tahoma" w:hAnsi="Tahoma" w:cs="Tahoma"/>
          <w:b/>
          <w:bCs/>
          <w:color w:val="000000"/>
          <w:sz w:val="18"/>
          <w:szCs w:val="18"/>
        </w:rPr>
      </w:pPr>
      <w:r w:rsidRPr="0034069D">
        <w:rPr>
          <w:rFonts w:ascii="Tahoma" w:hAnsi="Tahoma" w:cs="Tahoma"/>
          <w:b/>
          <w:bCs/>
          <w:sz w:val="18"/>
          <w:szCs w:val="18"/>
          <w:u w:val="single"/>
        </w:rPr>
        <w:lastRenderedPageBreak/>
        <w:t>Μέρος III: Λόγοι αποκλεισμού</w:t>
      </w:r>
    </w:p>
    <w:p w:rsidR="00E00AB5" w:rsidRPr="0034069D" w:rsidRDefault="00E00AB5">
      <w:pPr>
        <w:jc w:val="center"/>
        <w:rPr>
          <w:rFonts w:ascii="Tahoma" w:hAnsi="Tahoma" w:cs="Tahoma"/>
          <w:sz w:val="18"/>
          <w:szCs w:val="18"/>
        </w:rPr>
      </w:pPr>
      <w:r w:rsidRPr="0034069D">
        <w:rPr>
          <w:rFonts w:ascii="Tahoma" w:hAnsi="Tahoma" w:cs="Tahoma"/>
          <w:b/>
          <w:bCs/>
          <w:color w:val="000000"/>
          <w:sz w:val="18"/>
          <w:szCs w:val="18"/>
        </w:rPr>
        <w:t>Α: Λόγοι αποκλεισμού που σχετίζονται με ποινικές καταδίκες</w:t>
      </w:r>
      <w:r w:rsidRPr="0034069D">
        <w:rPr>
          <w:rStyle w:val="aa"/>
          <w:rFonts w:ascii="Tahoma" w:hAnsi="Tahoma" w:cs="Tahoma"/>
          <w:color w:val="000000"/>
          <w:sz w:val="18"/>
          <w:szCs w:val="18"/>
        </w:rPr>
        <w:endnoteReference w:id="9"/>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rFonts w:ascii="Tahoma" w:hAnsi="Tahoma" w:cs="Tahoma"/>
          <w:color w:val="000000"/>
          <w:sz w:val="18"/>
          <w:szCs w:val="18"/>
        </w:rPr>
      </w:pPr>
      <w:r w:rsidRPr="0034069D">
        <w:rPr>
          <w:rFonts w:ascii="Tahoma" w:hAnsi="Tahoma" w:cs="Tahoma"/>
          <w:sz w:val="18"/>
          <w:szCs w:val="18"/>
        </w:rPr>
        <w:t>Στο άρθρο 73 παρ. 1 ορίζονται οι ακόλουθοι λόγοι αποκλεισμού:</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color w:val="000000"/>
          <w:sz w:val="18"/>
          <w:szCs w:val="18"/>
        </w:rPr>
        <w:t xml:space="preserve">συμμετοχή σε </w:t>
      </w:r>
      <w:r w:rsidRPr="0034069D">
        <w:rPr>
          <w:rFonts w:ascii="Tahoma" w:hAnsi="Tahoma" w:cs="Tahoma"/>
          <w:b/>
          <w:color w:val="000000"/>
          <w:sz w:val="18"/>
          <w:szCs w:val="18"/>
        </w:rPr>
        <w:t>εγκληματική οργάνωση</w:t>
      </w:r>
      <w:r w:rsidRPr="0034069D">
        <w:rPr>
          <w:rStyle w:val="a5"/>
          <w:rFonts w:ascii="Tahoma" w:hAnsi="Tahoma" w:cs="Tahoma"/>
          <w:color w:val="000000"/>
          <w:sz w:val="18"/>
          <w:szCs w:val="18"/>
          <w:vertAlign w:val="superscript"/>
        </w:rPr>
        <w:endnoteReference w:id="10"/>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δωροδοκία</w:t>
      </w:r>
      <w:r w:rsidRPr="0034069D">
        <w:rPr>
          <w:rStyle w:val="aa"/>
          <w:rFonts w:ascii="Tahoma" w:hAnsi="Tahoma" w:cs="Tahoma"/>
          <w:color w:val="000000"/>
          <w:sz w:val="18"/>
          <w:szCs w:val="18"/>
        </w:rPr>
        <w:endnoteReference w:id="11"/>
      </w:r>
      <w:r w:rsidRPr="0034069D">
        <w:rPr>
          <w:rFonts w:ascii="Tahoma" w:hAnsi="Tahoma" w:cs="Tahoma"/>
          <w:color w:val="000000"/>
          <w:sz w:val="18"/>
          <w:szCs w:val="18"/>
          <w:vertAlign w:val="superscript"/>
        </w:rPr>
        <w:t>,</w:t>
      </w:r>
      <w:r w:rsidRPr="0034069D">
        <w:rPr>
          <w:rStyle w:val="a5"/>
          <w:rFonts w:ascii="Tahoma" w:hAnsi="Tahoma" w:cs="Tahoma"/>
          <w:color w:val="000000"/>
          <w:sz w:val="18"/>
          <w:szCs w:val="18"/>
          <w:vertAlign w:val="superscript"/>
        </w:rPr>
        <w:endnoteReference w:id="12"/>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απάτη</w:t>
      </w:r>
      <w:r w:rsidRPr="0034069D">
        <w:rPr>
          <w:rStyle w:val="a5"/>
          <w:rFonts w:ascii="Tahoma" w:hAnsi="Tahoma" w:cs="Tahoma"/>
          <w:color w:val="000000"/>
          <w:sz w:val="18"/>
          <w:szCs w:val="18"/>
          <w:vertAlign w:val="superscript"/>
        </w:rPr>
        <w:endnoteReference w:id="13"/>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τρομοκρατικά εγκλήματα ή εγκλήματα συνδεόμενα με τρομοκρατικές δραστηριότητες</w:t>
      </w:r>
      <w:r w:rsidRPr="0034069D">
        <w:rPr>
          <w:rStyle w:val="a5"/>
          <w:rFonts w:ascii="Tahoma" w:hAnsi="Tahoma" w:cs="Tahoma"/>
          <w:color w:val="000000"/>
          <w:sz w:val="18"/>
          <w:szCs w:val="18"/>
          <w:vertAlign w:val="superscript"/>
        </w:rPr>
        <w:endnoteReference w:id="14"/>
      </w:r>
      <w:r w:rsidRPr="0034069D">
        <w:rPr>
          <w:rStyle w:val="a5"/>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rFonts w:ascii="Tahoma" w:hAnsi="Tahoma" w:cs="Tahoma"/>
          <w:b/>
          <w:color w:val="000000"/>
          <w:sz w:val="18"/>
          <w:szCs w:val="18"/>
        </w:rPr>
      </w:pPr>
      <w:r w:rsidRPr="0034069D">
        <w:rPr>
          <w:rFonts w:ascii="Tahoma" w:hAnsi="Tahoma" w:cs="Tahoma"/>
          <w:b/>
          <w:color w:val="000000"/>
          <w:sz w:val="18"/>
          <w:szCs w:val="18"/>
        </w:rPr>
        <w:t>νομιμοποίηση εσόδων από παράνομες δραστηριότητες ή χρηματοδότηση της τρομοκρατίας</w:t>
      </w:r>
      <w:r w:rsidRPr="0034069D">
        <w:rPr>
          <w:rStyle w:val="a5"/>
          <w:rFonts w:ascii="Tahoma" w:hAnsi="Tahoma" w:cs="Tahoma"/>
          <w:color w:val="000000"/>
          <w:sz w:val="18"/>
          <w:szCs w:val="18"/>
          <w:vertAlign w:val="superscript"/>
        </w:rPr>
        <w:endnoteReference w:id="15"/>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bCs/>
          <w:i/>
          <w:iCs/>
          <w:sz w:val="18"/>
          <w:szCs w:val="18"/>
        </w:rPr>
      </w:pPr>
      <w:r w:rsidRPr="0034069D">
        <w:rPr>
          <w:rStyle w:val="a5"/>
          <w:rFonts w:ascii="Tahoma" w:hAnsi="Tahoma" w:cs="Tahoma"/>
          <w:b/>
          <w:color w:val="000000"/>
          <w:sz w:val="18"/>
          <w:szCs w:val="18"/>
        </w:rPr>
        <w:t>παιδική εργασία και άλλες μορφές εμπορίας ανθρώπων</w:t>
      </w:r>
      <w:r w:rsidRPr="0034069D">
        <w:rPr>
          <w:rStyle w:val="a5"/>
          <w:rFonts w:ascii="Tahoma" w:hAnsi="Tahoma" w:cs="Tahoma"/>
          <w:color w:val="000000"/>
          <w:sz w:val="18"/>
          <w:szCs w:val="18"/>
          <w:vertAlign w:val="superscript"/>
        </w:rPr>
        <w:endnoteReference w:id="16"/>
      </w:r>
      <w:r w:rsidRPr="0034069D">
        <w:rPr>
          <w:rStyle w:val="a5"/>
          <w:rFonts w:ascii="Tahoma" w:hAnsi="Tahoma" w:cs="Tahoma"/>
          <w:color w:val="000000"/>
          <w:sz w:val="18"/>
          <w:szCs w:val="18"/>
        </w:rPr>
        <w:t>.</w:t>
      </w:r>
    </w:p>
    <w:tbl>
      <w:tblPr>
        <w:tblW w:w="8959" w:type="dxa"/>
        <w:jc w:val="center"/>
        <w:tblLayout w:type="fixed"/>
        <w:tblLook w:val="0000"/>
      </w:tblPr>
      <w:tblGrid>
        <w:gridCol w:w="4479"/>
        <w:gridCol w:w="4480"/>
      </w:tblGrid>
      <w:tr w:rsidR="00E00AB5" w:rsidRPr="0034069D"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b/>
                <w:bCs/>
                <w:i/>
                <w:iCs/>
                <w:sz w:val="18"/>
                <w:szCs w:val="18"/>
              </w:rPr>
            </w:pPr>
            <w:r w:rsidRPr="0034069D">
              <w:rPr>
                <w:rFonts w:ascii="Tahoma" w:hAnsi="Tahoma" w:cs="Tahoma"/>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napToGrid w:val="0"/>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280674">
        <w:trPr>
          <w:jc w:val="center"/>
        </w:trPr>
        <w:tc>
          <w:tcPr>
            <w:tcW w:w="4479" w:type="dxa"/>
            <w:tcBorders>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 xml:space="preserve">Υπάρχει τελεσίδικη καταδικαστική </w:t>
            </w:r>
            <w:r w:rsidRPr="0034069D">
              <w:rPr>
                <w:rFonts w:ascii="Tahoma" w:hAnsi="Tahoma" w:cs="Tahoma"/>
                <w:b/>
                <w:sz w:val="18"/>
                <w:szCs w:val="18"/>
              </w:rPr>
              <w:t>απόφαση εις βάρος του οικονομικού φορέα</w:t>
            </w:r>
            <w:r w:rsidRPr="0034069D">
              <w:rPr>
                <w:rFonts w:ascii="Tahoma" w:hAnsi="Tahoma" w:cs="Tahoma"/>
                <w:sz w:val="18"/>
                <w:szCs w:val="18"/>
              </w:rPr>
              <w:t xml:space="preserve"> ή </w:t>
            </w:r>
            <w:r w:rsidRPr="0034069D">
              <w:rPr>
                <w:rFonts w:ascii="Tahoma" w:hAnsi="Tahoma" w:cs="Tahoma"/>
                <w:b/>
                <w:sz w:val="18"/>
                <w:szCs w:val="18"/>
              </w:rPr>
              <w:t>οποιουδήποτε</w:t>
            </w:r>
            <w:r w:rsidRPr="0034069D">
              <w:rPr>
                <w:rFonts w:ascii="Tahoma" w:hAnsi="Tahoma" w:cs="Tahoma"/>
                <w:sz w:val="18"/>
                <w:szCs w:val="18"/>
              </w:rPr>
              <w:t xml:space="preserve"> προσώπου</w:t>
            </w:r>
            <w:r w:rsidRPr="0034069D">
              <w:rPr>
                <w:rStyle w:val="aa"/>
                <w:rFonts w:ascii="Tahoma" w:hAnsi="Tahoma" w:cs="Tahoma"/>
                <w:sz w:val="18"/>
                <w:szCs w:val="18"/>
              </w:rPr>
              <w:endnoteReference w:id="17"/>
            </w:r>
            <w:r w:rsidRPr="0034069D">
              <w:rPr>
                <w:rFonts w:ascii="Tahoma" w:hAnsi="Tahoma" w:cs="Tahoma"/>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i/>
                <w:sz w:val="18"/>
                <w:szCs w:val="18"/>
              </w:rPr>
            </w:pPr>
            <w:r w:rsidRPr="0034069D">
              <w:rPr>
                <w:rFonts w:ascii="Tahoma" w:hAnsi="Tahoma" w:cs="Tahoma"/>
                <w:sz w:val="18"/>
                <w:szCs w:val="18"/>
              </w:rPr>
              <w:t>[] Ναι [] Όχι</w:t>
            </w: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E00AB5" w:rsidRPr="0034069D" w:rsidRDefault="00E00AB5" w:rsidP="00335746">
            <w:pPr>
              <w:spacing w:after="0"/>
              <w:ind w:firstLine="0"/>
              <w:rPr>
                <w:rFonts w:ascii="Tahoma" w:hAnsi="Tahoma" w:cs="Tahoma"/>
                <w:i/>
                <w:sz w:val="18"/>
                <w:szCs w:val="18"/>
              </w:rPr>
            </w:pPr>
            <w:r w:rsidRPr="0034069D">
              <w:rPr>
                <w:rFonts w:ascii="Tahoma" w:hAnsi="Tahoma" w:cs="Tahoma"/>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Pr="0034069D" w:rsidRDefault="00E00AB5" w:rsidP="00335746">
            <w:pPr>
              <w:spacing w:after="0"/>
              <w:ind w:firstLine="0"/>
              <w:rPr>
                <w:rFonts w:ascii="Tahoma" w:hAnsi="Tahoma" w:cs="Tahoma"/>
                <w:sz w:val="18"/>
                <w:szCs w:val="18"/>
              </w:rPr>
            </w:pPr>
            <w:r w:rsidRPr="0034069D">
              <w:rPr>
                <w:rFonts w:ascii="Tahoma" w:hAnsi="Tahoma" w:cs="Tahoma"/>
                <w:i/>
                <w:sz w:val="18"/>
                <w:szCs w:val="18"/>
              </w:rPr>
              <w:t>[……][……][……][……]</w:t>
            </w:r>
            <w:r w:rsidRPr="0034069D">
              <w:rPr>
                <w:rStyle w:val="a5"/>
                <w:rFonts w:ascii="Tahoma" w:hAnsi="Tahoma" w:cs="Tahoma"/>
                <w:sz w:val="18"/>
                <w:szCs w:val="18"/>
                <w:vertAlign w:val="superscript"/>
              </w:rPr>
              <w:endnoteReference w:id="18"/>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αναφέρετε</w:t>
            </w:r>
            <w:r w:rsidRPr="0034069D">
              <w:rPr>
                <w:rStyle w:val="a5"/>
                <w:rFonts w:ascii="Tahoma" w:hAnsi="Tahoma" w:cs="Tahoma"/>
                <w:sz w:val="18"/>
                <w:szCs w:val="18"/>
                <w:vertAlign w:val="superscript"/>
              </w:rPr>
              <w:endnoteReference w:id="19"/>
            </w:r>
            <w:r w:rsidRPr="0034069D">
              <w:rPr>
                <w:rFonts w:ascii="Tahoma" w:hAnsi="Tahoma" w:cs="Tahoma"/>
                <w:sz w:val="18"/>
                <w:szCs w:val="18"/>
              </w:rPr>
              <w:t>:</w:t>
            </w:r>
          </w:p>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E00AB5" w:rsidRPr="0034069D" w:rsidRDefault="00E00AB5" w:rsidP="00335746">
            <w:pPr>
              <w:spacing w:after="0"/>
              <w:ind w:firstLine="0"/>
              <w:jc w:val="left"/>
              <w:rPr>
                <w:rFonts w:ascii="Tahoma" w:hAnsi="Tahoma" w:cs="Tahoma"/>
                <w:sz w:val="18"/>
                <w:szCs w:val="18"/>
              </w:rPr>
            </w:pPr>
            <w:r w:rsidRPr="0034069D">
              <w:rPr>
                <w:rFonts w:ascii="Tahoma" w:hAnsi="Tahoma" w:cs="Tahoma"/>
                <w:sz w:val="18"/>
                <w:szCs w:val="18"/>
              </w:rPr>
              <w:t>β) Προσδιορίστε ποιος έχει καταδικαστεί [ ]·</w:t>
            </w:r>
          </w:p>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 xml:space="preserve">γ) </w:t>
            </w:r>
            <w:r w:rsidRPr="0034069D">
              <w:rPr>
                <w:rFonts w:ascii="Tahoma" w:hAnsi="Tahoma" w:cs="Tahoma"/>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napToGrid w:val="0"/>
              <w:spacing w:after="0"/>
              <w:ind w:firstLine="0"/>
              <w:jc w:val="left"/>
              <w:rPr>
                <w:rFonts w:ascii="Tahoma" w:hAnsi="Tahoma" w:cs="Tahoma"/>
                <w:sz w:val="18"/>
                <w:szCs w:val="18"/>
              </w:rPr>
            </w:pPr>
          </w:p>
          <w:p w:rsidR="00E109F9"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 xml:space="preserve">α) Ημερομηνία:[   ], </w:t>
            </w:r>
          </w:p>
          <w:p w:rsidR="00E109F9"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 xml:space="preserve">σημείο-(-α): [   ], </w:t>
            </w:r>
          </w:p>
          <w:p w:rsidR="00E00AB5"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λόγος(-οι):[   ]</w:t>
            </w:r>
          </w:p>
          <w:p w:rsidR="00335746" w:rsidRPr="0034069D" w:rsidRDefault="00335746" w:rsidP="00335746">
            <w:pPr>
              <w:spacing w:after="0"/>
              <w:ind w:firstLine="0"/>
              <w:jc w:val="left"/>
              <w:rPr>
                <w:rFonts w:ascii="Tahoma" w:hAnsi="Tahoma" w:cs="Tahoma"/>
                <w:sz w:val="18"/>
                <w:szCs w:val="18"/>
              </w:rPr>
            </w:pPr>
          </w:p>
          <w:p w:rsidR="00E00AB5" w:rsidRPr="0034069D" w:rsidRDefault="00E00AB5" w:rsidP="00335746">
            <w:pPr>
              <w:spacing w:after="0"/>
              <w:ind w:firstLine="0"/>
              <w:jc w:val="left"/>
              <w:rPr>
                <w:rFonts w:ascii="Tahoma" w:hAnsi="Tahoma" w:cs="Tahoma"/>
                <w:sz w:val="18"/>
                <w:szCs w:val="18"/>
              </w:rPr>
            </w:pPr>
            <w:r w:rsidRPr="0034069D">
              <w:rPr>
                <w:rFonts w:ascii="Tahoma" w:hAnsi="Tahoma" w:cs="Tahoma"/>
                <w:sz w:val="18"/>
                <w:szCs w:val="18"/>
              </w:rPr>
              <w:t>β) [……]</w:t>
            </w:r>
          </w:p>
          <w:p w:rsidR="00E00AB5" w:rsidRPr="0034069D" w:rsidRDefault="00E00AB5" w:rsidP="00335746">
            <w:pPr>
              <w:spacing w:after="0"/>
              <w:ind w:firstLine="0"/>
              <w:jc w:val="left"/>
              <w:rPr>
                <w:rFonts w:ascii="Tahoma" w:hAnsi="Tahoma" w:cs="Tahoma"/>
                <w:i/>
                <w:sz w:val="18"/>
                <w:szCs w:val="18"/>
              </w:rPr>
            </w:pPr>
            <w:r w:rsidRPr="0034069D">
              <w:rPr>
                <w:rFonts w:ascii="Tahoma" w:hAnsi="Tahoma" w:cs="Tahoma"/>
                <w:sz w:val="18"/>
                <w:szCs w:val="18"/>
              </w:rPr>
              <w:t>γ) Διάρκεια της περιόδου αποκλεισμού [……] και σχετικό(-ά) σημείο(-α) [   ]</w:t>
            </w:r>
          </w:p>
          <w:p w:rsidR="00E00AB5" w:rsidRPr="0034069D" w:rsidRDefault="00E00AB5" w:rsidP="00335746">
            <w:pPr>
              <w:spacing w:after="0"/>
              <w:ind w:firstLine="0"/>
              <w:rPr>
                <w:rFonts w:ascii="Tahoma" w:hAnsi="Tahoma" w:cs="Tahoma"/>
                <w:i/>
                <w:sz w:val="18"/>
                <w:szCs w:val="18"/>
              </w:rPr>
            </w:pPr>
            <w:r w:rsidRPr="0034069D">
              <w:rPr>
                <w:rFonts w:ascii="Tahoma" w:hAnsi="Tahoma" w:cs="Tahoma"/>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Pr="0034069D" w:rsidRDefault="00E00AB5" w:rsidP="00335746">
            <w:pPr>
              <w:spacing w:after="0"/>
              <w:ind w:firstLine="0"/>
              <w:rPr>
                <w:rFonts w:ascii="Tahoma" w:hAnsi="Tahoma" w:cs="Tahoma"/>
                <w:sz w:val="18"/>
                <w:szCs w:val="18"/>
              </w:rPr>
            </w:pPr>
            <w:r w:rsidRPr="0034069D">
              <w:rPr>
                <w:rFonts w:ascii="Tahoma" w:hAnsi="Tahoma" w:cs="Tahoma"/>
                <w:i/>
                <w:sz w:val="18"/>
                <w:szCs w:val="18"/>
              </w:rPr>
              <w:t>[……][……][……][……]</w:t>
            </w:r>
            <w:r w:rsidRPr="0034069D">
              <w:rPr>
                <w:rStyle w:val="a5"/>
                <w:rFonts w:ascii="Tahoma" w:hAnsi="Tahoma" w:cs="Tahoma"/>
                <w:sz w:val="18"/>
                <w:szCs w:val="18"/>
                <w:vertAlign w:val="superscript"/>
              </w:rPr>
              <w:endnoteReference w:id="20"/>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4069D">
              <w:rPr>
                <w:rStyle w:val="NormalBoldChar"/>
                <w:rFonts w:ascii="Tahoma" w:eastAsia="Calibri" w:hAnsi="Tahoma" w:cs="Tahoma"/>
                <w:b w:val="0"/>
                <w:sz w:val="18"/>
                <w:szCs w:val="18"/>
              </w:rPr>
              <w:t>αυτοκάθαρση»)</w:t>
            </w:r>
            <w:r w:rsidRPr="0034069D">
              <w:rPr>
                <w:rStyle w:val="NormalBoldChar"/>
                <w:rFonts w:ascii="Tahoma" w:eastAsia="Calibri" w:hAnsi="Tahoma" w:cs="Tahoma"/>
                <w:b w:val="0"/>
                <w:sz w:val="18"/>
                <w:szCs w:val="18"/>
                <w:vertAlign w:val="superscript"/>
              </w:rPr>
              <w:endnoteReference w:id="21"/>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 xml:space="preserve">[] Ναι [] Όχι </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περιγράψτε τα μέτρα που λήφθηκαν</w:t>
            </w:r>
            <w:r w:rsidRPr="0034069D">
              <w:rPr>
                <w:rStyle w:val="a5"/>
                <w:rFonts w:ascii="Tahoma" w:hAnsi="Tahoma" w:cs="Tahoma"/>
                <w:sz w:val="18"/>
                <w:szCs w:val="18"/>
                <w:vertAlign w:val="superscript"/>
              </w:rPr>
              <w:endnoteReference w:id="22"/>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SectionTitle"/>
        <w:rPr>
          <w:rFonts w:ascii="Tahoma" w:hAnsi="Tahoma" w:cs="Tahoma"/>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RPr="0034069D"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1) Ο οικονομικός φορέας έχει εκπληρώσει όλες </w:t>
            </w:r>
            <w:r w:rsidRPr="0034069D">
              <w:rPr>
                <w:rFonts w:ascii="Tahoma" w:hAnsi="Tahoma" w:cs="Tahoma"/>
                <w:b/>
                <w:sz w:val="18"/>
                <w:szCs w:val="18"/>
              </w:rPr>
              <w:t>τις υποχρεώσεις του όσον αφορά την πληρωμή φόρων ή εισφορών κοινωνικής ασφάλισης</w:t>
            </w:r>
            <w:r w:rsidRPr="0034069D">
              <w:rPr>
                <w:rStyle w:val="aa"/>
                <w:rFonts w:ascii="Tahoma" w:hAnsi="Tahoma" w:cs="Tahoma"/>
                <w:sz w:val="18"/>
                <w:szCs w:val="18"/>
              </w:rPr>
              <w:endnoteReference w:id="23"/>
            </w:r>
            <w:r w:rsidRPr="0034069D">
              <w:rPr>
                <w:rFonts w:ascii="Tahoma" w:hAnsi="Tahoma" w:cs="Tahoma"/>
                <w:b/>
                <w:sz w:val="18"/>
                <w:szCs w:val="18"/>
              </w:rPr>
              <w:t>,</w:t>
            </w:r>
            <w:r w:rsidRPr="0034069D">
              <w:rPr>
                <w:rFonts w:ascii="Tahoma" w:hAnsi="Tahoma" w:cs="Tahoma"/>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tc>
      </w:tr>
      <w:tr w:rsidR="00E00AB5" w:rsidRPr="0034069D"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xml:space="preserve">Εάν όχι αναφέρετε: </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α) Χώρα ή κράτος μέλος για το οποίο πρόκειται:</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β) Ποιο είναι το σχετικό ποσό;</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γ)Πως διαπιστώθηκε η αθέτηση των υποχρεώσεων;</w:t>
            </w:r>
          </w:p>
          <w:p w:rsidR="00E00AB5" w:rsidRPr="0034069D" w:rsidRDefault="00E00AB5" w:rsidP="00576263">
            <w:pPr>
              <w:snapToGrid w:val="0"/>
              <w:spacing w:after="0"/>
              <w:ind w:firstLine="0"/>
              <w:rPr>
                <w:rFonts w:ascii="Tahoma" w:hAnsi="Tahoma" w:cs="Tahoma"/>
                <w:b/>
                <w:sz w:val="18"/>
                <w:szCs w:val="18"/>
              </w:rPr>
            </w:pPr>
            <w:r w:rsidRPr="0034069D">
              <w:rPr>
                <w:rFonts w:ascii="Tahoma" w:hAnsi="Tahoma" w:cs="Tahoma"/>
                <w:sz w:val="18"/>
                <w:szCs w:val="18"/>
              </w:rPr>
              <w:t>1) Μέσω δικαστικής ή διοικητικής απόφασης;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b/>
                <w:sz w:val="18"/>
                <w:szCs w:val="18"/>
              </w:rPr>
              <w:t xml:space="preserve">- </w:t>
            </w:r>
            <w:r w:rsidRPr="0034069D">
              <w:rPr>
                <w:rFonts w:ascii="Tahoma" w:hAnsi="Tahoma" w:cs="Tahoma"/>
                <w:sz w:val="18"/>
                <w:szCs w:val="18"/>
              </w:rPr>
              <w:t>Η εν λόγω απόφαση είναι τελεσίδικη και δεσμευτική;</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Αναφέρατε την ημερομηνία καταδίκης ή έκδοσης απόφασης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Σε περίπτωση καταδικαστικής απόφασης, εφόσον ορίζεται απευθείας σε αυτήν, τη διάρκεια της περιόδου αποκλεισμού:</w:t>
            </w:r>
          </w:p>
          <w:p w:rsidR="00E00AB5" w:rsidRPr="0034069D" w:rsidRDefault="00576263" w:rsidP="00576263">
            <w:pPr>
              <w:snapToGrid w:val="0"/>
              <w:spacing w:after="0"/>
              <w:ind w:firstLine="0"/>
              <w:jc w:val="left"/>
              <w:rPr>
                <w:rFonts w:ascii="Tahoma" w:hAnsi="Tahoma" w:cs="Tahoma"/>
                <w:sz w:val="18"/>
                <w:szCs w:val="18"/>
              </w:rPr>
            </w:pPr>
            <w:r w:rsidRPr="0034069D">
              <w:rPr>
                <w:rFonts w:ascii="Tahoma" w:hAnsi="Tahoma" w:cs="Tahoma"/>
                <w:sz w:val="18"/>
                <w:szCs w:val="18"/>
              </w:rPr>
              <w:t>2) Με άλλα μέσα;</w:t>
            </w:r>
            <w:r w:rsidR="00E00AB5" w:rsidRPr="0034069D">
              <w:rPr>
                <w:rFonts w:ascii="Tahoma" w:hAnsi="Tahoma" w:cs="Tahoma"/>
                <w:sz w:val="18"/>
                <w:szCs w:val="18"/>
              </w:rPr>
              <w:t xml:space="preserve"> Διευκρινήστε:</w:t>
            </w:r>
          </w:p>
          <w:p w:rsidR="00E00AB5" w:rsidRPr="0034069D" w:rsidRDefault="00E00AB5" w:rsidP="00576263">
            <w:pPr>
              <w:snapToGrid w:val="0"/>
              <w:spacing w:after="0"/>
              <w:ind w:firstLine="0"/>
              <w:jc w:val="left"/>
              <w:rPr>
                <w:rFonts w:ascii="Tahoma" w:hAnsi="Tahoma" w:cs="Tahoma"/>
                <w:b/>
                <w:bCs/>
                <w:sz w:val="18"/>
                <w:szCs w:val="18"/>
              </w:rPr>
            </w:pPr>
            <w:r w:rsidRPr="0034069D">
              <w:rPr>
                <w:rFonts w:ascii="Tahoma" w:hAnsi="Tahoma" w:cs="Tahoma"/>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4069D">
              <w:rPr>
                <w:rStyle w:val="aa"/>
                <w:rFonts w:ascii="Tahoma" w:hAnsi="Tahoma" w:cs="Tahoma"/>
                <w:sz w:val="18"/>
                <w:szCs w:val="18"/>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rsidRPr="0034069D">
              <w:tc>
                <w:tcPr>
                  <w:tcW w:w="2036" w:type="dxa"/>
                  <w:tcBorders>
                    <w:top w:val="single" w:sz="1" w:space="0" w:color="000000"/>
                    <w:left w:val="single" w:sz="1" w:space="0" w:color="000000"/>
                    <w:bottom w:val="single" w:sz="1"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bCs/>
                      <w:sz w:val="18"/>
                      <w:szCs w:val="18"/>
                    </w:rPr>
                    <w:t>ΦΟΡΟΙ</w:t>
                  </w:r>
                </w:p>
                <w:p w:rsidR="00E00AB5" w:rsidRPr="0034069D" w:rsidRDefault="00E00AB5" w:rsidP="00576263">
                  <w:pPr>
                    <w:spacing w:after="0"/>
                    <w:ind w:firstLine="0"/>
                    <w:rPr>
                      <w:rFonts w:ascii="Tahoma" w:hAnsi="Tahoma" w:cs="Tahoma"/>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bCs/>
                      <w:sz w:val="18"/>
                      <w:szCs w:val="18"/>
                    </w:rPr>
                    <w:t>ΕΙΣΦΟΡΕΣ ΚΟΙΝΩΝΙΚΗΣ ΑΣΦΑΛΙΣΗΣ</w:t>
                  </w:r>
                </w:p>
              </w:tc>
            </w:tr>
            <w:tr w:rsidR="00E00AB5" w:rsidRPr="0034069D">
              <w:tc>
                <w:tcPr>
                  <w:tcW w:w="2036" w:type="dxa"/>
                  <w:tcBorders>
                    <w:left w:val="single" w:sz="1" w:space="0" w:color="000000"/>
                    <w:bottom w:val="single" w:sz="1" w:space="0" w:color="000000"/>
                  </w:tcBorders>
                  <w:shd w:val="clear" w:color="auto" w:fill="auto"/>
                </w:tcPr>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w:t>
                  </w:r>
                </w:p>
                <w:p w:rsidR="00576263" w:rsidRPr="0034069D" w:rsidRDefault="00576263" w:rsidP="00576263">
                  <w:pPr>
                    <w:spacing w:after="0"/>
                    <w:ind w:firstLine="0"/>
                    <w:rPr>
                      <w:rFonts w:ascii="Tahoma" w:hAnsi="Tahoma" w:cs="Tahoma"/>
                      <w:sz w:val="18"/>
                      <w:szCs w:val="18"/>
                    </w:rPr>
                  </w:pP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γ.1) [] Ναι [] Όχι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γ.2)[……]·</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 Ναι [] Όχι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Εάν ναι, να αναφερθούν λεπτομερείς πληροφορίες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w:t>
                  </w:r>
                </w:p>
                <w:p w:rsidR="00576263" w:rsidRPr="0034069D" w:rsidRDefault="00576263" w:rsidP="00576263">
                  <w:pPr>
                    <w:spacing w:after="0"/>
                    <w:ind w:firstLine="0"/>
                    <w:rPr>
                      <w:rFonts w:ascii="Tahoma" w:hAnsi="Tahoma" w:cs="Tahoma"/>
                      <w:sz w:val="18"/>
                      <w:szCs w:val="18"/>
                    </w:rPr>
                  </w:pP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γ.1) [] Ναι [] Όχι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γ.2)[……]·</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 Ναι [] Όχι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Εάν ναι, να αναφερθούν λεπτομερείς πληροφορίες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rsidP="00576263">
            <w:pPr>
              <w:spacing w:after="0"/>
              <w:ind w:firstLine="0"/>
              <w:jc w:val="left"/>
              <w:rPr>
                <w:rFonts w:ascii="Tahoma" w:hAnsi="Tahoma" w:cs="Tahoma"/>
                <w:sz w:val="18"/>
                <w:szCs w:val="18"/>
              </w:rPr>
            </w:pPr>
          </w:p>
        </w:tc>
      </w:tr>
      <w:tr w:rsidR="00E00AB5" w:rsidRPr="0034069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r w:rsidRPr="0034069D">
              <w:rPr>
                <w:rStyle w:val="a5"/>
                <w:rFonts w:ascii="Tahoma" w:hAnsi="Tahoma" w:cs="Tahoma"/>
                <w:i/>
                <w:sz w:val="18"/>
                <w:szCs w:val="18"/>
              </w:rPr>
              <w:t xml:space="preserve"> </w:t>
            </w:r>
            <w:r w:rsidRPr="0034069D">
              <w:rPr>
                <w:rStyle w:val="a5"/>
                <w:rFonts w:ascii="Tahoma" w:hAnsi="Tahoma" w:cs="Tahoma"/>
                <w:sz w:val="18"/>
                <w:szCs w:val="18"/>
                <w:vertAlign w:val="superscript"/>
              </w:rPr>
              <w:endnoteReference w:id="25"/>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bl>
    <w:p w:rsidR="00E00AB5" w:rsidRPr="0034069D" w:rsidRDefault="00E00AB5">
      <w:pPr>
        <w:pStyle w:val="SectionTitle"/>
        <w:ind w:firstLine="0"/>
        <w:rPr>
          <w:rFonts w:ascii="Tahoma" w:hAnsi="Tahoma" w:cs="Tahoma"/>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Ο οικονομικός φορέας έχει,</w:t>
            </w:r>
            <w:r w:rsidRPr="0034069D">
              <w:rPr>
                <w:rFonts w:ascii="Tahoma" w:hAnsi="Tahoma" w:cs="Tahoma"/>
                <w:b/>
                <w:sz w:val="18"/>
                <w:szCs w:val="18"/>
              </w:rPr>
              <w:t xml:space="preserve"> εν γνώσει του</w:t>
            </w:r>
            <w:r w:rsidRPr="0034069D">
              <w:rPr>
                <w:rFonts w:ascii="Tahoma" w:hAnsi="Tahoma" w:cs="Tahoma"/>
                <w:sz w:val="18"/>
                <w:szCs w:val="18"/>
              </w:rPr>
              <w:t xml:space="preserve">, αθετήσει </w:t>
            </w:r>
            <w:r w:rsidRPr="0034069D">
              <w:rPr>
                <w:rFonts w:ascii="Tahoma" w:hAnsi="Tahoma" w:cs="Tahoma"/>
                <w:b/>
                <w:sz w:val="18"/>
                <w:szCs w:val="18"/>
              </w:rPr>
              <w:t xml:space="preserve">τις υποχρεώσεις του </w:t>
            </w:r>
            <w:r w:rsidRPr="0034069D">
              <w:rPr>
                <w:rFonts w:ascii="Tahoma" w:hAnsi="Tahoma" w:cs="Tahoma"/>
                <w:sz w:val="18"/>
                <w:szCs w:val="18"/>
              </w:rPr>
              <w:t xml:space="preserve">στους τομείς του </w:t>
            </w:r>
            <w:r w:rsidRPr="0034069D">
              <w:rPr>
                <w:rFonts w:ascii="Tahoma" w:hAnsi="Tahoma" w:cs="Tahoma"/>
                <w:b/>
                <w:sz w:val="18"/>
                <w:szCs w:val="18"/>
              </w:rPr>
              <w:t>περιβαλλοντικού, κοινωνικού και εργατικού δικαίου</w:t>
            </w:r>
            <w:r w:rsidRPr="0034069D">
              <w:rPr>
                <w:rStyle w:val="aa"/>
                <w:rFonts w:ascii="Tahoma" w:hAnsi="Tahoma" w:cs="Tahoma"/>
                <w:sz w:val="18"/>
                <w:szCs w:val="18"/>
              </w:rPr>
              <w:endnoteReference w:id="26"/>
            </w:r>
            <w:r w:rsidRPr="0034069D">
              <w:rPr>
                <w:rFonts w:ascii="Tahoma" w:hAnsi="Tahoma" w:cs="Tahoma"/>
                <w:b/>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Pr="0034069D" w:rsidRDefault="00576263" w:rsidP="00576263">
            <w:pPr>
              <w:spacing w:after="0"/>
              <w:ind w:firstLine="0"/>
              <w:jc w:val="left"/>
              <w:rPr>
                <w:rFonts w:ascii="Tahoma" w:hAnsi="Tahoma" w:cs="Tahoma"/>
                <w:b/>
                <w:sz w:val="18"/>
                <w:szCs w:val="18"/>
              </w:rPr>
            </w:pPr>
          </w:p>
          <w:p w:rsidR="00576263" w:rsidRPr="0034069D" w:rsidRDefault="00576263" w:rsidP="00576263">
            <w:pPr>
              <w:spacing w:after="0"/>
              <w:ind w:firstLine="0"/>
              <w:jc w:val="left"/>
              <w:rPr>
                <w:rFonts w:ascii="Tahoma" w:hAnsi="Tahoma" w:cs="Tahoma"/>
                <w:b/>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 […….............]</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Βρίσκεται ο οικονομικός φορέας σε οποιαδήποτε από τις ακόλουθες καταστάσεις</w:t>
            </w:r>
            <w:r w:rsidRPr="0034069D">
              <w:rPr>
                <w:rStyle w:val="aa"/>
                <w:rFonts w:ascii="Tahoma" w:hAnsi="Tahoma" w:cs="Tahoma"/>
                <w:sz w:val="18"/>
                <w:szCs w:val="18"/>
              </w:rPr>
              <w:endnoteReference w:id="27"/>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α) πτώχευση, ή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 διαδικασία εξυγίανσης,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 ειδική εκκαθάριση,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δ) αναγκαστική διαχείριση από εκκαθαριστή ή από το δικαστήριο,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ε) έχει υπαχθεί σε διαδικασία πτωχευτικού συμβιβασμού, ή </w:t>
            </w:r>
          </w:p>
          <w:p w:rsidR="00E00AB5" w:rsidRPr="0034069D" w:rsidRDefault="00E00AB5" w:rsidP="00576263">
            <w:pPr>
              <w:spacing w:after="0"/>
              <w:ind w:firstLine="0"/>
              <w:rPr>
                <w:rFonts w:ascii="Tahoma" w:hAnsi="Tahoma" w:cs="Tahoma"/>
                <w:color w:val="000000"/>
                <w:sz w:val="18"/>
                <w:szCs w:val="18"/>
              </w:rPr>
            </w:pPr>
            <w:r w:rsidRPr="0034069D">
              <w:rPr>
                <w:rFonts w:ascii="Tahoma" w:hAnsi="Tahoma" w:cs="Tahoma"/>
                <w:sz w:val="18"/>
                <w:szCs w:val="18"/>
              </w:rPr>
              <w:t xml:space="preserve">στ) αναστολή επιχειρηματικών δραστηριοτήτων, ή </w:t>
            </w:r>
          </w:p>
          <w:p w:rsidR="00E00AB5" w:rsidRPr="0034069D" w:rsidRDefault="00E00AB5" w:rsidP="00576263">
            <w:pPr>
              <w:spacing w:after="0"/>
              <w:ind w:firstLine="0"/>
              <w:rPr>
                <w:rFonts w:ascii="Tahoma" w:hAnsi="Tahoma" w:cs="Tahoma"/>
                <w:sz w:val="18"/>
                <w:szCs w:val="18"/>
              </w:rPr>
            </w:pPr>
            <w:r w:rsidRPr="0034069D">
              <w:rPr>
                <w:rFonts w:ascii="Tahoma" w:hAnsi="Tahoma" w:cs="Tahoma"/>
                <w:color w:val="000000"/>
                <w:sz w:val="18"/>
                <w:szCs w:val="18"/>
              </w:rPr>
              <w:t>ζ) σε οποιαδήποτε ανάλογη κατάσταση προκύπτουσα από παρόμοια διαδικασία προβλεπόμενη σε εθνικές διατάξεις νόμου</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ναι:</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Παραθέστε λεπτομερή στοιχεία: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4069D">
              <w:rPr>
                <w:rStyle w:val="aa"/>
                <w:rFonts w:ascii="Tahoma" w:hAnsi="Tahoma" w:cs="Tahoma"/>
                <w:sz w:val="18"/>
                <w:szCs w:val="18"/>
              </w:rPr>
              <w:endnoteReference w:id="28"/>
            </w:r>
            <w:r w:rsidRPr="0034069D">
              <w:rPr>
                <w:rStyle w:val="aa"/>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Έχει διαπράξει ο </w:t>
            </w:r>
            <w:r w:rsidRPr="0034069D">
              <w:rPr>
                <w:rFonts w:ascii="Tahoma" w:hAnsi="Tahoma" w:cs="Tahoma"/>
                <w:sz w:val="18"/>
                <w:szCs w:val="18"/>
              </w:rPr>
              <w:t xml:space="preserve">οικονομικός φορέας </w:t>
            </w:r>
            <w:r w:rsidRPr="0034069D">
              <w:rPr>
                <w:rFonts w:ascii="Tahoma" w:hAnsi="Tahoma" w:cs="Tahoma"/>
                <w:b/>
                <w:sz w:val="18"/>
                <w:szCs w:val="18"/>
              </w:rPr>
              <w:t>σοβαρό επαγγελματικό παράπτωμα</w:t>
            </w:r>
            <w:r w:rsidRPr="0034069D">
              <w:rPr>
                <w:rStyle w:val="aa"/>
                <w:rFonts w:ascii="Tahoma" w:hAnsi="Tahoma" w:cs="Tahoma"/>
                <w:sz w:val="18"/>
                <w:szCs w:val="18"/>
              </w:rPr>
              <w:endnoteReference w:id="29"/>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280674">
        <w:trPr>
          <w:trHeight w:val="257"/>
          <w:jc w:val="center"/>
        </w:trPr>
        <w:tc>
          <w:tcPr>
            <w:tcW w:w="4479" w:type="dxa"/>
            <w:vMerge/>
            <w:tcBorders>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p>
        </w:tc>
        <w:tc>
          <w:tcPr>
            <w:tcW w:w="4479" w:type="dxa"/>
            <w:tcBorders>
              <w:left w:val="single" w:sz="4" w:space="0" w:color="000000"/>
              <w:bottom w:val="single" w:sz="4" w:space="0" w:color="000000"/>
              <w:right w:val="single" w:sz="4" w:space="0" w:color="000000"/>
            </w:tcBorders>
            <w:shd w:val="clear" w:color="auto" w:fill="auto"/>
          </w:tcPr>
          <w:p w:rsidR="00576263" w:rsidRPr="0034069D" w:rsidRDefault="00576263" w:rsidP="00576263">
            <w:pPr>
              <w:spacing w:after="0"/>
              <w:ind w:firstLine="0"/>
              <w:rPr>
                <w:rFonts w:ascii="Tahoma" w:hAnsi="Tahoma" w:cs="Tahoma"/>
                <w:b/>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576263" w:rsidRPr="0034069D"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Pr="0034069D" w:rsidRDefault="00576263"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lastRenderedPageBreak/>
              <w:t>Έχει συνάψει</w:t>
            </w:r>
            <w:r w:rsidRPr="0034069D">
              <w:rPr>
                <w:rFonts w:ascii="Tahoma" w:hAnsi="Tahoma" w:cs="Tahoma"/>
                <w:sz w:val="18"/>
                <w:szCs w:val="18"/>
              </w:rPr>
              <w:t xml:space="preserve"> ο οικονομικός φορέας </w:t>
            </w:r>
            <w:r w:rsidRPr="0034069D">
              <w:rPr>
                <w:rFonts w:ascii="Tahoma" w:hAnsi="Tahoma" w:cs="Tahoma"/>
                <w:b/>
                <w:sz w:val="18"/>
                <w:szCs w:val="18"/>
              </w:rPr>
              <w:t>συμφωνίες</w:t>
            </w:r>
            <w:r w:rsidRPr="0034069D">
              <w:rPr>
                <w:rFonts w:ascii="Tahoma" w:hAnsi="Tahoma" w:cs="Tahoma"/>
                <w:sz w:val="18"/>
                <w:szCs w:val="18"/>
              </w:rPr>
              <w:t xml:space="preserve"> με άλλους οικονομικούς φορείς </w:t>
            </w:r>
            <w:r w:rsidRPr="0034069D">
              <w:rPr>
                <w:rFonts w:ascii="Tahoma" w:hAnsi="Tahoma" w:cs="Tahoma"/>
                <w:b/>
                <w:sz w:val="18"/>
                <w:szCs w:val="18"/>
              </w:rPr>
              <w:t>με σκοπό τη στρέβλωση του ανταγωνισμού</w:t>
            </w: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Pr="0034069D" w:rsidRDefault="00576263"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514"/>
          <w:jc w:val="center"/>
        </w:trPr>
        <w:tc>
          <w:tcPr>
            <w:tcW w:w="4479" w:type="dxa"/>
            <w:vMerge/>
            <w:tcBorders>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Γνωρίζει ο οικονομικός φορέας την ύπαρξη τυχόν </w:t>
            </w:r>
            <w:r w:rsidRPr="0034069D">
              <w:rPr>
                <w:rFonts w:ascii="Tahoma" w:hAnsi="Tahoma" w:cs="Tahoma"/>
                <w:b/>
                <w:sz w:val="18"/>
                <w:szCs w:val="18"/>
              </w:rPr>
              <w:t>σύγκρουσης συμφερόντων</w:t>
            </w:r>
            <w:r w:rsidRPr="0034069D">
              <w:rPr>
                <w:rStyle w:val="a5"/>
                <w:rFonts w:ascii="Tahoma" w:hAnsi="Tahoma" w:cs="Tahoma"/>
                <w:b/>
                <w:sz w:val="18"/>
                <w:szCs w:val="18"/>
              </w:rPr>
              <w:endnoteReference w:id="30"/>
            </w:r>
            <w:r w:rsidRPr="0034069D">
              <w:rPr>
                <w:rFonts w:ascii="Tahoma" w:hAnsi="Tahoma" w:cs="Tahoma"/>
                <w:sz w:val="18"/>
                <w:szCs w:val="18"/>
              </w:rPr>
              <w:t>, λόγω της συμμετοχής του στη διαδικασία ανάθεσης της σύμβασης;</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280674" w:rsidRPr="0034069D" w:rsidRDefault="00280674"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Έχει παράσχει ο οικονομικός φορέας ή </w:t>
            </w:r>
            <w:r w:rsidRPr="0034069D">
              <w:rPr>
                <w:rFonts w:ascii="Tahoma" w:hAnsi="Tahoma" w:cs="Tahoma"/>
                <w:sz w:val="18"/>
                <w:szCs w:val="18"/>
              </w:rPr>
              <w:t xml:space="preserve">επιχείρηση συνδεδεμένη με αυτόν </w:t>
            </w:r>
            <w:r w:rsidRPr="0034069D">
              <w:rPr>
                <w:rFonts w:ascii="Tahoma" w:hAnsi="Tahoma" w:cs="Tahoma"/>
                <w:b/>
                <w:sz w:val="18"/>
                <w:szCs w:val="18"/>
              </w:rPr>
              <w:t>συμβουλές</w:t>
            </w:r>
            <w:r w:rsidRPr="0034069D">
              <w:rPr>
                <w:rFonts w:ascii="Tahoma" w:hAnsi="Tahoma" w:cs="Tahoma"/>
                <w:sz w:val="18"/>
                <w:szCs w:val="18"/>
              </w:rPr>
              <w:t xml:space="preserve"> στην αναθέτουσα αρχή ή στον αναθέτοντα φορέα ή έχει με άλλο τρόπο </w:t>
            </w:r>
            <w:r w:rsidRPr="0034069D">
              <w:rPr>
                <w:rFonts w:ascii="Tahoma" w:hAnsi="Tahoma" w:cs="Tahoma"/>
                <w:b/>
                <w:sz w:val="18"/>
                <w:szCs w:val="18"/>
              </w:rPr>
              <w:t>αναμειχθεί στην προετοιμασία</w:t>
            </w:r>
            <w:r w:rsidRPr="0034069D">
              <w:rPr>
                <w:rFonts w:ascii="Tahoma" w:hAnsi="Tahoma" w:cs="Tahoma"/>
                <w:sz w:val="18"/>
                <w:szCs w:val="18"/>
              </w:rPr>
              <w:t xml:space="preserve"> της διαδικασίας σύναψης της σύμβασης</w:t>
            </w:r>
            <w:r w:rsidRPr="0034069D">
              <w:rPr>
                <w:rStyle w:val="aa"/>
                <w:rFonts w:ascii="Tahoma" w:hAnsi="Tahoma" w:cs="Tahoma"/>
                <w:sz w:val="18"/>
                <w:szCs w:val="18"/>
              </w:rPr>
              <w:endnoteReference w:id="31"/>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280674" w:rsidRPr="0034069D" w:rsidRDefault="00280674"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Fonts w:ascii="Tahoma" w:hAnsi="Tahoma" w:cs="Tahoma"/>
                <w:sz w:val="18"/>
                <w:szCs w:val="18"/>
              </w:rPr>
              <w:t>Έχει επιδείξει ο οικονομικός φορέας σοβαρή ή επαναλαμβανόμενη πλημμέλεια</w:t>
            </w:r>
            <w:r w:rsidRPr="0034069D">
              <w:rPr>
                <w:rStyle w:val="aa"/>
                <w:rFonts w:ascii="Tahoma" w:hAnsi="Tahoma" w:cs="Tahoma"/>
                <w:sz w:val="18"/>
                <w:szCs w:val="18"/>
              </w:rPr>
              <w:endnoteReference w:id="32"/>
            </w:r>
            <w:r w:rsidRPr="0034069D">
              <w:rPr>
                <w:rFonts w:ascii="Tahoma" w:hAnsi="Tahoma" w:cs="Tahoma"/>
                <w:sz w:val="18"/>
                <w:szCs w:val="18"/>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Μπορεί ο οικονομικός φορέας να επιβεβαιώσει ότι:</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 δεν έχει αποκρύψει τις πληροφορίες αυτές,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 ήταν σε θέση να υποβάλλει χωρίς καθυστέρηση τα δικαιολογητικά που απαιτούνται από την αναθέτουσα αρχή/αναθέτοντα φορέα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w:t>
            </w:r>
            <w:r w:rsidRPr="0034069D">
              <w:rPr>
                <w:rFonts w:ascii="Tahoma" w:hAnsi="Tahoma" w:cs="Tahoma"/>
                <w:sz w:val="18"/>
                <w:szCs w:val="18"/>
              </w:rPr>
              <w:lastRenderedPageBreak/>
              <w:t xml:space="preserve">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lastRenderedPageBreak/>
              <w:t>[] Ναι [] Όχι</w:t>
            </w:r>
          </w:p>
        </w:tc>
      </w:tr>
    </w:tbl>
    <w:p w:rsidR="00E00AB5" w:rsidRPr="0034069D" w:rsidRDefault="00E00AB5">
      <w:pPr>
        <w:pStyle w:val="ChapterTitle"/>
        <w:rPr>
          <w:rFonts w:ascii="Tahoma" w:hAnsi="Tahoma" w:cs="Tahoma"/>
          <w:sz w:val="18"/>
          <w:szCs w:val="18"/>
        </w:rPr>
      </w:pPr>
    </w:p>
    <w:p w:rsidR="00E00AB5" w:rsidRPr="0034069D" w:rsidRDefault="00E00AB5">
      <w:pPr>
        <w:ind w:firstLine="0"/>
        <w:jc w:val="center"/>
        <w:rPr>
          <w:rFonts w:ascii="Tahoma" w:hAnsi="Tahoma" w:cs="Tahoma"/>
          <w:b/>
          <w:bCs/>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 xml:space="preserve">Δ. ΑΛΛΟΙ ΛΟΓΟΙ ΑΠΟΚΛΕΙΣΜΟΥ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Ονομαστικοποίηση μετοχών εταιρειών που συνάπτουν δημόσιες συμβάσεις Άρθρο 8 παρ. 4 ν. 3310/2005</w:t>
            </w:r>
            <w:r w:rsidRPr="0034069D">
              <w:rPr>
                <w:rStyle w:val="aa"/>
                <w:rFonts w:ascii="Tahoma" w:hAnsi="Tahoma" w:cs="Tahoma"/>
                <w:sz w:val="18"/>
                <w:szCs w:val="18"/>
              </w:rPr>
              <w:endnoteReference w:id="33"/>
            </w:r>
            <w:r w:rsidRPr="0034069D">
              <w:rPr>
                <w:rFonts w:ascii="Tahoma" w:hAnsi="Tahoma" w:cs="Tahoma"/>
                <w:b/>
                <w:i/>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jc w:val="left"/>
              <w:rPr>
                <w:rFonts w:ascii="Tahoma" w:hAnsi="Tahoma" w:cs="Tahoma"/>
                <w:b/>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b/>
                <w:i/>
                <w:sz w:val="18"/>
                <w:szCs w:val="18"/>
              </w:rPr>
              <w:t>Εάν ναι</w:t>
            </w:r>
            <w:r w:rsidRPr="0034069D">
              <w:rPr>
                <w:rFonts w:ascii="Tahoma" w:hAnsi="Tahoma" w:cs="Tahoma"/>
                <w:i/>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i/>
                <w:sz w:val="18"/>
                <w:szCs w:val="18"/>
              </w:rPr>
            </w:pPr>
            <w:r w:rsidRPr="0034069D">
              <w:rPr>
                <w:rFonts w:ascii="Tahoma" w:hAnsi="Tahoma" w:cs="Tahoma"/>
                <w:i/>
                <w:sz w:val="18"/>
                <w:szCs w:val="18"/>
              </w:rPr>
              <w:t>[] Ναι [] Όχι</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b/>
                <w:i/>
                <w:sz w:val="18"/>
                <w:szCs w:val="18"/>
              </w:rPr>
              <w:t>Εάν το έχει πράξει,</w:t>
            </w:r>
            <w:r w:rsidRPr="0034069D">
              <w:rPr>
                <w:rFonts w:ascii="Tahoma" w:hAnsi="Tahoma" w:cs="Tahoma"/>
                <w:i/>
                <w:sz w:val="18"/>
                <w:szCs w:val="18"/>
              </w:rPr>
              <w:t xml:space="preserve"> περιγράψτε τα μέτρα που λήφθηκαν: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bl>
    <w:p w:rsidR="00E00AB5" w:rsidRPr="0034069D" w:rsidRDefault="00E00AB5">
      <w:pPr>
        <w:pageBreakBefore/>
        <w:ind w:firstLine="0"/>
        <w:jc w:val="center"/>
        <w:rPr>
          <w:rFonts w:ascii="Tahoma" w:hAnsi="Tahoma" w:cs="Tahoma"/>
          <w:sz w:val="18"/>
          <w:szCs w:val="18"/>
        </w:rPr>
      </w:pPr>
      <w:r w:rsidRPr="0034069D">
        <w:rPr>
          <w:rFonts w:ascii="Tahoma" w:hAnsi="Tahoma" w:cs="Tahoma"/>
          <w:b/>
          <w:bCs/>
          <w:sz w:val="18"/>
          <w:szCs w:val="18"/>
          <w:u w:val="single"/>
        </w:rPr>
        <w:lastRenderedPageBreak/>
        <w:t>Μέρος IV: Κριτήρια επιλογής</w:t>
      </w:r>
    </w:p>
    <w:p w:rsidR="00E00AB5" w:rsidRPr="0034069D" w:rsidRDefault="00E00AB5">
      <w:pPr>
        <w:ind w:firstLine="0"/>
        <w:rPr>
          <w:rFonts w:ascii="Tahoma" w:hAnsi="Tahoma" w:cs="Tahoma"/>
          <w:b/>
          <w:bCs/>
          <w:sz w:val="18"/>
          <w:szCs w:val="18"/>
        </w:rPr>
      </w:pPr>
      <w:r w:rsidRPr="0034069D">
        <w:rPr>
          <w:rFonts w:ascii="Tahoma" w:hAnsi="Tahoma" w:cs="Tahoma"/>
          <w:sz w:val="18"/>
          <w:szCs w:val="18"/>
        </w:rPr>
        <w:t xml:space="preserve">Όσον αφορά τα κριτήρια επιλογής (ενότητα </w:t>
      </w:r>
      <w:r w:rsidRPr="0034069D">
        <w:rPr>
          <w:rFonts w:ascii="Tahoma" w:hAnsi="Tahoma" w:cs="Tahoma"/>
          <w:sz w:val="18"/>
          <w:szCs w:val="18"/>
        </w:rPr>
        <w:t xml:space="preserve"> ή ενότητες Α έως Δ του παρόντος μέρους), ο οικονομικός φορέας δηλώνει ότι: </w:t>
      </w: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Γενική ένδειξη για όλα τα κριτήρια επιλογής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συμπληρώσει αυτό το πεδίο </w:t>
      </w:r>
      <w:r w:rsidRPr="0034069D">
        <w:rPr>
          <w:rFonts w:ascii="Tahoma" w:hAnsi="Tahoma" w:cs="Tahoma"/>
          <w:b/>
          <w:sz w:val="18"/>
          <w:szCs w:val="18"/>
          <w:u w:val="single"/>
        </w:rPr>
        <w:t>μόνο</w:t>
      </w:r>
      <w:r w:rsidRPr="0034069D">
        <w:rPr>
          <w:rFonts w:ascii="Tahoma" w:hAnsi="Tahoma" w:cs="Tahoma"/>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4069D">
        <w:rPr>
          <w:rFonts w:ascii="Tahoma" w:hAnsi="Tahoma" w:cs="Tahoma"/>
          <w:b/>
          <w:i/>
          <w:sz w:val="18"/>
          <w:szCs w:val="18"/>
          <w:lang w:val="en-US"/>
        </w:rPr>
        <w:t>a</w:t>
      </w:r>
      <w:r w:rsidRPr="0034069D">
        <w:rPr>
          <w:rFonts w:ascii="Tahoma" w:hAnsi="Tahoma" w:cs="Tahoma"/>
          <w:b/>
          <w:i/>
          <w:sz w:val="18"/>
          <w:szCs w:val="18"/>
        </w:rPr>
        <w:t xml:space="preserve"> του Μέρους Ι</w:t>
      </w:r>
      <w:r w:rsidRPr="0034069D">
        <w:rPr>
          <w:rFonts w:ascii="Tahoma" w:hAnsi="Tahoma" w:cs="Tahoma"/>
          <w:b/>
          <w:i/>
          <w:sz w:val="18"/>
          <w:szCs w:val="18"/>
          <w:lang w:val="en-US"/>
        </w:rPr>
        <w:t>V</w:t>
      </w:r>
      <w:r w:rsidRPr="0034069D">
        <w:rPr>
          <w:rFonts w:ascii="Tahoma" w:hAnsi="Tahoma" w:cs="Tahoma"/>
          <w:b/>
          <w:i/>
          <w:sz w:val="18"/>
          <w:szCs w:val="18"/>
        </w:rPr>
        <w:t xml:space="preserve"> χωρίς να υποχρεούται να συμπληρώσει οποιαδήποτε άλλη ενότητα του Μέρους Ι</w:t>
      </w:r>
      <w:r w:rsidRPr="0034069D">
        <w:rPr>
          <w:rFonts w:ascii="Tahoma" w:hAnsi="Tahoma" w:cs="Tahoma"/>
          <w:b/>
          <w:i/>
          <w:sz w:val="18"/>
          <w:szCs w:val="18"/>
          <w:lang w:val="en-US"/>
        </w:rPr>
        <w:t>V</w:t>
      </w:r>
      <w:r w:rsidRPr="0034069D">
        <w:rPr>
          <w:rFonts w:ascii="Tahoma" w:hAnsi="Tahoma" w:cs="Tahoma"/>
          <w:b/>
          <w:i/>
          <w:sz w:val="18"/>
          <w:szCs w:val="18"/>
        </w:rPr>
        <w:t>:</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Ναι [] Όχι</w:t>
            </w:r>
          </w:p>
        </w:tc>
      </w:tr>
    </w:tbl>
    <w:p w:rsidR="00E00AB5" w:rsidRPr="0034069D" w:rsidRDefault="00E00AB5">
      <w:pPr>
        <w:pStyle w:val="SectionTitle"/>
        <w:rPr>
          <w:rFonts w:ascii="Tahoma" w:hAnsi="Tahoma" w:cs="Tahoma"/>
          <w:sz w:val="18"/>
          <w:szCs w:val="18"/>
        </w:rPr>
      </w:pP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Καταλληλότητα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i/>
          <w:sz w:val="18"/>
          <w:szCs w:val="18"/>
          <w:u w:val="single"/>
        </w:rPr>
        <w:t>μόνον</w:t>
      </w:r>
      <w:r w:rsidRPr="0034069D">
        <w:rPr>
          <w:rFonts w:ascii="Tahoma" w:hAnsi="Tahoma" w:cs="Tahoma"/>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b/>
                <w:sz w:val="18"/>
                <w:szCs w:val="18"/>
              </w:rPr>
              <w:t>1) Ο οικονομικός φορέας είναι εγγεγραμμένος στα σχετικά επαγγελματικά ή εμπορικά μητρώα</w:t>
            </w:r>
            <w:r w:rsidRPr="0034069D">
              <w:rPr>
                <w:rFonts w:ascii="Tahoma" w:hAnsi="Tahoma" w:cs="Tahoma"/>
                <w:sz w:val="18"/>
                <w:szCs w:val="18"/>
              </w:rPr>
              <w:t xml:space="preserve"> που τηρούνται στην Ελλάδα ή στο κράτος μέλος εγκατάστασής</w:t>
            </w:r>
            <w:r w:rsidRPr="0034069D">
              <w:rPr>
                <w:rStyle w:val="aa"/>
                <w:rFonts w:ascii="Tahoma" w:hAnsi="Tahoma" w:cs="Tahoma"/>
                <w:sz w:val="18"/>
                <w:szCs w:val="18"/>
              </w:rPr>
              <w:endnoteReference w:id="34"/>
            </w:r>
            <w:r w:rsidRPr="0034069D">
              <w:rPr>
                <w:rFonts w:ascii="Tahoma" w:hAnsi="Tahoma" w:cs="Tahoma"/>
                <w:sz w:val="18"/>
                <w:szCs w:val="18"/>
              </w:rPr>
              <w:t>; του:</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r w:rsidR="00E00AB5" w:rsidRPr="0034069D"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2) Για συμβάσεις υπηρεσιών:</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Χρειάζεται ειδική </w:t>
            </w:r>
            <w:r w:rsidRPr="0034069D">
              <w:rPr>
                <w:rFonts w:ascii="Tahoma" w:hAnsi="Tahoma" w:cs="Tahoma"/>
                <w:b/>
                <w:sz w:val="18"/>
                <w:szCs w:val="18"/>
              </w:rPr>
              <w:t>έγκριση ή να είναι ο οικονομικός φορέας μέλος</w:t>
            </w:r>
            <w:r w:rsidRPr="0034069D">
              <w:rPr>
                <w:rFonts w:ascii="Tahoma" w:hAnsi="Tahoma" w:cs="Tahoma"/>
                <w:sz w:val="18"/>
                <w:szCs w:val="18"/>
              </w:rPr>
              <w:t xml:space="preserve"> συγκεκριμένου οργανισμού για να έχει τη δυνατότητα να παράσχει τις σχετικές υπηρεσίες στη χώρα εγκατάστασής του</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xml:space="preserve">Εάν ναι, διευκρινίστε για ποια πρόκειται και δηλώστε αν τη διαθέτει ο οικονομικός φορέας: </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sz w:val="18"/>
                <w:szCs w:val="18"/>
              </w:rPr>
              <w:t>[ …] [] Ναι [] Όχι</w:t>
            </w: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jc w:val="center"/>
        <w:rPr>
          <w:rFonts w:ascii="Tahoma" w:hAnsi="Tahoma" w:cs="Tahoma"/>
          <w:b/>
          <w:bCs/>
          <w:sz w:val="18"/>
          <w:szCs w:val="18"/>
        </w:rPr>
      </w:pPr>
    </w:p>
    <w:p w:rsidR="00E00AB5" w:rsidRPr="0034069D" w:rsidRDefault="00E00AB5">
      <w:pPr>
        <w:jc w:val="center"/>
        <w:rPr>
          <w:rFonts w:ascii="Tahoma" w:hAnsi="Tahoma" w:cs="Tahoma"/>
          <w:b/>
          <w:bCs/>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Β: Οικονομική και χρηματοοικονομική επάρκεια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bCs/>
                <w:sz w:val="18"/>
                <w:szCs w:val="18"/>
              </w:rPr>
            </w:pPr>
            <w:r w:rsidRPr="0034069D">
              <w:rPr>
                <w:rFonts w:ascii="Tahoma" w:hAnsi="Tahoma" w:cs="Tahoma"/>
                <w:sz w:val="18"/>
                <w:szCs w:val="18"/>
              </w:rPr>
              <w:t xml:space="preserve">1α) Ο («γενικός») </w:t>
            </w:r>
            <w:r w:rsidRPr="0034069D">
              <w:rPr>
                <w:rFonts w:ascii="Tahoma" w:hAnsi="Tahoma" w:cs="Tahoma"/>
                <w:b/>
                <w:sz w:val="18"/>
                <w:szCs w:val="18"/>
              </w:rPr>
              <w:t>ετήσιος κύκλος εργασιών</w:t>
            </w:r>
            <w:r w:rsidRPr="0034069D">
              <w:rPr>
                <w:rFonts w:ascii="Tahoma" w:hAnsi="Tahoma" w:cs="Tahoma"/>
                <w:sz w:val="18"/>
                <w:szCs w:val="18"/>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34069D">
              <w:rPr>
                <w:rFonts w:ascii="Tahoma" w:hAnsi="Tahoma" w:cs="Tahoma"/>
                <w:b/>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και/ή,</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1β) Ο </w:t>
            </w:r>
            <w:r w:rsidRPr="0034069D">
              <w:rPr>
                <w:rFonts w:ascii="Tahoma" w:hAnsi="Tahoma" w:cs="Tahoma"/>
                <w:b/>
                <w:sz w:val="18"/>
                <w:szCs w:val="18"/>
              </w:rPr>
              <w:t>μέσος</w:t>
            </w:r>
            <w:r w:rsidRPr="0034069D">
              <w:rPr>
                <w:rFonts w:ascii="Tahoma" w:hAnsi="Tahoma" w:cs="Tahoma"/>
                <w:sz w:val="18"/>
                <w:szCs w:val="18"/>
              </w:rPr>
              <w:t xml:space="preserve"> ετήσιος </w:t>
            </w:r>
            <w:r w:rsidRPr="0034069D">
              <w:rPr>
                <w:rFonts w:ascii="Tahoma" w:hAnsi="Tahoma" w:cs="Tahoma"/>
                <w:b/>
                <w:sz w:val="18"/>
                <w:szCs w:val="18"/>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34069D">
              <w:rPr>
                <w:rStyle w:val="a5"/>
                <w:rFonts w:ascii="Tahoma" w:hAnsi="Tahoma" w:cs="Tahoma"/>
                <w:sz w:val="18"/>
                <w:szCs w:val="18"/>
                <w:vertAlign w:val="superscript"/>
              </w:rPr>
              <w:endnoteReference w:id="35"/>
            </w:r>
            <w:r w:rsidRPr="0034069D">
              <w:rPr>
                <w:rFonts w:ascii="Tahoma" w:hAnsi="Tahoma" w:cs="Tahoma"/>
                <w:b/>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(αριθμός ετών, μέσος κύκλος εργασιών)</w:t>
            </w:r>
            <w:r w:rsidRPr="0034069D">
              <w:rPr>
                <w:rFonts w:ascii="Tahoma" w:hAnsi="Tahoma" w:cs="Tahoma"/>
                <w:b/>
                <w:sz w:val="18"/>
                <w:szCs w:val="18"/>
              </w:rPr>
              <w:t>:</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bCs/>
                <w:sz w:val="18"/>
                <w:szCs w:val="18"/>
              </w:rPr>
            </w:pPr>
            <w:r w:rsidRPr="0034069D">
              <w:rPr>
                <w:rFonts w:ascii="Tahoma" w:hAnsi="Tahoma" w:cs="Tahoma"/>
                <w:sz w:val="18"/>
                <w:szCs w:val="18"/>
              </w:rPr>
              <w:t xml:space="preserve">2α) Ο ετήσιος («ειδικός») </w:t>
            </w:r>
            <w:r w:rsidRPr="0034069D">
              <w:rPr>
                <w:rFonts w:ascii="Tahoma" w:hAnsi="Tahoma" w:cs="Tahoma"/>
                <w:b/>
                <w:sz w:val="18"/>
                <w:szCs w:val="18"/>
              </w:rPr>
              <w:t>κύκλος εργασιών του οικονομικού φορέα στον επιχειρηματικό τομέα που καλύπτεται από τη σύμβαση</w:t>
            </w:r>
            <w:r w:rsidRPr="0034069D">
              <w:rPr>
                <w:rFonts w:ascii="Tahoma" w:hAnsi="Tahoma" w:cs="Tahoma"/>
                <w:sz w:val="18"/>
                <w:szCs w:val="18"/>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και/ή,</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2β) Ο </w:t>
            </w:r>
            <w:r w:rsidRPr="0034069D">
              <w:rPr>
                <w:rFonts w:ascii="Tahoma" w:hAnsi="Tahoma" w:cs="Tahoma"/>
                <w:b/>
                <w:sz w:val="18"/>
                <w:szCs w:val="18"/>
              </w:rPr>
              <w:t>μέσος</w:t>
            </w:r>
            <w:r w:rsidRPr="0034069D">
              <w:rPr>
                <w:rFonts w:ascii="Tahoma" w:hAnsi="Tahoma" w:cs="Tahoma"/>
                <w:sz w:val="18"/>
                <w:szCs w:val="18"/>
              </w:rPr>
              <w:t xml:space="preserve"> ετήσιος </w:t>
            </w:r>
            <w:r w:rsidRPr="0034069D">
              <w:rPr>
                <w:rFonts w:ascii="Tahoma" w:hAnsi="Tahoma" w:cs="Tahoma"/>
                <w:b/>
                <w:sz w:val="18"/>
                <w:szCs w:val="18"/>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34069D">
              <w:rPr>
                <w:rStyle w:val="aa"/>
                <w:rFonts w:ascii="Tahoma" w:hAnsi="Tahoma" w:cs="Tahoma"/>
                <w:sz w:val="18"/>
                <w:szCs w:val="18"/>
              </w:rPr>
              <w:endnoteReference w:id="36"/>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έτος: </w:t>
            </w:r>
            <w:r w:rsidR="00CA0924" w:rsidRPr="0034069D">
              <w:rPr>
                <w:rFonts w:ascii="Tahoma" w:hAnsi="Tahoma" w:cs="Tahoma"/>
                <w:sz w:val="18"/>
                <w:szCs w:val="18"/>
              </w:rPr>
              <w:t>[</w:t>
            </w:r>
            <w:r w:rsidRPr="0034069D">
              <w:rPr>
                <w:rFonts w:ascii="Tahoma" w:hAnsi="Tahoma" w:cs="Tahoma"/>
                <w:sz w:val="18"/>
                <w:szCs w:val="18"/>
              </w:rPr>
              <w:t>……] κύκλος εργασιών:</w:t>
            </w:r>
            <w:r w:rsidR="00CA0924" w:rsidRPr="0034069D">
              <w:rPr>
                <w:rFonts w:ascii="Tahoma" w:hAnsi="Tahoma" w:cs="Tahoma"/>
                <w:sz w:val="18"/>
                <w:szCs w:val="18"/>
              </w:rPr>
              <w:t xml:space="preserve"> </w:t>
            </w:r>
            <w:r w:rsidRPr="0034069D">
              <w:rPr>
                <w:rFonts w:ascii="Tahoma" w:hAnsi="Tahoma" w:cs="Tahoma"/>
                <w:sz w:val="18"/>
                <w:szCs w:val="18"/>
              </w:rPr>
              <w:t>[……][…]</w:t>
            </w:r>
            <w:r w:rsidR="00CA0924" w:rsidRPr="0034069D">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w:t>
            </w:r>
            <w:r w:rsidR="00CA0924" w:rsidRPr="0034069D">
              <w:rPr>
                <w:rFonts w:ascii="Tahoma" w:hAnsi="Tahoma" w:cs="Tahoma"/>
                <w:sz w:val="18"/>
                <w:szCs w:val="18"/>
              </w:rPr>
              <w:t xml:space="preserve"> </w:t>
            </w:r>
            <w:r w:rsidRPr="0034069D">
              <w:rPr>
                <w:rFonts w:ascii="Tahoma" w:hAnsi="Tahoma" w:cs="Tahoma"/>
                <w:sz w:val="18"/>
                <w:szCs w:val="18"/>
              </w:rPr>
              <w:t>[……][…]</w:t>
            </w:r>
            <w:r w:rsidR="00CA0924" w:rsidRPr="0034069D">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w:t>
            </w:r>
            <w:r w:rsidR="00CA0924" w:rsidRPr="0034069D">
              <w:rPr>
                <w:rFonts w:ascii="Tahoma" w:hAnsi="Tahoma" w:cs="Tahoma"/>
                <w:sz w:val="18"/>
                <w:szCs w:val="18"/>
                <w:lang w:val="en-US"/>
              </w:rPr>
              <w:t xml:space="preserve"> </w:t>
            </w:r>
            <w:r w:rsidRPr="0034069D">
              <w:rPr>
                <w:rFonts w:ascii="Tahoma" w:hAnsi="Tahoma" w:cs="Tahoma"/>
                <w:sz w:val="18"/>
                <w:szCs w:val="18"/>
              </w:rPr>
              <w:t>[……][…]</w:t>
            </w:r>
            <w:r w:rsidR="00CA0924" w:rsidRPr="0034069D">
              <w:rPr>
                <w:rFonts w:ascii="Tahoma" w:hAnsi="Tahoma" w:cs="Tahoma"/>
                <w:sz w:val="18"/>
                <w:szCs w:val="18"/>
                <w:lang w:val="en-US"/>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(αριθμός ετών, μέσος κύκλος εργασιών)</w:t>
            </w:r>
            <w:r w:rsidRPr="0034069D">
              <w:rPr>
                <w:rFonts w:ascii="Tahoma" w:hAnsi="Tahoma" w:cs="Tahoma"/>
                <w:b/>
                <w:sz w:val="18"/>
                <w:szCs w:val="18"/>
              </w:rPr>
              <w:t>:</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w:t>
            </w:r>
            <w:r w:rsidR="00CA0924" w:rsidRPr="0034069D">
              <w:rPr>
                <w:rFonts w:ascii="Tahoma" w:hAnsi="Tahoma" w:cs="Tahoma"/>
                <w:sz w:val="18"/>
                <w:szCs w:val="18"/>
                <w:lang w:val="en-US"/>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4)Όσον αφορά τις χρηματοοικονομικές αναλογίες</w:t>
            </w:r>
            <w:r w:rsidRPr="0034069D">
              <w:rPr>
                <w:rStyle w:val="aa"/>
                <w:rFonts w:ascii="Tahoma" w:hAnsi="Tahoma" w:cs="Tahoma"/>
                <w:sz w:val="18"/>
                <w:szCs w:val="18"/>
              </w:rPr>
              <w:endnoteReference w:id="37"/>
            </w:r>
            <w:r w:rsidRPr="0034069D">
              <w:rPr>
                <w:rFonts w:ascii="Tahoma" w:hAnsi="Tahoma" w:cs="Tahoma"/>
                <w:sz w:val="18"/>
                <w:szCs w:val="18"/>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xml:space="preserve">(προσδιορισμός της απαιτούμενης αναλογίας-αναλογία μεταξύ </w:t>
            </w:r>
            <w:r w:rsidRPr="0034069D">
              <w:rPr>
                <w:rFonts w:ascii="Tahoma" w:hAnsi="Tahoma" w:cs="Tahoma"/>
                <w:sz w:val="18"/>
                <w:szCs w:val="18"/>
                <w:lang w:val="en-US"/>
              </w:rPr>
              <w:t>x</w:t>
            </w:r>
            <w:r w:rsidRPr="0034069D">
              <w:rPr>
                <w:rFonts w:ascii="Tahoma" w:hAnsi="Tahoma" w:cs="Tahoma"/>
                <w:sz w:val="18"/>
                <w:szCs w:val="18"/>
              </w:rPr>
              <w:t xml:space="preserve"> και </w:t>
            </w:r>
            <w:r w:rsidRPr="0034069D">
              <w:rPr>
                <w:rFonts w:ascii="Tahoma" w:hAnsi="Tahoma" w:cs="Tahoma"/>
                <w:sz w:val="18"/>
                <w:szCs w:val="18"/>
                <w:lang w:val="en-US"/>
              </w:rPr>
              <w:t>y</w:t>
            </w:r>
            <w:r w:rsidRPr="0034069D">
              <w:rPr>
                <w:rStyle w:val="aa"/>
                <w:rFonts w:ascii="Tahoma" w:hAnsi="Tahoma" w:cs="Tahoma"/>
                <w:sz w:val="18"/>
                <w:szCs w:val="18"/>
                <w:lang w:val="en-US"/>
              </w:rPr>
              <w:endnoteReference w:id="38"/>
            </w:r>
            <w:r w:rsidRPr="0034069D">
              <w:rPr>
                <w:rFonts w:ascii="Tahoma" w:hAnsi="Tahoma" w:cs="Tahoma"/>
                <w:sz w:val="18"/>
                <w:szCs w:val="18"/>
              </w:rPr>
              <w:t xml:space="preserve"> -και η αντίστοιχη αξία)</w:t>
            </w:r>
          </w:p>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p>
          <w:p w:rsidR="004A40BE" w:rsidRPr="0034069D" w:rsidRDefault="004A40BE" w:rsidP="00576263">
            <w:pPr>
              <w:snapToGrid w:val="0"/>
              <w:spacing w:after="0"/>
              <w:ind w:firstLine="0"/>
              <w:rPr>
                <w:rFonts w:ascii="Tahoma" w:hAnsi="Tahoma" w:cs="Tahoma"/>
                <w:i/>
                <w:sz w:val="18"/>
                <w:szCs w:val="18"/>
              </w:rPr>
            </w:pPr>
          </w:p>
          <w:p w:rsidR="00E00AB5" w:rsidRPr="0034069D" w:rsidRDefault="00E00AB5" w:rsidP="00576263">
            <w:pPr>
              <w:snapToGrid w:val="0"/>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Style w:val="NormalBoldChar"/>
                <w:rFonts w:ascii="Tahoma" w:eastAsia="Calibri" w:hAnsi="Tahoma" w:cs="Tahoma"/>
                <w:b w:val="0"/>
                <w:i/>
                <w:sz w:val="18"/>
                <w:szCs w:val="18"/>
              </w:rPr>
            </w:pPr>
            <w:r w:rsidRPr="0034069D">
              <w:rPr>
                <w:rFonts w:ascii="Tahoma" w:hAnsi="Tahoma" w:cs="Tahoma"/>
                <w:sz w:val="18"/>
                <w:szCs w:val="18"/>
              </w:rPr>
              <w:t xml:space="preserve">5) Το ασφαλισμένο ποσό στην </w:t>
            </w:r>
            <w:r w:rsidRPr="0034069D">
              <w:rPr>
                <w:rFonts w:ascii="Tahoma" w:hAnsi="Tahoma" w:cs="Tahoma"/>
                <w:b/>
                <w:sz w:val="18"/>
                <w:szCs w:val="18"/>
              </w:rPr>
              <w:t>ασφαλιστική κάλυψη επαγγελματικών κινδύνων</w:t>
            </w:r>
            <w:r w:rsidRPr="0034069D">
              <w:rPr>
                <w:rFonts w:ascii="Tahoma" w:hAnsi="Tahoma" w:cs="Tahoma"/>
                <w:sz w:val="18"/>
                <w:szCs w:val="18"/>
              </w:rPr>
              <w:t xml:space="preserve"> του οικονομικού φορέα είναι το εξής:</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6) Όσον αφορά τις </w:t>
            </w:r>
            <w:r w:rsidRPr="0034069D">
              <w:rPr>
                <w:rFonts w:ascii="Tahoma" w:hAnsi="Tahoma" w:cs="Tahoma"/>
                <w:b/>
                <w:sz w:val="18"/>
                <w:szCs w:val="18"/>
              </w:rPr>
              <w:t>λοιπές οικονομικές ή</w:t>
            </w:r>
            <w:r w:rsidR="004A40BE" w:rsidRPr="0034069D">
              <w:rPr>
                <w:rFonts w:ascii="Tahoma" w:hAnsi="Tahoma" w:cs="Tahoma"/>
                <w:b/>
                <w:sz w:val="18"/>
                <w:szCs w:val="18"/>
              </w:rPr>
              <w:t xml:space="preserve"> </w:t>
            </w:r>
            <w:r w:rsidR="004A40BE" w:rsidRPr="0034069D">
              <w:rPr>
                <w:rFonts w:ascii="Tahoma" w:hAnsi="Tahoma" w:cs="Tahoma"/>
                <w:b/>
                <w:sz w:val="18"/>
                <w:szCs w:val="18"/>
              </w:rPr>
              <w:lastRenderedPageBreak/>
              <w:t>χρηματοοικονομικές απαιτήσεις,</w:t>
            </w:r>
            <w:r w:rsidRPr="0034069D">
              <w:rPr>
                <w:rFonts w:ascii="Tahoma" w:hAnsi="Tahoma" w:cs="Tahoma"/>
                <w:sz w:val="18"/>
                <w:szCs w:val="18"/>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 xml:space="preserve">Εάν η σχετική τεκμηρίωση που </w:t>
            </w:r>
            <w:r w:rsidRPr="0034069D">
              <w:rPr>
                <w:rFonts w:ascii="Tahoma" w:hAnsi="Tahoma" w:cs="Tahoma"/>
                <w:b/>
                <w:i/>
                <w:sz w:val="18"/>
                <w:szCs w:val="18"/>
              </w:rPr>
              <w:t>ενδέχεται</w:t>
            </w:r>
            <w:r w:rsidRPr="0034069D">
              <w:rPr>
                <w:rFonts w:ascii="Tahoma" w:hAnsi="Tahoma" w:cs="Tahoma"/>
                <w:i/>
                <w:sz w:val="18"/>
                <w:szCs w:val="18"/>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lastRenderedPageBreak/>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bl>
    <w:p w:rsidR="00E00AB5" w:rsidRPr="0034069D" w:rsidRDefault="00E00AB5">
      <w:pPr>
        <w:pStyle w:val="SectionTitle"/>
        <w:ind w:firstLine="0"/>
        <w:rPr>
          <w:rFonts w:ascii="Tahoma" w:hAnsi="Tahoma" w:cs="Tahoma"/>
          <w:sz w:val="18"/>
          <w:szCs w:val="18"/>
        </w:rPr>
      </w:pPr>
    </w:p>
    <w:p w:rsidR="00E00AB5" w:rsidRPr="0034069D" w:rsidRDefault="00E00AB5">
      <w:pPr>
        <w:pageBreakBefore/>
        <w:jc w:val="center"/>
        <w:rPr>
          <w:rFonts w:ascii="Tahoma" w:hAnsi="Tahoma" w:cs="Tahoma"/>
          <w:b/>
          <w:sz w:val="18"/>
          <w:szCs w:val="18"/>
        </w:rPr>
      </w:pPr>
      <w:r w:rsidRPr="0034069D">
        <w:rPr>
          <w:rFonts w:ascii="Tahoma" w:hAnsi="Tahoma" w:cs="Tahoma"/>
          <w:b/>
          <w:bCs/>
          <w:sz w:val="18"/>
          <w:szCs w:val="18"/>
        </w:rPr>
        <w:lastRenderedPageBreak/>
        <w:t>Γ: Τεχνική και επαγγελματική ικανότητα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sz w:val="18"/>
          <w:szCs w:val="18"/>
        </w:rPr>
        <w:t>Ο οικονομικός φορέας πρέπει να παράσχε</w:t>
      </w:r>
      <w:r w:rsidRPr="0034069D">
        <w:rPr>
          <w:rFonts w:ascii="Tahoma" w:hAnsi="Tahoma" w:cs="Tahoma"/>
          <w:b/>
          <w:i/>
          <w:sz w:val="18"/>
          <w:szCs w:val="18"/>
        </w:rPr>
        <w:t>ι</w:t>
      </w:r>
      <w:r w:rsidRPr="0034069D">
        <w:rPr>
          <w:rFonts w:ascii="Tahoma" w:hAnsi="Tahoma" w:cs="Tahoma"/>
          <w:b/>
          <w:sz w:val="18"/>
          <w:szCs w:val="18"/>
        </w:rPr>
        <w:t xml:space="preserve"> πληροφορίες </w:t>
      </w:r>
      <w:r w:rsidRPr="0034069D">
        <w:rPr>
          <w:rFonts w:ascii="Tahoma" w:hAnsi="Tahoma" w:cs="Tahoma"/>
          <w:b/>
          <w:sz w:val="18"/>
          <w:szCs w:val="18"/>
          <w:u w:val="single"/>
        </w:rPr>
        <w:t>μόνον</w:t>
      </w:r>
      <w:r w:rsidRPr="0034069D">
        <w:rPr>
          <w:rFonts w:ascii="Tahoma" w:hAnsi="Tahoma" w:cs="Tahoma"/>
          <w:b/>
          <w:sz w:val="18"/>
          <w:szCs w:val="18"/>
        </w:rPr>
        <w:t xml:space="preserve"> όταν τα σχετικά κριτήρια επιλογής έχουν οριστεί από την αναθέτουσα αρχή ή τον αναθέτοντα φορέα  </w:t>
      </w:r>
      <w:r w:rsidRPr="0034069D">
        <w:rPr>
          <w:rFonts w:ascii="Tahoma" w:hAnsi="Tahoma" w:cs="Tahoma"/>
          <w:b/>
          <w:bCs/>
          <w:sz w:val="18"/>
          <w:szCs w:val="18"/>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i/>
                <w:sz w:val="18"/>
                <w:szCs w:val="18"/>
              </w:rPr>
            </w:pPr>
            <w:r w:rsidRPr="0034069D">
              <w:rPr>
                <w:rFonts w:ascii="Tahoma" w:hAnsi="Tahoma" w:cs="Tahoma"/>
                <w:b/>
                <w:i/>
                <w:sz w:val="18"/>
                <w:szCs w:val="18"/>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1α) Μόνο για τις </w:t>
            </w:r>
            <w:r w:rsidRPr="0034069D">
              <w:rPr>
                <w:rFonts w:ascii="Tahoma" w:hAnsi="Tahoma" w:cs="Tahoma"/>
                <w:b/>
                <w:i/>
                <w:sz w:val="18"/>
                <w:szCs w:val="18"/>
              </w:rPr>
              <w:t>δημόσιες συμβάσεις έργων</w:t>
            </w:r>
            <w:r w:rsidRPr="0034069D">
              <w:rPr>
                <w:rFonts w:ascii="Tahoma" w:hAnsi="Tahoma" w:cs="Tahoma"/>
                <w:sz w:val="18"/>
                <w:szCs w:val="18"/>
              </w:rPr>
              <w:t>:</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Κατά τη διάρκεια της περιόδου αναφοράς</w:t>
            </w:r>
            <w:r w:rsidRPr="0034069D">
              <w:rPr>
                <w:rStyle w:val="a5"/>
                <w:rFonts w:ascii="Tahoma" w:hAnsi="Tahoma" w:cs="Tahoma"/>
                <w:sz w:val="18"/>
                <w:szCs w:val="18"/>
                <w:vertAlign w:val="superscript"/>
              </w:rPr>
              <w:endnoteReference w:id="39"/>
            </w:r>
            <w:r w:rsidRPr="0034069D">
              <w:rPr>
                <w:rFonts w:ascii="Tahoma" w:hAnsi="Tahoma" w:cs="Tahoma"/>
                <w:sz w:val="18"/>
                <w:szCs w:val="18"/>
              </w:rPr>
              <w:t xml:space="preserve">, ο οικονομικός φορέας έχει </w:t>
            </w:r>
            <w:r w:rsidRPr="0034069D">
              <w:rPr>
                <w:rFonts w:ascii="Tahoma" w:hAnsi="Tahoma" w:cs="Tahoma"/>
                <w:b/>
                <w:sz w:val="18"/>
                <w:szCs w:val="18"/>
              </w:rPr>
              <w:t>εκτελέσει τα ακόλουθα έργα του είδους που έχει προσδιοριστεί</w:t>
            </w:r>
            <w:r w:rsidRPr="0034069D">
              <w:rPr>
                <w:rFonts w:ascii="Tahoma" w:hAnsi="Tahoma" w:cs="Tahoma"/>
                <w:sz w:val="18"/>
                <w:szCs w:val="18"/>
              </w:rPr>
              <w:t>:</w:t>
            </w:r>
          </w:p>
          <w:p w:rsidR="004A40BE" w:rsidRPr="0034069D" w:rsidRDefault="004A40BE"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Έργα: [……]</w:t>
            </w:r>
          </w:p>
          <w:p w:rsidR="00E00AB5" w:rsidRPr="0034069D" w:rsidRDefault="00E00AB5" w:rsidP="004A40BE">
            <w:pPr>
              <w:spacing w:after="0"/>
              <w:ind w:firstLine="0"/>
              <w:rPr>
                <w:rFonts w:ascii="Tahoma" w:eastAsia="Calibri"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p>
          <w:p w:rsidR="00E00AB5" w:rsidRPr="0034069D" w:rsidRDefault="00E00AB5" w:rsidP="004A40BE">
            <w:pPr>
              <w:spacing w:after="0"/>
              <w:ind w:firstLine="0"/>
              <w:rPr>
                <w:rFonts w:ascii="Tahoma" w:hAnsi="Tahoma" w:cs="Tahoma"/>
                <w:sz w:val="18"/>
                <w:szCs w:val="18"/>
              </w:rPr>
            </w:pPr>
            <w:r w:rsidRPr="0034069D">
              <w:rPr>
                <w:rFonts w:ascii="Tahoma" w:eastAsia="Calibri" w:hAnsi="Tahoma" w:cs="Tahoma"/>
                <w:i/>
                <w:sz w:val="18"/>
                <w:szCs w:val="18"/>
              </w:rPr>
              <w:t xml:space="preserve"> </w:t>
            </w:r>
            <w:r w:rsidRPr="0034069D">
              <w:rPr>
                <w:rFonts w:ascii="Tahoma" w:hAnsi="Tahoma" w:cs="Tahoma"/>
                <w:i/>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1β) Μόνο για </w:t>
            </w:r>
            <w:r w:rsidRPr="0034069D">
              <w:rPr>
                <w:rFonts w:ascii="Tahoma" w:hAnsi="Tahoma" w:cs="Tahoma"/>
                <w:b/>
                <w:i/>
                <w:sz w:val="18"/>
                <w:szCs w:val="18"/>
              </w:rPr>
              <w:t>δημόσιες συμβάσεις προμηθειών και δημόσιες συμβάσεις υπηρεσιών</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Κατά τη διάρκεια της περιόδου αναφοράς</w:t>
            </w:r>
            <w:r w:rsidRPr="0034069D">
              <w:rPr>
                <w:rStyle w:val="a5"/>
                <w:rFonts w:ascii="Tahoma" w:hAnsi="Tahoma" w:cs="Tahoma"/>
                <w:sz w:val="18"/>
                <w:szCs w:val="18"/>
                <w:vertAlign w:val="superscript"/>
              </w:rPr>
              <w:endnoteReference w:id="40"/>
            </w:r>
            <w:r w:rsidRPr="0034069D">
              <w:rPr>
                <w:rFonts w:ascii="Tahoma" w:hAnsi="Tahoma" w:cs="Tahoma"/>
                <w:sz w:val="18"/>
                <w:szCs w:val="18"/>
              </w:rPr>
              <w:t xml:space="preserve">, ο οικονομικός φορέας έχει </w:t>
            </w:r>
            <w:r w:rsidRPr="0034069D">
              <w:rPr>
                <w:rFonts w:ascii="Tahoma" w:hAnsi="Tahoma" w:cs="Tahoma"/>
                <w:b/>
                <w:sz w:val="18"/>
                <w:szCs w:val="18"/>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Κατά τη σύνταξη του σχετικού καταλόγου αναφέρετε τα ποσά, τις ημερομηνίες και τους παραλήπτες δημόσιους ή ιδιωτικούς</w:t>
            </w:r>
            <w:r w:rsidRPr="0034069D">
              <w:rPr>
                <w:rStyle w:val="a5"/>
                <w:rFonts w:ascii="Tahoma" w:hAnsi="Tahoma" w:cs="Tahoma"/>
                <w:sz w:val="18"/>
                <w:szCs w:val="18"/>
                <w:vertAlign w:val="superscript"/>
              </w:rPr>
              <w:endnoteReference w:id="41"/>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bl>
            <w:tblPr>
              <w:tblW w:w="0" w:type="auto"/>
              <w:tblLayout w:type="fixed"/>
              <w:tblLook w:val="0000"/>
            </w:tblPr>
            <w:tblGrid>
              <w:gridCol w:w="1057"/>
              <w:gridCol w:w="1052"/>
              <w:gridCol w:w="1052"/>
              <w:gridCol w:w="1155"/>
            </w:tblGrid>
            <w:tr w:rsidR="00E00AB5" w:rsidRPr="0034069D">
              <w:tc>
                <w:tcPr>
                  <w:tcW w:w="1057"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παραλήπτες</w:t>
                  </w:r>
                </w:p>
              </w:tc>
            </w:tr>
            <w:tr w:rsidR="00E00AB5" w:rsidRPr="0034069D">
              <w:tc>
                <w:tcPr>
                  <w:tcW w:w="1057"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r>
          </w:tbl>
          <w:p w:rsidR="00E00AB5" w:rsidRPr="0034069D" w:rsidRDefault="00E00AB5" w:rsidP="004A40BE">
            <w:pPr>
              <w:spacing w:after="0"/>
              <w:rPr>
                <w:rFonts w:ascii="Tahoma" w:hAnsi="Tahoma" w:cs="Tahoma"/>
                <w:sz w:val="18"/>
                <w:szCs w:val="18"/>
              </w:rPr>
            </w:pP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2) Ο οικονομικός φορέας μπορεί να χρησιμοποιήσει το ακόλουθο </w:t>
            </w:r>
            <w:r w:rsidRPr="0034069D">
              <w:rPr>
                <w:rFonts w:ascii="Tahoma" w:hAnsi="Tahoma" w:cs="Tahoma"/>
                <w:b/>
                <w:sz w:val="18"/>
                <w:szCs w:val="18"/>
              </w:rPr>
              <w:t>τεχνικό προσωπικό ή τις ακόλουθες τεχνικές υπηρεσίες</w:t>
            </w:r>
            <w:r w:rsidRPr="0034069D">
              <w:rPr>
                <w:rStyle w:val="a5"/>
                <w:rFonts w:ascii="Tahoma" w:hAnsi="Tahoma" w:cs="Tahoma"/>
                <w:sz w:val="18"/>
                <w:szCs w:val="18"/>
                <w:vertAlign w:val="superscript"/>
              </w:rPr>
              <w:endnoteReference w:id="42"/>
            </w:r>
            <w:r w:rsidRPr="0034069D">
              <w:rPr>
                <w:rFonts w:ascii="Tahoma" w:hAnsi="Tahoma" w:cs="Tahoma"/>
                <w:sz w:val="18"/>
                <w:szCs w:val="18"/>
              </w:rPr>
              <w:t>, ιδίως τους υπεύθυνους για τον έλεγχο της ποιότητας: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3) Ο οικονομικός φορέας χρησιμοποιεί τον ακόλουθο </w:t>
            </w:r>
            <w:r w:rsidRPr="0034069D">
              <w:rPr>
                <w:rFonts w:ascii="Tahoma" w:hAnsi="Tahoma" w:cs="Tahoma"/>
                <w:b/>
                <w:sz w:val="18"/>
                <w:szCs w:val="18"/>
              </w:rPr>
              <w:t>τεχνικό εξοπλισμό και λαμβάνει τα ακόλουθα μέτρα για την διασφάλιση της ποιότητας</w:t>
            </w:r>
            <w:r w:rsidRPr="0034069D">
              <w:rPr>
                <w:rFonts w:ascii="Tahoma" w:hAnsi="Tahoma" w:cs="Tahoma"/>
                <w:sz w:val="18"/>
                <w:szCs w:val="18"/>
              </w:rPr>
              <w:t xml:space="preserve"> και τα </w:t>
            </w:r>
            <w:r w:rsidRPr="0034069D">
              <w:rPr>
                <w:rFonts w:ascii="Tahoma" w:hAnsi="Tahoma" w:cs="Tahoma"/>
                <w:b/>
                <w:sz w:val="18"/>
                <w:szCs w:val="18"/>
              </w:rPr>
              <w:t>μέσα μελέτης και έρευνας</w:t>
            </w:r>
            <w:r w:rsidRPr="0034069D">
              <w:rPr>
                <w:rFonts w:ascii="Tahoma" w:hAnsi="Tahoma" w:cs="Tahoma"/>
                <w:sz w:val="18"/>
                <w:szCs w:val="18"/>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4) Ο οικονομικός φορέας θα μπορεί να εφαρμόσει τα ακόλουθα συστήματα </w:t>
            </w:r>
            <w:r w:rsidRPr="0034069D">
              <w:rPr>
                <w:rFonts w:ascii="Tahoma" w:hAnsi="Tahoma" w:cs="Tahoma"/>
                <w:b/>
                <w:sz w:val="18"/>
                <w:szCs w:val="18"/>
              </w:rPr>
              <w:t>διαχείρισης της αλυσίδας εφοδιασμού</w:t>
            </w:r>
            <w:r w:rsidRPr="0034069D">
              <w:rPr>
                <w:rFonts w:ascii="Tahoma" w:hAnsi="Tahoma" w:cs="Tahoma"/>
                <w:sz w:val="18"/>
                <w:szCs w:val="18"/>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Ο οικονομικός φορέας </w:t>
            </w:r>
            <w:r w:rsidRPr="0034069D">
              <w:rPr>
                <w:rFonts w:ascii="Tahoma" w:hAnsi="Tahoma" w:cs="Tahoma"/>
                <w:b/>
                <w:sz w:val="18"/>
                <w:szCs w:val="18"/>
              </w:rPr>
              <w:t>θα</w:t>
            </w:r>
            <w:r w:rsidRPr="0034069D">
              <w:rPr>
                <w:rFonts w:ascii="Tahoma" w:hAnsi="Tahoma" w:cs="Tahoma"/>
                <w:sz w:val="18"/>
                <w:szCs w:val="18"/>
              </w:rPr>
              <w:t xml:space="preserve"> επιτρέπει τη διενέργεια </w:t>
            </w:r>
            <w:r w:rsidRPr="0034069D">
              <w:rPr>
                <w:rFonts w:ascii="Tahoma" w:hAnsi="Tahoma" w:cs="Tahoma"/>
                <w:b/>
                <w:sz w:val="18"/>
                <w:szCs w:val="18"/>
              </w:rPr>
              <w:t>ελέγχων</w:t>
            </w:r>
            <w:r w:rsidRPr="0034069D">
              <w:rPr>
                <w:rStyle w:val="a5"/>
                <w:rFonts w:ascii="Tahoma" w:hAnsi="Tahoma" w:cs="Tahoma"/>
                <w:sz w:val="18"/>
                <w:szCs w:val="18"/>
                <w:vertAlign w:val="superscript"/>
              </w:rPr>
              <w:endnoteReference w:id="43"/>
            </w:r>
            <w:r w:rsidRPr="0034069D">
              <w:rPr>
                <w:rFonts w:ascii="Tahoma" w:hAnsi="Tahoma" w:cs="Tahoma"/>
                <w:sz w:val="18"/>
                <w:szCs w:val="18"/>
              </w:rPr>
              <w:t xml:space="preserve"> όσον αφορά το </w:t>
            </w:r>
            <w:r w:rsidRPr="0034069D">
              <w:rPr>
                <w:rFonts w:ascii="Tahoma" w:hAnsi="Tahoma" w:cs="Tahoma"/>
                <w:b/>
                <w:sz w:val="18"/>
                <w:szCs w:val="18"/>
              </w:rPr>
              <w:t>παραγωγικό δυναμικό</w:t>
            </w:r>
            <w:r w:rsidRPr="0034069D">
              <w:rPr>
                <w:rFonts w:ascii="Tahoma" w:hAnsi="Tahoma" w:cs="Tahoma"/>
                <w:sz w:val="18"/>
                <w:szCs w:val="18"/>
              </w:rPr>
              <w:t xml:space="preserve"> ή τις </w:t>
            </w:r>
            <w:r w:rsidRPr="0034069D">
              <w:rPr>
                <w:rFonts w:ascii="Tahoma" w:hAnsi="Tahoma" w:cs="Tahoma"/>
                <w:b/>
                <w:sz w:val="18"/>
                <w:szCs w:val="18"/>
              </w:rPr>
              <w:t>τεχνικές ικανότητες</w:t>
            </w:r>
            <w:r w:rsidRPr="0034069D">
              <w:rPr>
                <w:rFonts w:ascii="Tahoma" w:hAnsi="Tahoma" w:cs="Tahoma"/>
                <w:sz w:val="18"/>
                <w:szCs w:val="18"/>
              </w:rPr>
              <w:t xml:space="preserve"> του οικονομικού φορέα και, εφόσον κρίνεται αναγκαίο, όσον αφορά τα </w:t>
            </w:r>
            <w:r w:rsidRPr="0034069D">
              <w:rPr>
                <w:rFonts w:ascii="Tahoma" w:hAnsi="Tahoma" w:cs="Tahoma"/>
                <w:b/>
                <w:sz w:val="18"/>
                <w:szCs w:val="18"/>
              </w:rPr>
              <w:t>μέσα μελέτης και έρευνας</w:t>
            </w:r>
            <w:r w:rsidRPr="0034069D">
              <w:rPr>
                <w:rFonts w:ascii="Tahoma" w:hAnsi="Tahoma" w:cs="Tahoma"/>
                <w:sz w:val="18"/>
                <w:szCs w:val="18"/>
              </w:rPr>
              <w:t xml:space="preserve"> που αυτός διαθέτει καθώς και τα </w:t>
            </w:r>
            <w:r w:rsidRPr="0034069D">
              <w:rPr>
                <w:rFonts w:ascii="Tahoma" w:hAnsi="Tahoma" w:cs="Tahoma"/>
                <w:b/>
                <w:sz w:val="18"/>
                <w:szCs w:val="18"/>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6) Οι ακόλουθοι </w:t>
            </w:r>
            <w:r w:rsidRPr="0034069D">
              <w:rPr>
                <w:rFonts w:ascii="Tahoma" w:hAnsi="Tahoma" w:cs="Tahoma"/>
                <w:b/>
                <w:sz w:val="18"/>
                <w:szCs w:val="18"/>
              </w:rPr>
              <w:t>τίτλοι σπουδών και επαγγελματικών προσόντων</w:t>
            </w:r>
            <w:r w:rsidRPr="0034069D">
              <w:rPr>
                <w:rFonts w:ascii="Tahoma" w:hAnsi="Tahoma" w:cs="Tahoma"/>
                <w:sz w:val="18"/>
                <w:szCs w:val="18"/>
              </w:rPr>
              <w:t xml:space="preserve"> διατίθενται από:</w:t>
            </w:r>
          </w:p>
          <w:p w:rsidR="00E00AB5" w:rsidRPr="0034069D" w:rsidRDefault="00E00AB5" w:rsidP="004A40BE">
            <w:pPr>
              <w:spacing w:after="0"/>
              <w:ind w:firstLine="0"/>
              <w:rPr>
                <w:rFonts w:ascii="Tahoma" w:hAnsi="Tahoma" w:cs="Tahoma"/>
                <w:b/>
                <w:i/>
                <w:sz w:val="18"/>
                <w:szCs w:val="18"/>
              </w:rPr>
            </w:pPr>
            <w:r w:rsidRPr="0034069D">
              <w:rPr>
                <w:rFonts w:ascii="Tahoma" w:hAnsi="Tahoma" w:cs="Tahoma"/>
                <w:sz w:val="18"/>
                <w:szCs w:val="18"/>
              </w:rPr>
              <w:t>α) τον ίδιο τον πάροχο υπηρεσιών ή τον εργολάβο,</w:t>
            </w:r>
          </w:p>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lastRenderedPageBreak/>
              <w:t>και/ή</w:t>
            </w:r>
            <w:r w:rsidRPr="0034069D">
              <w:rPr>
                <w:rFonts w:ascii="Tahoma" w:hAnsi="Tahoma" w:cs="Tahoma"/>
                <w:sz w:val="18"/>
                <w:szCs w:val="18"/>
              </w:rPr>
              <w:t xml:space="preserve"> (ανάλογα με τις απαιτήσεις που ορίζονται στη σχετική πρόσκληση ή διακήρυξη ή στα έγγραφα της σύμβασης)</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β) [……]</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lastRenderedPageBreak/>
              <w:t xml:space="preserve">7) Ο οικονομικός φορέας θα μπορεί να εφαρμόζει τα ακόλουθα </w:t>
            </w:r>
            <w:r w:rsidRPr="0034069D">
              <w:rPr>
                <w:rFonts w:ascii="Tahoma" w:hAnsi="Tahoma" w:cs="Tahoma"/>
                <w:b/>
                <w:sz w:val="18"/>
                <w:szCs w:val="18"/>
              </w:rPr>
              <w:t>μέτρα περιβαλλοντικής διαχείρισης</w:t>
            </w:r>
            <w:r w:rsidRPr="0034069D">
              <w:rPr>
                <w:rFonts w:ascii="Tahoma" w:hAnsi="Tahoma" w:cs="Tahoma"/>
                <w:sz w:val="18"/>
                <w:szCs w:val="18"/>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8) Το </w:t>
            </w:r>
            <w:r w:rsidRPr="0034069D">
              <w:rPr>
                <w:rFonts w:ascii="Tahoma" w:hAnsi="Tahoma" w:cs="Tahoma"/>
                <w:b/>
                <w:bCs/>
                <w:sz w:val="18"/>
                <w:szCs w:val="18"/>
              </w:rPr>
              <w:t xml:space="preserve">μέσο ετήσιο εργατοϋπαλληλικό δυναμικό </w:t>
            </w:r>
            <w:r w:rsidRPr="0034069D">
              <w:rPr>
                <w:rFonts w:ascii="Tahoma" w:hAnsi="Tahoma" w:cs="Tahoma"/>
                <w:sz w:val="18"/>
                <w:szCs w:val="18"/>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Έτος, μέσο ετήσιο εργατοϋπαλληλικό προσωπικό: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Έτος, αριθμός διευθυντικών στελεχών:</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tc>
      </w:tr>
      <w:tr w:rsidR="00E00AB5" w:rsidRPr="0034069D" w:rsidTr="004834F1">
        <w:trPr>
          <w:jc w:val="center"/>
        </w:trPr>
        <w:tc>
          <w:tcPr>
            <w:tcW w:w="4479" w:type="dxa"/>
            <w:tcBorders>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9) Ο οικονομικός φορέας θα έχει στη διάθεσή του τα ακόλουθα </w:t>
            </w:r>
            <w:r w:rsidRPr="0034069D">
              <w:rPr>
                <w:rFonts w:ascii="Tahoma" w:hAnsi="Tahoma" w:cs="Tahoma"/>
                <w:b/>
                <w:sz w:val="18"/>
                <w:szCs w:val="18"/>
              </w:rPr>
              <w:t xml:space="preserve">μηχανήματα, εγκαταστάσεις και τεχνικό εξοπλισμό </w:t>
            </w:r>
            <w:r w:rsidRPr="0034069D">
              <w:rPr>
                <w:rFonts w:ascii="Tahoma" w:hAnsi="Tahoma" w:cs="Tahoma"/>
                <w:sz w:val="18"/>
                <w:szCs w:val="18"/>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10) Ο οικονομικός φορέας </w:t>
            </w:r>
            <w:r w:rsidRPr="0034069D">
              <w:rPr>
                <w:rFonts w:ascii="Tahoma" w:hAnsi="Tahoma" w:cs="Tahoma"/>
                <w:b/>
                <w:sz w:val="18"/>
                <w:szCs w:val="18"/>
              </w:rPr>
              <w:t>προτίθεται, να αναθέσει σε τρίτους υπό μορφή υπεργολαβίας</w:t>
            </w:r>
            <w:r w:rsidRPr="0034069D">
              <w:rPr>
                <w:rStyle w:val="a5"/>
                <w:rFonts w:ascii="Tahoma" w:hAnsi="Tahoma" w:cs="Tahoma"/>
                <w:sz w:val="18"/>
                <w:szCs w:val="18"/>
                <w:vertAlign w:val="superscript"/>
              </w:rPr>
              <w:endnoteReference w:id="44"/>
            </w:r>
            <w:r w:rsidRPr="0034069D">
              <w:rPr>
                <w:rFonts w:ascii="Tahoma" w:hAnsi="Tahoma" w:cs="Tahoma"/>
                <w:sz w:val="18"/>
                <w:szCs w:val="18"/>
              </w:rPr>
              <w:t xml:space="preserve"> το ακόλουθο</w:t>
            </w:r>
            <w:r w:rsidRPr="0034069D">
              <w:rPr>
                <w:rFonts w:ascii="Tahoma" w:hAnsi="Tahoma" w:cs="Tahoma"/>
                <w:b/>
                <w:sz w:val="18"/>
                <w:szCs w:val="18"/>
              </w:rPr>
              <w:t xml:space="preserve"> τμήμα (δηλ. ποσοστό)</w:t>
            </w:r>
            <w:r w:rsidRPr="0034069D">
              <w:rPr>
                <w:rFonts w:ascii="Tahoma" w:hAnsi="Tahoma" w:cs="Tahoma"/>
                <w:sz w:val="18"/>
                <w:szCs w:val="18"/>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11) Για </w:t>
            </w:r>
            <w:r w:rsidRPr="0034069D">
              <w:rPr>
                <w:rFonts w:ascii="Tahoma" w:hAnsi="Tahoma" w:cs="Tahoma"/>
                <w:b/>
                <w:i/>
                <w:sz w:val="18"/>
                <w:szCs w:val="18"/>
              </w:rPr>
              <w:t xml:space="preserve">δημόσιες συμβάσεις προμηθειών </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Κατά περίπτωση, ο οικονομικός φορέας δηλώνει περαιτέρω ότι θα προσκομίσει τα απαιτούμενα πιστοποιητικά γνησιότητας.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12) Για </w:t>
            </w:r>
            <w:r w:rsidRPr="0034069D">
              <w:rPr>
                <w:rFonts w:ascii="Tahoma" w:hAnsi="Tahoma" w:cs="Tahoma"/>
                <w:b/>
                <w:i/>
                <w:sz w:val="18"/>
                <w:szCs w:val="18"/>
              </w:rPr>
              <w:t>δημόσιες συμβάσεις προμηθειών</w:t>
            </w:r>
            <w:r w:rsidRPr="0034069D">
              <w:rPr>
                <w:rFonts w:ascii="Tahoma" w:hAnsi="Tahoma" w:cs="Tahoma"/>
                <w:sz w:val="18"/>
                <w:szCs w:val="18"/>
              </w:rPr>
              <w:t>:</w:t>
            </w:r>
          </w:p>
          <w:p w:rsidR="00E00AB5" w:rsidRPr="0034069D" w:rsidRDefault="00E00AB5" w:rsidP="004A40BE">
            <w:pPr>
              <w:spacing w:after="0"/>
              <w:ind w:firstLine="0"/>
              <w:rPr>
                <w:rFonts w:ascii="Tahoma" w:hAnsi="Tahoma" w:cs="Tahoma"/>
                <w:b/>
                <w:sz w:val="18"/>
                <w:szCs w:val="18"/>
              </w:rPr>
            </w:pPr>
            <w:r w:rsidRPr="0034069D">
              <w:rPr>
                <w:rFonts w:ascii="Tahoma" w:hAnsi="Tahoma" w:cs="Tahoma"/>
                <w:sz w:val="18"/>
                <w:szCs w:val="18"/>
              </w:rPr>
              <w:t xml:space="preserve">Μπορεί ο οικονομικός φορέας να προσκομίσει τα απαιτούμενα </w:t>
            </w:r>
            <w:r w:rsidRPr="0034069D">
              <w:rPr>
                <w:rFonts w:ascii="Tahoma" w:hAnsi="Tahoma" w:cs="Tahoma"/>
                <w:b/>
                <w:sz w:val="18"/>
                <w:szCs w:val="18"/>
              </w:rPr>
              <w:t>πιστοποιητικά</w:t>
            </w:r>
            <w:r w:rsidRPr="0034069D">
              <w:rPr>
                <w:rFonts w:ascii="Tahoma" w:hAnsi="Tahoma" w:cs="Tahoma"/>
                <w:sz w:val="18"/>
                <w:szCs w:val="18"/>
              </w:rPr>
              <w:t xml:space="preserve"> που έχουν εκδοθεί από επίσημα </w:t>
            </w:r>
            <w:r w:rsidRPr="0034069D">
              <w:rPr>
                <w:rFonts w:ascii="Tahoma" w:hAnsi="Tahoma" w:cs="Tahoma"/>
                <w:b/>
                <w:sz w:val="18"/>
                <w:szCs w:val="18"/>
              </w:rPr>
              <w:t>ινστιτούτα ελέγχου ποιότητας</w:t>
            </w:r>
            <w:r w:rsidRPr="0034069D">
              <w:rPr>
                <w:rFonts w:ascii="Tahoma" w:hAnsi="Tahoma" w:cs="Tahoma"/>
                <w:sz w:val="18"/>
                <w:szCs w:val="18"/>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Pr="0034069D" w:rsidRDefault="00E00AB5" w:rsidP="004A40BE">
            <w:pPr>
              <w:spacing w:after="0"/>
              <w:ind w:firstLine="0"/>
              <w:rPr>
                <w:rFonts w:ascii="Tahoma" w:hAnsi="Tahoma" w:cs="Tahoma"/>
                <w:i/>
                <w:sz w:val="18"/>
                <w:szCs w:val="18"/>
              </w:rPr>
            </w:pPr>
            <w:r w:rsidRPr="0034069D">
              <w:rPr>
                <w:rFonts w:ascii="Tahoma" w:hAnsi="Tahoma" w:cs="Tahoma"/>
                <w:b/>
                <w:sz w:val="18"/>
                <w:szCs w:val="18"/>
              </w:rPr>
              <w:t>Εάν όχι</w:t>
            </w:r>
            <w:r w:rsidRPr="0034069D">
              <w:rPr>
                <w:rFonts w:ascii="Tahoma" w:hAnsi="Tahoma" w:cs="Tahoma"/>
                <w:sz w:val="18"/>
                <w:szCs w:val="18"/>
              </w:rPr>
              <w:t>, εξηγήστε τους λόγους και αναφέρετε ποια άλλα αποδεικτικά μέσα μπορούν να προσκομιστούν:</w:t>
            </w: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pStyle w:val="SectionTitle"/>
        <w:ind w:firstLine="0"/>
        <w:rPr>
          <w:rFonts w:ascii="Tahoma" w:hAnsi="Tahoma" w:cs="Tahoma"/>
          <w:sz w:val="18"/>
          <w:szCs w:val="18"/>
        </w:rPr>
      </w:pPr>
    </w:p>
    <w:p w:rsidR="00E00AB5" w:rsidRPr="0034069D" w:rsidRDefault="00E00AB5">
      <w:pPr>
        <w:jc w:val="center"/>
        <w:rPr>
          <w:rFonts w:ascii="Tahoma" w:hAnsi="Tahoma" w:cs="Tahoma"/>
          <w:b/>
          <w:bCs/>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Δ: Συστήματα διασφάλισης ποιότητας και πρότυπα περιβαλλοντικής διαχείρισης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i/>
                <w:sz w:val="18"/>
                <w:szCs w:val="18"/>
              </w:rPr>
            </w:pPr>
            <w:r w:rsidRPr="0034069D">
              <w:rPr>
                <w:rFonts w:ascii="Tahoma" w:hAnsi="Tahoma" w:cs="Tahoma"/>
                <w:b/>
                <w:i/>
                <w:sz w:val="18"/>
                <w:szCs w:val="18"/>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color w:val="000000"/>
                <w:sz w:val="18"/>
                <w:szCs w:val="18"/>
              </w:rPr>
            </w:pPr>
            <w:r w:rsidRPr="0034069D">
              <w:rPr>
                <w:rFonts w:ascii="Tahoma" w:hAnsi="Tahoma" w:cs="Tahoma"/>
                <w:color w:val="000000"/>
                <w:sz w:val="18"/>
                <w:szCs w:val="18"/>
              </w:rPr>
              <w:t xml:space="preserve">Θα είναι σε θέση ο οικονομικός φορέας να προσκομίσει </w:t>
            </w:r>
            <w:r w:rsidRPr="0034069D">
              <w:rPr>
                <w:rFonts w:ascii="Tahoma" w:hAnsi="Tahoma" w:cs="Tahoma"/>
                <w:b/>
                <w:color w:val="000000"/>
                <w:sz w:val="18"/>
                <w:szCs w:val="18"/>
              </w:rPr>
              <w:t>πιστοποιητικά</w:t>
            </w:r>
            <w:r w:rsidRPr="0034069D">
              <w:rPr>
                <w:rFonts w:ascii="Tahoma" w:hAnsi="Tahoma" w:cs="Tahoma"/>
                <w:color w:val="000000"/>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34069D">
              <w:rPr>
                <w:rFonts w:ascii="Tahoma" w:hAnsi="Tahoma" w:cs="Tahoma"/>
                <w:b/>
                <w:color w:val="000000"/>
                <w:sz w:val="18"/>
                <w:szCs w:val="18"/>
              </w:rPr>
              <w:t>πρότυπα διασφάλισης ποιότητας</w:t>
            </w:r>
            <w:r w:rsidRPr="0034069D">
              <w:rPr>
                <w:rFonts w:ascii="Tahoma" w:hAnsi="Tahoma" w:cs="Tahoma"/>
                <w:color w:val="000000"/>
                <w:sz w:val="18"/>
                <w:szCs w:val="18"/>
              </w:rPr>
              <w:t>, συμπεριλαμβανομένης της προσβασιμότητας για άτομα με ειδικές ανάγκες;</w:t>
            </w:r>
          </w:p>
          <w:p w:rsidR="00E00AB5" w:rsidRPr="0034069D" w:rsidRDefault="00E00AB5" w:rsidP="004A40BE">
            <w:pPr>
              <w:spacing w:after="0"/>
              <w:ind w:firstLine="0"/>
              <w:rPr>
                <w:rFonts w:ascii="Tahoma" w:hAnsi="Tahoma" w:cs="Tahoma"/>
                <w:i/>
                <w:color w:val="000000"/>
                <w:sz w:val="18"/>
                <w:szCs w:val="18"/>
              </w:rPr>
            </w:pPr>
            <w:r w:rsidRPr="0034069D">
              <w:rPr>
                <w:rFonts w:ascii="Tahoma" w:hAnsi="Tahoma" w:cs="Tahoma"/>
                <w:b/>
                <w:color w:val="000000"/>
                <w:sz w:val="18"/>
                <w:szCs w:val="18"/>
              </w:rPr>
              <w:t>Εάν όχι</w:t>
            </w:r>
            <w:r w:rsidRPr="0034069D">
              <w:rPr>
                <w:rFonts w:ascii="Tahoma" w:hAnsi="Tahoma" w:cs="Tahoma"/>
                <w:color w:val="000000"/>
                <w:sz w:val="18"/>
                <w:szCs w:val="18"/>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i/>
                <w:color w:val="000000"/>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i/>
                <w:sz w:val="18"/>
                <w:szCs w:val="18"/>
              </w:rPr>
            </w:pPr>
            <w:r w:rsidRPr="0034069D">
              <w:rPr>
                <w:rFonts w:ascii="Tahoma" w:hAnsi="Tahoma" w:cs="Tahoma"/>
                <w:sz w:val="18"/>
                <w:szCs w:val="18"/>
              </w:rPr>
              <w:t>[……] [……]</w:t>
            </w: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sz w:val="18"/>
                <w:szCs w:val="18"/>
              </w:rPr>
            </w:pPr>
            <w:r w:rsidRPr="0034069D">
              <w:rPr>
                <w:rFonts w:ascii="Tahoma" w:hAnsi="Tahoma" w:cs="Tahoma"/>
                <w:sz w:val="18"/>
                <w:szCs w:val="18"/>
              </w:rPr>
              <w:t xml:space="preserve">Θα είναι σε θέση ο οικονομικός φορέας να προσκομίσει </w:t>
            </w:r>
            <w:r w:rsidRPr="0034069D">
              <w:rPr>
                <w:rFonts w:ascii="Tahoma" w:hAnsi="Tahoma" w:cs="Tahoma"/>
                <w:b/>
                <w:sz w:val="18"/>
                <w:szCs w:val="18"/>
              </w:rPr>
              <w:t>πιστοποιητικά</w:t>
            </w:r>
            <w:r w:rsidRPr="0034069D">
              <w:rPr>
                <w:rFonts w:ascii="Tahoma" w:hAnsi="Tahoma" w:cs="Tahoma"/>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34069D">
              <w:rPr>
                <w:rFonts w:ascii="Tahoma" w:hAnsi="Tahoma" w:cs="Tahoma"/>
                <w:b/>
                <w:sz w:val="18"/>
                <w:szCs w:val="18"/>
              </w:rPr>
              <w:t>συστήματα ή πρότυπα περιβαλλοντικής διαχείρισης</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b/>
                <w:sz w:val="18"/>
                <w:szCs w:val="18"/>
              </w:rPr>
              <w:t>Εάν όχι</w:t>
            </w:r>
            <w:r w:rsidRPr="0034069D">
              <w:rPr>
                <w:rFonts w:ascii="Tahoma" w:hAnsi="Tahoma" w:cs="Tahoma"/>
                <w:sz w:val="18"/>
                <w:szCs w:val="18"/>
              </w:rPr>
              <w:t xml:space="preserve">, εξηγήστε τους λόγους και διευκρινίστε ποια άλλα αποδεικτικά μέσα μπορούν να προσκομιστούν όσον αφορά τα </w:t>
            </w:r>
            <w:r w:rsidRPr="0034069D">
              <w:rPr>
                <w:rFonts w:ascii="Tahoma" w:hAnsi="Tahoma" w:cs="Tahoma"/>
                <w:b/>
                <w:sz w:val="18"/>
                <w:szCs w:val="18"/>
              </w:rPr>
              <w:t>συστήματα ή πρότυπα περιβαλλοντικής διαχείρισης</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i/>
                <w:sz w:val="18"/>
                <w:szCs w:val="18"/>
              </w:rPr>
            </w:pPr>
            <w:r w:rsidRPr="0034069D">
              <w:rPr>
                <w:rFonts w:ascii="Tahoma" w:hAnsi="Tahoma" w:cs="Tahoma"/>
                <w:sz w:val="18"/>
                <w:szCs w:val="18"/>
              </w:rPr>
              <w:t>[……] [……]</w:t>
            </w: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ind w:firstLine="0"/>
        <w:jc w:val="center"/>
        <w:rPr>
          <w:rFonts w:ascii="Tahoma" w:hAnsi="Tahoma" w:cs="Tahoma"/>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Μέρος V: Περιορισμός του αριθμού των πληρούντων τα κριτήρια επιλογής υποψηφίων</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u w:val="single"/>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34069D">
        <w:rPr>
          <w:rFonts w:ascii="Tahoma" w:hAnsi="Tahoma" w:cs="Tahoma"/>
          <w:b/>
          <w:sz w:val="18"/>
          <w:szCs w:val="18"/>
        </w:rPr>
        <w:t>εφόσον συντρέχει περίπτωση</w:t>
      </w:r>
      <w:r w:rsidRPr="0034069D">
        <w:rPr>
          <w:rFonts w:ascii="Tahoma" w:hAnsi="Tahoma" w:cs="Tahoma"/>
          <w:b/>
          <w:i/>
          <w:sz w:val="18"/>
          <w:szCs w:val="18"/>
        </w:rPr>
        <w:t>,</w:t>
      </w:r>
      <w:r w:rsidRPr="0034069D">
        <w:rPr>
          <w:rFonts w:ascii="Tahoma" w:hAnsi="Tahoma" w:cs="Tahoma"/>
          <w:b/>
          <w:i/>
          <w:sz w:val="18"/>
          <w:szCs w:val="18"/>
          <w:u w:val="single"/>
        </w:rPr>
        <w:t xml:space="preserve"> </w:t>
      </w:r>
      <w:r w:rsidRPr="0034069D">
        <w:rPr>
          <w:rFonts w:ascii="Tahoma" w:hAnsi="Tahoma" w:cs="Tahoma"/>
          <w:b/>
          <w:i/>
          <w:sz w:val="18"/>
          <w:szCs w:val="18"/>
        </w:rPr>
        <w:t>που θα πρέπει να προσκομιστούν, ορίζονται στη σχετική διακήρυξη  ή στην πρόσκληση ή στα έγγραφα της σύμβασης.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sz w:val="18"/>
          <w:szCs w:val="18"/>
        </w:rPr>
      </w:pPr>
      <w:r w:rsidRPr="0034069D">
        <w:rPr>
          <w:rFonts w:ascii="Tahoma" w:hAnsi="Tahoma" w:cs="Tahoma"/>
          <w:b/>
          <w:i/>
          <w:sz w:val="18"/>
          <w:szCs w:val="18"/>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Pr="0034069D" w:rsidRDefault="00E00AB5">
      <w:pPr>
        <w:ind w:firstLine="0"/>
        <w:rPr>
          <w:rFonts w:ascii="Tahoma" w:hAnsi="Tahoma" w:cs="Tahoma"/>
          <w:b/>
          <w:i/>
          <w:sz w:val="18"/>
          <w:szCs w:val="18"/>
        </w:rPr>
      </w:pPr>
      <w:r w:rsidRPr="0034069D">
        <w:rPr>
          <w:rFonts w:ascii="Tahoma" w:hAnsi="Tahoma" w:cs="Tahoma"/>
          <w:b/>
          <w:sz w:val="18"/>
          <w:szCs w:val="18"/>
        </w:rPr>
        <w:t>Ο οικονομικός φορέας δηλώνει ότι:</w:t>
      </w:r>
    </w:p>
    <w:tbl>
      <w:tblPr>
        <w:tblW w:w="8959" w:type="dxa"/>
        <w:jc w:val="center"/>
        <w:tblLayout w:type="fixed"/>
        <w:tblLook w:val="0000"/>
      </w:tblPr>
      <w:tblGrid>
        <w:gridCol w:w="4479"/>
        <w:gridCol w:w="4480"/>
      </w:tblGrid>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2F6B21">
            <w:pPr>
              <w:spacing w:after="0"/>
              <w:ind w:firstLine="0"/>
              <w:rPr>
                <w:rFonts w:ascii="Tahoma" w:hAnsi="Tahoma" w:cs="Tahoma"/>
                <w:b/>
                <w:i/>
                <w:sz w:val="18"/>
                <w:szCs w:val="18"/>
              </w:rPr>
            </w:pPr>
            <w:r w:rsidRPr="0034069D">
              <w:rPr>
                <w:rFonts w:ascii="Tahoma" w:hAnsi="Tahoma" w:cs="Tahoma"/>
                <w:b/>
                <w:i/>
                <w:sz w:val="18"/>
                <w:szCs w:val="18"/>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b/>
                <w:sz w:val="18"/>
                <w:szCs w:val="18"/>
              </w:rPr>
              <w:t>Πληροί</w:t>
            </w:r>
            <w:r w:rsidRPr="0034069D">
              <w:rPr>
                <w:rFonts w:ascii="Tahoma" w:hAnsi="Tahoma" w:cs="Tahoma"/>
                <w:sz w:val="18"/>
                <w:szCs w:val="18"/>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Pr="0034069D" w:rsidRDefault="00E00AB5" w:rsidP="002F6B21">
            <w:pPr>
              <w:spacing w:after="0"/>
              <w:ind w:firstLine="0"/>
              <w:rPr>
                <w:rFonts w:ascii="Tahoma" w:hAnsi="Tahoma" w:cs="Tahoma"/>
                <w:i/>
                <w:sz w:val="18"/>
                <w:szCs w:val="18"/>
              </w:rPr>
            </w:pPr>
            <w:r w:rsidRPr="0034069D">
              <w:rPr>
                <w:rFonts w:ascii="Tahoma" w:hAnsi="Tahoma" w:cs="Tahoma"/>
                <w:sz w:val="18"/>
                <w:szCs w:val="18"/>
              </w:rPr>
              <w:t xml:space="preserve">Εφόσον ζητούνται ορισμένα πιστοποιητικά ή λοιπές μορφές αποδεικτικών εγγράφων, αναφέρετε για </w:t>
            </w:r>
            <w:r w:rsidRPr="0034069D">
              <w:rPr>
                <w:rFonts w:ascii="Tahoma" w:hAnsi="Tahoma" w:cs="Tahoma"/>
                <w:b/>
                <w:sz w:val="18"/>
                <w:szCs w:val="18"/>
              </w:rPr>
              <w:t>καθένα από αυτά</w:t>
            </w:r>
            <w:r w:rsidRPr="0034069D">
              <w:rPr>
                <w:rFonts w:ascii="Tahoma" w:hAnsi="Tahoma" w:cs="Tahoma"/>
                <w:sz w:val="18"/>
                <w:szCs w:val="18"/>
              </w:rPr>
              <w:t xml:space="preserve"> αν ο οικονομικός φορέας διαθέτει τα απαιτούμενα έγγραφα:</w:t>
            </w:r>
          </w:p>
          <w:p w:rsidR="00E00AB5" w:rsidRPr="0034069D" w:rsidRDefault="00E00AB5" w:rsidP="002F6B21">
            <w:pPr>
              <w:spacing w:after="0"/>
              <w:ind w:firstLine="0"/>
              <w:rPr>
                <w:rFonts w:ascii="Tahoma" w:hAnsi="Tahoma" w:cs="Tahoma"/>
                <w:sz w:val="18"/>
                <w:szCs w:val="18"/>
              </w:rPr>
            </w:pPr>
            <w:r w:rsidRPr="0034069D">
              <w:rPr>
                <w:rFonts w:ascii="Tahoma" w:hAnsi="Tahoma" w:cs="Tahoma"/>
                <w:i/>
                <w:sz w:val="18"/>
                <w:szCs w:val="18"/>
              </w:rPr>
              <w:t>Εάν ορισμένα από τα εν λόγω πιστοποιητικά ή λοιπές μορφές αποδεικτικών στοιχείων διατίθενται ηλεκτρονικά</w:t>
            </w:r>
            <w:r w:rsidRPr="0034069D">
              <w:rPr>
                <w:rStyle w:val="a5"/>
                <w:rFonts w:ascii="Tahoma" w:hAnsi="Tahoma" w:cs="Tahoma"/>
                <w:i/>
                <w:sz w:val="18"/>
                <w:szCs w:val="18"/>
              </w:rPr>
              <w:endnoteReference w:id="45"/>
            </w:r>
            <w:r w:rsidRPr="0034069D">
              <w:rPr>
                <w:rFonts w:ascii="Tahoma" w:hAnsi="Tahoma" w:cs="Tahoma"/>
                <w:i/>
                <w:sz w:val="18"/>
                <w:szCs w:val="18"/>
              </w:rPr>
              <w:t xml:space="preserve">, αναφέρετε για το </w:t>
            </w:r>
            <w:r w:rsidRPr="0034069D">
              <w:rPr>
                <w:rFonts w:ascii="Tahoma" w:hAnsi="Tahoma" w:cs="Tahoma"/>
                <w:b/>
                <w:i/>
                <w:sz w:val="18"/>
                <w:szCs w:val="18"/>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2F6B21" w:rsidRPr="0034069D" w:rsidRDefault="002F6B21"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r w:rsidRPr="0034069D">
              <w:rPr>
                <w:rFonts w:ascii="Tahoma" w:hAnsi="Tahoma" w:cs="Tahoma"/>
                <w:sz w:val="18"/>
                <w:szCs w:val="18"/>
              </w:rPr>
              <w:t>[] Ναι [] Όχι</w:t>
            </w:r>
            <w:r w:rsidRPr="0034069D">
              <w:rPr>
                <w:rStyle w:val="a5"/>
                <w:rFonts w:ascii="Tahoma" w:hAnsi="Tahoma" w:cs="Tahoma"/>
                <w:sz w:val="18"/>
                <w:szCs w:val="18"/>
                <w:vertAlign w:val="superscript"/>
              </w:rPr>
              <w:endnoteReference w:id="46"/>
            </w: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2F6B21" w:rsidRPr="0034069D" w:rsidRDefault="002F6B21" w:rsidP="002F6B21">
            <w:pPr>
              <w:spacing w:after="0"/>
              <w:ind w:firstLine="0"/>
              <w:rPr>
                <w:rFonts w:ascii="Tahoma" w:hAnsi="Tahoma" w:cs="Tahoma"/>
                <w:i/>
                <w:sz w:val="18"/>
                <w:szCs w:val="18"/>
              </w:rPr>
            </w:pPr>
          </w:p>
          <w:p w:rsidR="00E00AB5" w:rsidRPr="0034069D" w:rsidRDefault="00E00AB5" w:rsidP="002F6B21">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r w:rsidRPr="0034069D">
              <w:rPr>
                <w:rStyle w:val="a5"/>
                <w:rFonts w:ascii="Tahoma" w:hAnsi="Tahoma" w:cs="Tahoma"/>
                <w:i/>
                <w:sz w:val="18"/>
                <w:szCs w:val="18"/>
                <w:vertAlign w:val="superscript"/>
              </w:rPr>
              <w:endnoteReference w:id="47"/>
            </w:r>
          </w:p>
        </w:tc>
      </w:tr>
    </w:tbl>
    <w:p w:rsidR="002F6B21" w:rsidRPr="0034069D" w:rsidRDefault="002F6B21">
      <w:pPr>
        <w:pStyle w:val="ChapterTitle"/>
        <w:rPr>
          <w:rFonts w:ascii="Tahoma" w:hAnsi="Tahoma" w:cs="Tahoma"/>
          <w:sz w:val="18"/>
          <w:szCs w:val="18"/>
        </w:rPr>
      </w:pPr>
    </w:p>
    <w:p w:rsidR="00E00AB5" w:rsidRPr="0034069D" w:rsidRDefault="002F6B21" w:rsidP="002F6B21">
      <w:pPr>
        <w:pStyle w:val="ChapterTitle"/>
        <w:rPr>
          <w:rFonts w:ascii="Tahoma" w:hAnsi="Tahoma" w:cs="Tahoma"/>
          <w:i/>
          <w:sz w:val="18"/>
          <w:szCs w:val="18"/>
        </w:rPr>
      </w:pPr>
      <w:r w:rsidRPr="0034069D">
        <w:rPr>
          <w:rFonts w:ascii="Tahoma" w:hAnsi="Tahoma" w:cs="Tahoma"/>
          <w:sz w:val="18"/>
          <w:szCs w:val="18"/>
        </w:rPr>
        <w:br w:type="page"/>
      </w:r>
      <w:r w:rsidR="00E00AB5" w:rsidRPr="0034069D">
        <w:rPr>
          <w:rFonts w:ascii="Tahoma" w:hAnsi="Tahoma" w:cs="Tahoma"/>
          <w:bCs/>
          <w:sz w:val="18"/>
          <w:szCs w:val="18"/>
        </w:rPr>
        <w:lastRenderedPageBreak/>
        <w:t>Μέρος VI: Τελικές δηλώσεις</w:t>
      </w:r>
    </w:p>
    <w:p w:rsidR="00E00AB5" w:rsidRPr="0034069D" w:rsidRDefault="00E00AB5">
      <w:pPr>
        <w:ind w:firstLine="0"/>
        <w:rPr>
          <w:rFonts w:ascii="Tahoma" w:hAnsi="Tahoma" w:cs="Tahoma"/>
          <w:i/>
          <w:sz w:val="18"/>
          <w:szCs w:val="18"/>
        </w:rPr>
      </w:pPr>
      <w:r w:rsidRPr="0034069D">
        <w:rPr>
          <w:rFonts w:ascii="Tahoma" w:hAnsi="Tahoma" w:cs="Tahoma"/>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Pr="0034069D" w:rsidRDefault="00E00AB5">
      <w:pPr>
        <w:ind w:firstLine="0"/>
        <w:rPr>
          <w:rFonts w:ascii="Tahoma" w:hAnsi="Tahoma" w:cs="Tahoma"/>
          <w:i/>
          <w:sz w:val="18"/>
          <w:szCs w:val="18"/>
        </w:rPr>
      </w:pPr>
      <w:r w:rsidRPr="0034069D">
        <w:rPr>
          <w:rFonts w:ascii="Tahoma" w:hAnsi="Tahoma" w:cs="Tahoma"/>
          <w:i/>
          <w:sz w:val="18"/>
          <w:szCs w:val="18"/>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4069D">
        <w:rPr>
          <w:rStyle w:val="aa"/>
          <w:rFonts w:ascii="Tahoma" w:hAnsi="Tahoma" w:cs="Tahoma"/>
          <w:sz w:val="18"/>
          <w:szCs w:val="18"/>
        </w:rPr>
        <w:endnoteReference w:id="48"/>
      </w:r>
      <w:r w:rsidRPr="0034069D">
        <w:rPr>
          <w:rFonts w:ascii="Tahoma" w:hAnsi="Tahoma" w:cs="Tahoma"/>
          <w:i/>
          <w:sz w:val="18"/>
          <w:szCs w:val="18"/>
        </w:rPr>
        <w:t>, εκτός εάν :</w:t>
      </w:r>
    </w:p>
    <w:p w:rsidR="00F62DFA" w:rsidRPr="0034069D" w:rsidRDefault="00E00AB5">
      <w:pPr>
        <w:ind w:firstLine="0"/>
        <w:rPr>
          <w:rStyle w:val="a5"/>
          <w:rFonts w:ascii="Tahoma" w:hAnsi="Tahoma" w:cs="Tahoma"/>
          <w:i/>
          <w:sz w:val="18"/>
          <w:szCs w:val="18"/>
        </w:rPr>
      </w:pPr>
      <w:r w:rsidRPr="0034069D">
        <w:rPr>
          <w:rFonts w:ascii="Tahoma" w:hAnsi="Tahoma" w:cs="Tahoma"/>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4069D">
        <w:rPr>
          <w:rStyle w:val="a5"/>
          <w:rFonts w:ascii="Tahoma" w:hAnsi="Tahoma" w:cs="Tahoma"/>
          <w:sz w:val="18"/>
          <w:szCs w:val="18"/>
          <w:vertAlign w:val="superscript"/>
        </w:rPr>
        <w:endnoteReference w:id="49"/>
      </w:r>
      <w:r w:rsidRPr="0034069D">
        <w:rPr>
          <w:rStyle w:val="a5"/>
          <w:rFonts w:ascii="Tahoma" w:hAnsi="Tahoma" w:cs="Tahoma"/>
          <w:i/>
          <w:sz w:val="18"/>
          <w:szCs w:val="18"/>
        </w:rPr>
        <w:t>.</w:t>
      </w:r>
    </w:p>
    <w:p w:rsidR="00F62DFA" w:rsidRPr="0034069D" w:rsidRDefault="00F62DFA">
      <w:pPr>
        <w:ind w:firstLine="0"/>
        <w:rPr>
          <w:rFonts w:ascii="Tahoma" w:hAnsi="Tahoma" w:cs="Tahoma"/>
          <w:i/>
          <w:sz w:val="18"/>
          <w:szCs w:val="18"/>
        </w:rPr>
      </w:pPr>
      <w:r w:rsidRPr="0034069D">
        <w:rPr>
          <w:rStyle w:val="a5"/>
          <w:rFonts w:ascii="Tahoma" w:hAnsi="Tahoma" w:cs="Tahoma"/>
          <w:i/>
          <w:sz w:val="18"/>
          <w:szCs w:val="18"/>
        </w:rPr>
        <w:t>β) η αναθέτουσα αρχή ή ο αναθέτων φορέας έχουν ήδη στην κατοχή τους τα σχετικά έγγραφα.</w:t>
      </w:r>
    </w:p>
    <w:p w:rsidR="002F6B21" w:rsidRPr="0034069D" w:rsidRDefault="00F62DFA">
      <w:pPr>
        <w:ind w:firstLine="0"/>
        <w:rPr>
          <w:rFonts w:ascii="Tahoma" w:hAnsi="Tahoma" w:cs="Tahoma"/>
          <w:i/>
          <w:sz w:val="18"/>
          <w:szCs w:val="18"/>
        </w:rPr>
      </w:pPr>
      <w:r w:rsidRPr="0034069D">
        <w:rPr>
          <w:rFonts w:ascii="Tahoma" w:hAnsi="Tahoma" w:cs="Tahoma"/>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4069D">
        <w:rPr>
          <w:rFonts w:ascii="Tahoma" w:hAnsi="Tahoma" w:cs="Tahoma"/>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4069D">
        <w:rPr>
          <w:rFonts w:ascii="Tahoma" w:hAnsi="Tahoma" w:cs="Tahoma"/>
          <w:i/>
          <w:sz w:val="18"/>
          <w:szCs w:val="18"/>
        </w:rPr>
        <w:t>.</w:t>
      </w:r>
    </w:p>
    <w:p w:rsidR="00F62DFA" w:rsidRPr="0034069D" w:rsidRDefault="00F62DFA">
      <w:pPr>
        <w:ind w:firstLine="0"/>
        <w:rPr>
          <w:rFonts w:ascii="Tahoma" w:hAnsi="Tahoma" w:cs="Tahoma"/>
          <w:i/>
          <w:sz w:val="18"/>
          <w:szCs w:val="18"/>
        </w:rPr>
      </w:pPr>
    </w:p>
    <w:p w:rsidR="00F62DFA" w:rsidRPr="0034069D" w:rsidRDefault="00F62DFA">
      <w:pPr>
        <w:ind w:firstLine="0"/>
        <w:rPr>
          <w:rFonts w:ascii="Tahoma" w:hAnsi="Tahoma" w:cs="Tahoma"/>
          <w:i/>
          <w:sz w:val="18"/>
          <w:szCs w:val="18"/>
        </w:rPr>
      </w:pPr>
      <w:r w:rsidRPr="0034069D">
        <w:rPr>
          <w:rFonts w:ascii="Tahoma" w:hAnsi="Tahoma" w:cs="Tahoma"/>
          <w:i/>
          <w:sz w:val="18"/>
          <w:szCs w:val="18"/>
        </w:rPr>
        <w:t xml:space="preserve">Ημερομηνία, τόπος και, όπου ζητείται ή είναι απαραίτητο, υπογραφή(-ές): [……]   </w:t>
      </w:r>
    </w:p>
    <w:p w:rsidR="00B73C16" w:rsidRPr="0034069D" w:rsidRDefault="00B73C16">
      <w:pPr>
        <w:ind w:firstLine="0"/>
        <w:rPr>
          <w:rFonts w:ascii="Tahoma" w:hAnsi="Tahoma" w:cs="Tahoma"/>
          <w:sz w:val="18"/>
          <w:szCs w:val="18"/>
        </w:rPr>
      </w:pPr>
      <w:r w:rsidRPr="0034069D">
        <w:rPr>
          <w:rFonts w:ascii="Tahoma" w:hAnsi="Tahoma" w:cs="Tahoma"/>
          <w:i/>
          <w:sz w:val="18"/>
          <w:szCs w:val="18"/>
        </w:rPr>
        <w:br w:type="page"/>
      </w:r>
    </w:p>
    <w:sectPr w:rsidR="00B73C16" w:rsidRPr="0034069D">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500" w:rsidRDefault="00A96500">
      <w:pPr>
        <w:spacing w:after="0" w:line="240" w:lineRule="auto"/>
      </w:pPr>
      <w:r>
        <w:separator/>
      </w:r>
    </w:p>
  </w:endnote>
  <w:endnote w:type="continuationSeparator" w:id="1">
    <w:p w:rsidR="00A96500" w:rsidRDefault="00A96500">
      <w:pPr>
        <w:spacing w:after="0" w:line="240" w:lineRule="auto"/>
      </w:pPr>
      <w:r>
        <w:continuationSeparator/>
      </w:r>
    </w:p>
  </w:endnote>
  <w:endnote w:id="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Σε περίπτωση που η αναθέτουσα αρχή /αναθέτων φορέας είναι περισσότερες (οι) της (του) μίας (ενός) θα αναφέρεται το σύνολο αυτών</w:t>
      </w:r>
    </w:p>
  </w:endnote>
  <w:endnote w:id="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τα στοιχεία των αρμοδίων, όνομα και επώνυμο, όσες φορές χρειάζεται.</w:t>
      </w:r>
    </w:p>
  </w:endnote>
  <w:endnote w:id="4">
    <w:p w:rsidR="002F6B21"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Βλέπε </w:t>
      </w:r>
      <w:r w:rsidRPr="0034069D">
        <w:rPr>
          <w:rStyle w:val="DeltaViewInsertion"/>
          <w:rFonts w:ascii="Tahoma" w:hAnsi="Tahoma" w:cs="Tahoma"/>
          <w:b w:val="0"/>
          <w:i w:val="0"/>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DeltaViewInsertion"/>
          <w:rFonts w:ascii="Tahoma" w:hAnsi="Tahoma" w:cs="Tahoma"/>
          <w:i w:val="0"/>
          <w:sz w:val="18"/>
          <w:szCs w:val="18"/>
        </w:rPr>
        <w:t>Πολύ μικρή επιχείρηση:</w:t>
      </w:r>
      <w:r w:rsidRPr="0034069D">
        <w:rPr>
          <w:rStyle w:val="DeltaViewInsertion"/>
          <w:rFonts w:ascii="Tahoma" w:hAnsi="Tahoma" w:cs="Tahoma"/>
          <w:b w:val="0"/>
          <w:i w:val="0"/>
          <w:sz w:val="18"/>
          <w:szCs w:val="18"/>
        </w:rPr>
        <w:t xml:space="preserve"> επιχείρηση η οποία </w:t>
      </w:r>
      <w:r w:rsidRPr="0034069D">
        <w:rPr>
          <w:rStyle w:val="DeltaViewInsertion"/>
          <w:rFonts w:ascii="Tahoma" w:hAnsi="Tahoma" w:cs="Tahoma"/>
          <w:i w:val="0"/>
          <w:sz w:val="18"/>
          <w:szCs w:val="18"/>
        </w:rPr>
        <w:t xml:space="preserve">απασχολεί λιγότερους από 10 εργαζομένους </w:t>
      </w:r>
      <w:r w:rsidRPr="0034069D">
        <w:rPr>
          <w:rStyle w:val="DeltaViewInsertion"/>
          <w:rFonts w:ascii="Tahoma" w:hAnsi="Tahoma" w:cs="Tahoma"/>
          <w:b w:val="0"/>
          <w:i w:val="0"/>
          <w:sz w:val="18"/>
          <w:szCs w:val="18"/>
        </w:rPr>
        <w:t xml:space="preserve">και της οποίας ο ετήσιος κύκλος εργασιών και/ή το σύνολο του ετήσιου ισολογισμού </w:t>
      </w:r>
      <w:r w:rsidRPr="0034069D">
        <w:rPr>
          <w:rStyle w:val="DeltaViewInsertion"/>
          <w:rFonts w:ascii="Tahoma" w:hAnsi="Tahoma" w:cs="Tahoma"/>
          <w:i w:val="0"/>
          <w:sz w:val="18"/>
          <w:szCs w:val="18"/>
        </w:rPr>
        <w:t>δεν υπερβαίνει τα 2 εκατομμύρια ευρώ</w:t>
      </w:r>
      <w:r w:rsidRPr="0034069D">
        <w:rPr>
          <w:rStyle w:val="DeltaViewInsertion"/>
          <w:rFonts w:ascii="Tahoma" w:hAnsi="Tahoma" w:cs="Tahoma"/>
          <w:b w:val="0"/>
          <w:i w:val="0"/>
          <w:sz w:val="18"/>
          <w:szCs w:val="18"/>
        </w:rPr>
        <w:t>.</w:t>
      </w:r>
    </w:p>
    <w:p w:rsidR="001E6916"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DeltaViewInsertion"/>
          <w:rFonts w:ascii="Tahoma" w:hAnsi="Tahoma" w:cs="Tahoma"/>
          <w:i w:val="0"/>
          <w:sz w:val="18"/>
          <w:szCs w:val="18"/>
        </w:rPr>
        <w:t>Μικρή επιχείρηση:</w:t>
      </w:r>
      <w:r w:rsidRPr="0034069D">
        <w:rPr>
          <w:rStyle w:val="DeltaViewInsertion"/>
          <w:rFonts w:ascii="Tahoma" w:hAnsi="Tahoma" w:cs="Tahoma"/>
          <w:b w:val="0"/>
          <w:i w:val="0"/>
          <w:sz w:val="18"/>
          <w:szCs w:val="18"/>
        </w:rPr>
        <w:t xml:space="preserve"> επιχείρηση η οποία </w:t>
      </w:r>
      <w:r w:rsidRPr="0034069D">
        <w:rPr>
          <w:rStyle w:val="DeltaViewInsertion"/>
          <w:rFonts w:ascii="Tahoma" w:hAnsi="Tahoma" w:cs="Tahoma"/>
          <w:i w:val="0"/>
          <w:sz w:val="18"/>
          <w:szCs w:val="18"/>
        </w:rPr>
        <w:t xml:space="preserve">απασχολεί λιγότερους από 50 εργαζομένους </w:t>
      </w:r>
      <w:r w:rsidRPr="0034069D">
        <w:rPr>
          <w:rStyle w:val="DeltaViewInsertion"/>
          <w:rFonts w:ascii="Tahoma" w:hAnsi="Tahoma" w:cs="Tahoma"/>
          <w:b w:val="0"/>
          <w:i w:val="0"/>
          <w:sz w:val="18"/>
          <w:szCs w:val="18"/>
        </w:rPr>
        <w:t xml:space="preserve">και της οποίας ο ετήσιος κύκλος εργασιών και/ή το σύνολο του ετήσιου ισολογισμού </w:t>
      </w:r>
      <w:r w:rsidRPr="0034069D">
        <w:rPr>
          <w:rStyle w:val="DeltaViewInsertion"/>
          <w:rFonts w:ascii="Tahoma" w:hAnsi="Tahoma" w:cs="Tahoma"/>
          <w:i w:val="0"/>
          <w:sz w:val="18"/>
          <w:szCs w:val="18"/>
        </w:rPr>
        <w:t>δεν υπερβαίνει τα 10 εκατομμύρια ευρώ</w:t>
      </w:r>
      <w:r w:rsidRPr="0034069D">
        <w:rPr>
          <w:rStyle w:val="DeltaViewInsertion"/>
          <w:rFonts w:ascii="Tahoma" w:hAnsi="Tahoma" w:cs="Tahoma"/>
          <w:b w:val="0"/>
          <w:i w:val="0"/>
          <w:sz w:val="18"/>
          <w:szCs w:val="18"/>
        </w:rPr>
        <w:t>.</w:t>
      </w:r>
    </w:p>
    <w:p w:rsidR="00E00AB5" w:rsidRPr="0034069D" w:rsidRDefault="00E00AB5" w:rsidP="00B73C16">
      <w:pPr>
        <w:pStyle w:val="af9"/>
        <w:tabs>
          <w:tab w:val="left" w:pos="284"/>
        </w:tabs>
        <w:ind w:firstLine="0"/>
        <w:rPr>
          <w:rFonts w:ascii="Tahoma" w:hAnsi="Tahoma" w:cs="Tahoma"/>
          <w:sz w:val="18"/>
          <w:szCs w:val="18"/>
        </w:rPr>
      </w:pPr>
      <w:r w:rsidRPr="0034069D">
        <w:rPr>
          <w:rStyle w:val="DeltaViewInsertion"/>
          <w:rFonts w:ascii="Tahoma" w:hAnsi="Tahoma" w:cs="Tahoma"/>
          <w:i w:val="0"/>
          <w:sz w:val="18"/>
          <w:szCs w:val="18"/>
        </w:rPr>
        <w:t xml:space="preserve">Μεσαίες επιχειρήσεις: επιχειρήσεις που δεν είναι ούτε πολύ μικρές ούτε μικρές και </w:t>
      </w:r>
      <w:r w:rsidRPr="0034069D">
        <w:rPr>
          <w:rFonts w:ascii="Tahoma" w:hAnsi="Tahoma" w:cs="Tahoma"/>
          <w:sz w:val="18"/>
          <w:szCs w:val="18"/>
        </w:rPr>
        <w:t xml:space="preserve">οι οποίες </w:t>
      </w:r>
      <w:r w:rsidRPr="0034069D">
        <w:rPr>
          <w:rFonts w:ascii="Tahoma" w:hAnsi="Tahoma" w:cs="Tahoma"/>
          <w:b/>
          <w:sz w:val="18"/>
          <w:szCs w:val="18"/>
        </w:rPr>
        <w:t>απασχολούν λιγότερους από 250 εργαζομένους</w:t>
      </w:r>
      <w:r w:rsidRPr="0034069D">
        <w:rPr>
          <w:rFonts w:ascii="Tahoma" w:hAnsi="Tahoma" w:cs="Tahoma"/>
          <w:sz w:val="18"/>
          <w:szCs w:val="18"/>
        </w:rPr>
        <w:t xml:space="preserve"> και των οποίων ο </w:t>
      </w:r>
      <w:r w:rsidRPr="0034069D">
        <w:rPr>
          <w:rFonts w:ascii="Tahoma" w:hAnsi="Tahoma" w:cs="Tahoma"/>
          <w:b/>
          <w:sz w:val="18"/>
          <w:szCs w:val="18"/>
        </w:rPr>
        <w:t>ετήσιος κύκλος εργασιών δεν υπερβαίνει τα 50 εκατομμύρια ευρώ</w:t>
      </w:r>
      <w:r w:rsidRPr="0034069D">
        <w:rPr>
          <w:rFonts w:ascii="Tahoma" w:hAnsi="Tahoma" w:cs="Tahoma"/>
          <w:sz w:val="18"/>
          <w:szCs w:val="18"/>
        </w:rPr>
        <w:t xml:space="preserve"> </w:t>
      </w:r>
      <w:r w:rsidRPr="0034069D">
        <w:rPr>
          <w:rFonts w:ascii="Tahoma" w:hAnsi="Tahoma" w:cs="Tahoma"/>
          <w:b/>
          <w:i/>
          <w:sz w:val="18"/>
          <w:szCs w:val="18"/>
        </w:rPr>
        <w:t>και/ή</w:t>
      </w:r>
      <w:r w:rsidRPr="0034069D">
        <w:rPr>
          <w:rFonts w:ascii="Tahoma" w:hAnsi="Tahoma" w:cs="Tahoma"/>
          <w:sz w:val="18"/>
          <w:szCs w:val="18"/>
        </w:rPr>
        <w:t xml:space="preserve"> το </w:t>
      </w:r>
      <w:r w:rsidRPr="0034069D">
        <w:rPr>
          <w:rFonts w:ascii="Tahoma" w:hAnsi="Tahoma" w:cs="Tahoma"/>
          <w:b/>
          <w:sz w:val="18"/>
          <w:szCs w:val="18"/>
        </w:rPr>
        <w:t>σύνολο του ετήσιου ισολογισμού δεν υπερβαίνει τα 43 εκατομμύρια ευρώ</w:t>
      </w:r>
      <w:r w:rsidRPr="0034069D">
        <w:rPr>
          <w:rFonts w:ascii="Tahoma" w:hAnsi="Tahoma" w:cs="Tahoma"/>
          <w:sz w:val="18"/>
          <w:szCs w:val="18"/>
        </w:rPr>
        <w:t>.</w:t>
      </w:r>
    </w:p>
  </w:endnote>
  <w:endnote w:id="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Έχει δηλαδή ως κύριο σκοπό την κοινωνική και επαγγελματική ένταξη ατόμων με αναπηρία ή μειονεκτούντων ατόμων.</w:t>
      </w:r>
    </w:p>
  </w:endnote>
  <w:endnote w:id="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Τα δικαιολογητικά και η κατάταξη, εάν υπάρχουν, αναφέρονται στην πιστοποίηση.</w:t>
      </w:r>
    </w:p>
  </w:endnote>
  <w:endnote w:id="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Ειδικότερα ως μέλος ένωσης ή κοινοπραξίας ή άλλου παρόμοιου καθεστώτος.</w:t>
      </w:r>
    </w:p>
  </w:endnote>
  <w:endnote w:id="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Επισημαίνεται ότι σύμφωνα με το δεύτερο εδάφιο του άρθρου 78 “</w:t>
      </w:r>
      <w:r w:rsidRPr="0034069D">
        <w:rPr>
          <w:rFonts w:ascii="Tahoma" w:hAnsi="Tahoma" w:cs="Tahoma"/>
          <w:i/>
          <w:iCs/>
          <w:sz w:val="18"/>
          <w:szCs w:val="18"/>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4069D">
        <w:rPr>
          <w:rFonts w:ascii="Tahoma" w:hAnsi="Tahoma" w:cs="Tahoma"/>
          <w:sz w:val="18"/>
          <w:szCs w:val="18"/>
        </w:rPr>
        <w:t>.”</w:t>
      </w:r>
    </w:p>
  </w:endnote>
  <w:endnote w:id="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Σύμφωνα με τις διατάξεις του άρθρου 73 παρ. 3 α, </w:t>
      </w:r>
      <w:r w:rsidRPr="0034069D">
        <w:rPr>
          <w:rFonts w:ascii="Tahoma" w:hAnsi="Tahoma" w:cs="Tahoma"/>
          <w:sz w:val="18"/>
          <w:szCs w:val="18"/>
          <w:u w:val="single"/>
        </w:rPr>
        <w:t xml:space="preserve">εφόσον προβλέπεται στα έγγραφα της σύμβασης </w:t>
      </w:r>
      <w:r w:rsidRPr="0034069D">
        <w:rPr>
          <w:rFonts w:ascii="Tahoma" w:hAnsi="Tahoma" w:cs="Tahoma"/>
          <w:sz w:val="18"/>
          <w:szCs w:val="18"/>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Σύμφωνα με άρθρο 73 παρ. 1 (β). Στον Κανονισμό ΕΕΕΣ (Κανονισμός ΕΕ 2016/7) αναφέρεται ως “διαφθορά”.</w:t>
      </w:r>
    </w:p>
  </w:endnote>
  <w:endnote w:id="1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34069D">
        <w:rPr>
          <w:rFonts w:ascii="Tahoma" w:hAnsi="Tahoma" w:cs="Tahoma"/>
          <w:b/>
          <w:sz w:val="18"/>
          <w:szCs w:val="18"/>
        </w:rPr>
        <w:t>ν. 3560/2007</w:t>
      </w:r>
      <w:r w:rsidRPr="0034069D">
        <w:rPr>
          <w:rFonts w:ascii="Tahoma" w:hAnsi="Tahoma" w:cs="Tahoma"/>
          <w:sz w:val="18"/>
          <w:szCs w:val="18"/>
        </w:rPr>
        <w:t xml:space="preserve"> </w:t>
      </w:r>
      <w:r w:rsidRPr="0034069D">
        <w:rPr>
          <w:rFonts w:ascii="Tahoma" w:hAnsi="Tahoma" w:cs="Tahoma"/>
          <w:b/>
          <w:sz w:val="18"/>
          <w:szCs w:val="18"/>
        </w:rPr>
        <w:t xml:space="preserve">(ΦΕΚ 103/Α), </w:t>
      </w:r>
      <w:r w:rsidRPr="0034069D">
        <w:rPr>
          <w:rFonts w:ascii="Tahoma" w:hAnsi="Tahoma" w:cs="Tahoma"/>
          <w:i/>
          <w:sz w:val="18"/>
          <w:szCs w:val="18"/>
        </w:rPr>
        <w:t xml:space="preserve">«Κύρωση και εφαρμογή της Σύμβασης ποινικού δικαίου για τη διαφθορά και του Πρόσθετου σ΄ αυτήν Πρωτοκόλλου» (αφορά σε </w:t>
      </w:r>
      <w:r w:rsidRPr="0034069D">
        <w:rPr>
          <w:rFonts w:ascii="Tahoma" w:hAnsi="Tahoma" w:cs="Tahoma"/>
          <w:sz w:val="18"/>
          <w:szCs w:val="18"/>
        </w:rPr>
        <w:t xml:space="preserve"> </w:t>
      </w:r>
      <w:r w:rsidRPr="0034069D">
        <w:rPr>
          <w:rFonts w:ascii="Tahoma" w:hAnsi="Tahoma" w:cs="Tahoma"/>
          <w:i/>
          <w:sz w:val="18"/>
          <w:szCs w:val="18"/>
        </w:rPr>
        <w:t>προσθήκη καθόσον στο ν. Άρθρο 73 παρ. 1 β αναφέρεται η κείμενη νομοθεσία)</w:t>
      </w:r>
      <w:r w:rsidRPr="0034069D">
        <w:rPr>
          <w:rFonts w:ascii="Tahoma" w:hAnsi="Tahoma" w:cs="Tahoma"/>
          <w:sz w:val="18"/>
          <w:szCs w:val="18"/>
        </w:rPr>
        <w:t>.</w:t>
      </w:r>
    </w:p>
  </w:endnote>
  <w:endnote w:id="1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34069D">
        <w:rPr>
          <w:rStyle w:val="a8"/>
          <w:rFonts w:ascii="Tahoma" w:hAnsi="Tahoma" w:cs="Tahoma"/>
          <w:sz w:val="18"/>
          <w:szCs w:val="18"/>
        </w:rPr>
        <w:t xml:space="preserve">  </w:t>
      </w:r>
      <w:r w:rsidRPr="0034069D">
        <w:rPr>
          <w:rFonts w:ascii="Tahoma" w:hAnsi="Tahoma" w:cs="Tahoma"/>
          <w:sz w:val="18"/>
          <w:szCs w:val="18"/>
        </w:rPr>
        <w:t>όπως κυρώθηκε με το ν. 2803/2000 (ΦΕΚ 48/Α) "</w:t>
      </w:r>
      <w:r w:rsidRPr="0034069D">
        <w:rPr>
          <w:rFonts w:ascii="Tahoma" w:hAnsi="Tahoma" w:cs="Tahoma"/>
          <w:i/>
          <w:iCs/>
          <w:sz w:val="18"/>
          <w:szCs w:val="18"/>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34069D">
        <w:rPr>
          <w:rStyle w:val="DeltaViewInsertion"/>
          <w:rFonts w:ascii="Tahoma" w:hAnsi="Tahoma" w:cs="Tahoma"/>
          <w:b w:val="0"/>
          <w:i w:val="0"/>
          <w:color w:val="000000"/>
          <w:sz w:val="18"/>
          <w:szCs w:val="18"/>
        </w:rPr>
        <w:t xml:space="preserve"> (ΕΕ L 309 της 25.11.2005, σ.15) </w:t>
      </w:r>
      <w:r w:rsidRPr="0034069D">
        <w:rPr>
          <w:rStyle w:val="a8"/>
          <w:rFonts w:ascii="Tahoma" w:hAnsi="Tahoma" w:cs="Tahoma"/>
          <w:color w:val="000000"/>
          <w:sz w:val="18"/>
          <w:szCs w:val="18"/>
        </w:rPr>
        <w:t xml:space="preserve"> </w:t>
      </w:r>
      <w:r w:rsidRPr="0034069D">
        <w:rPr>
          <w:rStyle w:val="DeltaViewInsertion"/>
          <w:rFonts w:ascii="Tahoma" w:hAnsi="Tahoma" w:cs="Tahoma"/>
          <w:b w:val="0"/>
          <w:i w:val="0"/>
          <w:color w:val="000000"/>
          <w:sz w:val="18"/>
          <w:szCs w:val="18"/>
        </w:rPr>
        <w:t xml:space="preserve">που ενσωματώθηκε με το ν. 3691/2008 </w:t>
      </w:r>
      <w:r w:rsidRPr="0034069D">
        <w:rPr>
          <w:rStyle w:val="DeltaViewInsertion"/>
          <w:rFonts w:ascii="Tahoma" w:hAnsi="Tahoma" w:cs="Tahoma"/>
          <w:b w:val="0"/>
          <w:i w:val="0"/>
          <w:color w:val="000000"/>
          <w:spacing w:val="-10"/>
          <w:sz w:val="18"/>
          <w:szCs w:val="18"/>
        </w:rPr>
        <w:t>(ΦΕΚ 166/Α)</w:t>
      </w:r>
      <w:r w:rsidRPr="0034069D">
        <w:rPr>
          <w:rStyle w:val="DeltaViewInsertion"/>
          <w:rFonts w:ascii="Tahoma" w:hAnsi="Tahoma" w:cs="Tahoma"/>
          <w:i w:val="0"/>
          <w:color w:val="000000"/>
          <w:spacing w:val="-10"/>
          <w:sz w:val="18"/>
          <w:szCs w:val="18"/>
        </w:rPr>
        <w:t xml:space="preserve"> </w:t>
      </w:r>
      <w:r w:rsidRPr="0034069D">
        <w:rPr>
          <w:rStyle w:val="DeltaViewInsertion"/>
          <w:rFonts w:ascii="Tahoma" w:hAnsi="Tahoma" w:cs="Tahoma"/>
          <w:iCs/>
          <w:color w:val="000000"/>
          <w:spacing w:val="-10"/>
          <w:sz w:val="18"/>
          <w:szCs w:val="18"/>
        </w:rPr>
        <w:t>“</w:t>
      </w:r>
      <w:r w:rsidRPr="0034069D">
        <w:rPr>
          <w:rStyle w:val="DeltaViewInsertion"/>
          <w:rFonts w:ascii="Tahoma" w:hAnsi="Tahoma" w:cs="Tahoma"/>
          <w:b w:val="0"/>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34069D">
        <w:rPr>
          <w:rStyle w:val="DeltaViewInsertion"/>
          <w:rFonts w:ascii="Tahoma" w:hAnsi="Tahoma" w:cs="Tahoma"/>
          <w:b w:val="0"/>
          <w:i w:val="0"/>
          <w:color w:val="000000"/>
          <w:sz w:val="18"/>
          <w:szCs w:val="18"/>
        </w:rPr>
        <w:t>”.</w:t>
      </w:r>
    </w:p>
  </w:endnote>
  <w:endnote w:id="1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Style w:val="DeltaViewInsertion"/>
          <w:rFonts w:ascii="Tahoma" w:hAnsi="Tahoma" w:cs="Tahoma"/>
          <w:b w:val="0"/>
          <w:i w:val="0"/>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34069D">
        <w:rPr>
          <w:rStyle w:val="DeltaViewInsertion"/>
          <w:rFonts w:ascii="Tahoma" w:hAnsi="Tahoma" w:cs="Tahoma"/>
          <w:b w:val="0"/>
          <w:i w:val="0"/>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34069D">
        <w:rPr>
          <w:rStyle w:val="DeltaViewInsertion"/>
          <w:rFonts w:ascii="Tahoma" w:hAnsi="Tahoma" w:cs="Tahoma"/>
          <w:b w:val="0"/>
          <w:iCs/>
          <w:color w:val="000000"/>
          <w:sz w:val="18"/>
          <w:szCs w:val="18"/>
        </w:rPr>
        <w:t>Πρόληψη και καταπολέμηση της εμπορίας ανθρώπων και προστασία των θυμάτων αυτής και άλλες διατάξεις."</w:t>
      </w:r>
      <w:r w:rsidRPr="0034069D">
        <w:rPr>
          <w:rStyle w:val="DeltaViewInsertion"/>
          <w:rFonts w:ascii="Tahoma" w:hAnsi="Tahoma" w:cs="Tahoma"/>
          <w:b w:val="0"/>
          <w:i w:val="0"/>
          <w:iCs/>
          <w:color w:val="000000"/>
          <w:sz w:val="18"/>
          <w:szCs w:val="18"/>
        </w:rPr>
        <w:t>.</w:t>
      </w:r>
    </w:p>
  </w:endnote>
  <w:endnote w:id="1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1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Σημειώνεται ότι, σύμφωνα με το άρθρο 73 παρ. 3 περ. α  και β, </w:t>
      </w:r>
      <w:r w:rsidRPr="0034069D">
        <w:rPr>
          <w:rFonts w:ascii="Tahoma" w:hAnsi="Tahoma" w:cs="Tahoma"/>
          <w:sz w:val="18"/>
          <w:szCs w:val="18"/>
          <w:u w:val="single"/>
        </w:rPr>
        <w:t xml:space="preserve">εφόσον προβλέπεται στα έγγραφα της σύμβασης </w:t>
      </w:r>
      <w:r w:rsidRPr="0034069D">
        <w:rPr>
          <w:rFonts w:ascii="Tahoma" w:hAnsi="Tahoma" w:cs="Tahoma"/>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Η απόδοση όρων είναι σύμφωνη με την παρ. 4 του άρθρου 73 που διαφοροποιείται από τον Κανονισμό ΕΕΕΣ (Κανονισμός ΕΕ 2016/7)</w:t>
      </w:r>
    </w:p>
  </w:endnote>
  <w:endnote w:id="2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Άρθρο 73 παρ. 5.</w:t>
      </w:r>
    </w:p>
  </w:endnote>
  <w:endnote w:id="2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προσδιορίζεται στο άρθρο 24 ή στα έγγραφα της σύμβασης</w:t>
      </w:r>
      <w:r w:rsidRPr="0034069D">
        <w:rPr>
          <w:rFonts w:ascii="Tahoma" w:hAnsi="Tahoma" w:cs="Tahoma"/>
          <w:b/>
          <w:i/>
          <w:sz w:val="18"/>
          <w:szCs w:val="18"/>
        </w:rPr>
        <w:t>.</w:t>
      </w:r>
    </w:p>
  </w:endnote>
  <w:endnote w:id="3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Πρβλ άρθρο 48.</w:t>
      </w:r>
    </w:p>
  </w:endnote>
  <w:endnote w:id="3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Όπως περιγράφεται στο Παράρτημα </w:t>
      </w:r>
      <w:r w:rsidRPr="0034069D">
        <w:rPr>
          <w:rFonts w:ascii="Tahoma" w:hAnsi="Tahoma" w:cs="Tahoma"/>
          <w:sz w:val="18"/>
          <w:szCs w:val="18"/>
          <w:lang w:val="en-US"/>
        </w:rPr>
        <w:t>XI</w:t>
      </w:r>
      <w:r w:rsidRPr="0034069D">
        <w:rPr>
          <w:rFonts w:ascii="Tahoma" w:hAnsi="Tahoma" w:cs="Tahoma"/>
          <w:sz w:val="18"/>
          <w:szCs w:val="18"/>
        </w:rPr>
        <w:t xml:space="preserve"> του Προσαρτήματος Α, </w:t>
      </w:r>
      <w:r w:rsidRPr="0034069D">
        <w:rPr>
          <w:rFonts w:ascii="Tahoma" w:hAnsi="Tahoma" w:cs="Tahoma"/>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Μόνον εφόσον επιτρέπεται </w:t>
      </w:r>
      <w:r w:rsidRPr="0034069D">
        <w:rPr>
          <w:rFonts w:ascii="Tahoma" w:hAnsi="Tahoma" w:cs="Tahoma"/>
          <w:b/>
          <w:i/>
          <w:sz w:val="18"/>
          <w:szCs w:val="18"/>
        </w:rPr>
        <w:t xml:space="preserve">στη σχετική διακήρυξη ή στην πρόσκληση ή στα έγγραφα της σύμβασης που αναφέρονται στην διακήρυξη. </w:t>
      </w:r>
    </w:p>
  </w:endnote>
  <w:endnote w:id="3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Μόνον εφόσον επιτρέπεται στη σχετική διακήρυξη ή στην πρόσκληση ή στα έγγραφα της σύμβασης που αναφέρονται στην διακήρυξη</w:t>
      </w:r>
      <w:r w:rsidRPr="0034069D">
        <w:rPr>
          <w:rFonts w:ascii="Tahoma" w:hAnsi="Tahoma" w:cs="Tahoma"/>
          <w:b/>
          <w:i/>
          <w:sz w:val="18"/>
          <w:szCs w:val="18"/>
        </w:rPr>
        <w:t xml:space="preserve">. </w:t>
      </w:r>
    </w:p>
  </w:endnote>
  <w:endnote w:id="3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Π.χ αναλογία μεταξύ περιουσιακών στοιχείων και υποχρεώσεων </w:t>
      </w:r>
    </w:p>
  </w:endnote>
  <w:endnote w:id="3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Π.χ αναλογία μεταξύ περιουσιακών στοιχείων και υποχρεώσεων </w:t>
      </w:r>
    </w:p>
  </w:endnote>
  <w:endnote w:id="3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 αναθέτουσες αρχές μπορούν να </w:t>
      </w:r>
      <w:r w:rsidRPr="0034069D">
        <w:rPr>
          <w:rFonts w:ascii="Tahoma" w:hAnsi="Tahoma" w:cs="Tahoma"/>
          <w:b/>
          <w:sz w:val="18"/>
          <w:szCs w:val="18"/>
        </w:rPr>
        <w:t>ζητούν</w:t>
      </w:r>
      <w:r w:rsidRPr="0034069D">
        <w:rPr>
          <w:rFonts w:ascii="Tahoma" w:hAnsi="Tahoma" w:cs="Tahoma"/>
          <w:sz w:val="18"/>
          <w:szCs w:val="18"/>
        </w:rPr>
        <w:t xml:space="preserve"> έως πέντε έτη και να </w:t>
      </w:r>
      <w:r w:rsidRPr="0034069D">
        <w:rPr>
          <w:rFonts w:ascii="Tahoma" w:hAnsi="Tahoma" w:cs="Tahoma"/>
          <w:b/>
          <w:sz w:val="18"/>
          <w:szCs w:val="18"/>
        </w:rPr>
        <w:t>επιτρέπουν</w:t>
      </w:r>
      <w:r w:rsidRPr="0034069D">
        <w:rPr>
          <w:rFonts w:ascii="Tahoma" w:hAnsi="Tahoma" w:cs="Tahoma"/>
          <w:sz w:val="18"/>
          <w:szCs w:val="18"/>
        </w:rPr>
        <w:t xml:space="preserve"> την τεκμηρίωση εμπειρίας  που </w:t>
      </w:r>
      <w:r w:rsidRPr="0034069D">
        <w:rPr>
          <w:rFonts w:ascii="Tahoma" w:hAnsi="Tahoma" w:cs="Tahoma"/>
          <w:b/>
          <w:sz w:val="18"/>
          <w:szCs w:val="18"/>
        </w:rPr>
        <w:t>υπερβαίνει</w:t>
      </w:r>
      <w:r w:rsidRPr="0034069D">
        <w:rPr>
          <w:rFonts w:ascii="Tahoma" w:hAnsi="Tahoma" w:cs="Tahoma"/>
          <w:sz w:val="18"/>
          <w:szCs w:val="18"/>
        </w:rPr>
        <w:t xml:space="preserve"> τα πέντε έτη.</w:t>
      </w:r>
    </w:p>
  </w:endnote>
  <w:endnote w:id="4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 αναθέτουσες αρχές μπορούν να </w:t>
      </w:r>
      <w:r w:rsidRPr="0034069D">
        <w:rPr>
          <w:rFonts w:ascii="Tahoma" w:hAnsi="Tahoma" w:cs="Tahoma"/>
          <w:b/>
          <w:sz w:val="18"/>
          <w:szCs w:val="18"/>
        </w:rPr>
        <w:t>ζητούν</w:t>
      </w:r>
      <w:r w:rsidRPr="0034069D">
        <w:rPr>
          <w:rFonts w:ascii="Tahoma" w:hAnsi="Tahoma" w:cs="Tahoma"/>
          <w:sz w:val="18"/>
          <w:szCs w:val="18"/>
        </w:rPr>
        <w:t xml:space="preserve"> έως τρία έτη και να </w:t>
      </w:r>
      <w:r w:rsidRPr="0034069D">
        <w:rPr>
          <w:rFonts w:ascii="Tahoma" w:hAnsi="Tahoma" w:cs="Tahoma"/>
          <w:b/>
          <w:sz w:val="18"/>
          <w:szCs w:val="18"/>
        </w:rPr>
        <w:t>επιτρέπουν</w:t>
      </w:r>
      <w:r w:rsidRPr="0034069D">
        <w:rPr>
          <w:rFonts w:ascii="Tahoma" w:hAnsi="Tahoma" w:cs="Tahoma"/>
          <w:sz w:val="18"/>
          <w:szCs w:val="18"/>
        </w:rPr>
        <w:t xml:space="preserve"> την τεκμηρίωση εμπειρίας που </w:t>
      </w:r>
      <w:r w:rsidRPr="0034069D">
        <w:rPr>
          <w:rFonts w:ascii="Tahoma" w:hAnsi="Tahoma" w:cs="Tahoma"/>
          <w:b/>
          <w:sz w:val="18"/>
          <w:szCs w:val="18"/>
        </w:rPr>
        <w:t>υπερβαίνει</w:t>
      </w:r>
      <w:r w:rsidRPr="0034069D">
        <w:rPr>
          <w:rFonts w:ascii="Tahoma" w:hAnsi="Tahoma" w:cs="Tahoma"/>
          <w:sz w:val="18"/>
          <w:szCs w:val="18"/>
        </w:rPr>
        <w:t xml:space="preserve"> τα τρία έτη.</w:t>
      </w:r>
    </w:p>
  </w:endnote>
  <w:endnote w:id="4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Πρέπει να απαριθμούνται </w:t>
      </w:r>
      <w:r w:rsidRPr="0034069D">
        <w:rPr>
          <w:rFonts w:ascii="Tahoma" w:hAnsi="Tahoma" w:cs="Tahoma"/>
          <w:b/>
          <w:sz w:val="18"/>
          <w:szCs w:val="18"/>
          <w:u w:val="single"/>
        </w:rPr>
        <w:t>όλοι</w:t>
      </w:r>
      <w:r w:rsidRPr="0034069D">
        <w:rPr>
          <w:rFonts w:ascii="Tahoma" w:hAnsi="Tahoma" w:cs="Tahoma"/>
          <w:sz w:val="18"/>
          <w:szCs w:val="18"/>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Επισημαίνεται ότι εάν ο οικονομικός φορέας </w:t>
      </w:r>
      <w:r w:rsidRPr="0034069D">
        <w:rPr>
          <w:rFonts w:ascii="Tahoma" w:hAnsi="Tahoma" w:cs="Tahoma"/>
          <w:b/>
          <w:sz w:val="18"/>
          <w:szCs w:val="18"/>
          <w:u w:val="single"/>
        </w:rPr>
        <w:t>έχει</w:t>
      </w:r>
      <w:r w:rsidRPr="0034069D">
        <w:rPr>
          <w:rFonts w:ascii="Tahoma" w:hAnsi="Tahoma" w:cs="Tahoma"/>
          <w:sz w:val="18"/>
          <w:szCs w:val="18"/>
        </w:rPr>
        <w:t xml:space="preserve"> αποφασίσει να αναθέσει τμήμα της σύμβασης σε τρίτους υπό μορφή υπεργολαβίας </w:t>
      </w:r>
      <w:r w:rsidRPr="0034069D">
        <w:rPr>
          <w:rFonts w:ascii="Tahoma" w:hAnsi="Tahoma" w:cs="Tahoma"/>
          <w:b/>
          <w:sz w:val="18"/>
          <w:szCs w:val="18"/>
          <w:u w:val="single"/>
        </w:rPr>
        <w:t>και</w:t>
      </w:r>
      <w:r w:rsidRPr="0034069D">
        <w:rPr>
          <w:rFonts w:ascii="Tahoma" w:hAnsi="Tahoma" w:cs="Tahoma"/>
          <w:sz w:val="18"/>
          <w:szCs w:val="18"/>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Διευκρινίστε ποιο στοιχείο αφορά η απάντηση.</w:t>
      </w:r>
    </w:p>
  </w:endnote>
  <w:endnote w:id="4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4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4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Πρβλ και άρθρο 1 ν. 4250/2014</w:t>
      </w:r>
    </w:p>
  </w:endnote>
  <w:endnote w:id="4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Υπό την προϋπόθεση ότι ο οικονομικός φορέας έχει παράσχει τις απαραίτητες πληροφορίες (</w:t>
      </w:r>
      <w:r w:rsidRPr="0034069D">
        <w:rPr>
          <w:rFonts w:ascii="Tahoma" w:hAnsi="Tahoma" w:cs="Tahoma"/>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4069D">
        <w:rPr>
          <w:rFonts w:ascii="Tahoma" w:hAnsi="Tahoma" w:cs="Tahoma"/>
          <w:sz w:val="18"/>
          <w:szCs w:val="18"/>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F62DFA">
    <w:pPr>
      <w:pStyle w:val="af0"/>
      <w:shd w:val="clear" w:color="auto" w:fill="FFFFFF"/>
      <w:jc w:val="center"/>
    </w:pPr>
    <w:fldSimple w:instr=" PAGE ">
      <w:r w:rsidR="00C1400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500" w:rsidRDefault="00A96500">
      <w:pPr>
        <w:spacing w:after="0" w:line="240" w:lineRule="auto"/>
      </w:pPr>
      <w:r>
        <w:separator/>
      </w:r>
    </w:p>
  </w:footnote>
  <w:footnote w:type="continuationSeparator" w:id="1">
    <w:p w:rsidR="00A96500" w:rsidRDefault="00A965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D75C5E">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1E6916"/>
    <w:rsid w:val="00280674"/>
    <w:rsid w:val="002F6B21"/>
    <w:rsid w:val="00335746"/>
    <w:rsid w:val="0034069D"/>
    <w:rsid w:val="003A5BD6"/>
    <w:rsid w:val="003D05A6"/>
    <w:rsid w:val="003D10A7"/>
    <w:rsid w:val="004834F1"/>
    <w:rsid w:val="004A40BE"/>
    <w:rsid w:val="00576263"/>
    <w:rsid w:val="006254C5"/>
    <w:rsid w:val="007318B7"/>
    <w:rsid w:val="00782DD2"/>
    <w:rsid w:val="0099584D"/>
    <w:rsid w:val="009A0E61"/>
    <w:rsid w:val="009D3B67"/>
    <w:rsid w:val="00A96500"/>
    <w:rsid w:val="00A973E8"/>
    <w:rsid w:val="00B73C16"/>
    <w:rsid w:val="00BC64A1"/>
    <w:rsid w:val="00C14002"/>
    <w:rsid w:val="00C441BF"/>
    <w:rsid w:val="00C86856"/>
    <w:rsid w:val="00CA0924"/>
    <w:rsid w:val="00D75C5E"/>
    <w:rsid w:val="00E00AB5"/>
    <w:rsid w:val="00E109F9"/>
    <w:rsid w:val="00E44A80"/>
    <w:rsid w:val="00EF32C0"/>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1">
    <w:name w:val="Default Paragraph Font1"/>
  </w:style>
  <w:style w:type="character" w:styleId="-">
    <w:name w:val="Hyperlink"/>
    <w:rPr>
      <w:color w:val="0000FF"/>
      <w:u w:val="single"/>
      <w:lang/>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pPr>
      <w:spacing w:after="0" w:line="100" w:lineRule="atLeast"/>
    </w:pPr>
    <w:rPr>
      <w:rFonts w:ascii="Tahoma" w:hAnsi="Tahoma" w:cs="Tahoma"/>
      <w:sz w:val="16"/>
      <w:szCs w:val="16"/>
    </w:rPr>
  </w:style>
  <w:style w:type="paragraph" w:customStyle="1" w:styleId="ListParagraph1">
    <w:name w:val="List Paragraph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NormalWeb1">
    <w:name w:val="Normal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706A9-2018-4AD6-846E-E665EB0E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4896</Words>
  <Characters>26440</Characters>
  <Application>Microsoft Office Word</Application>
  <DocSecurity>0</DocSecurity>
  <Lines>220</Lines>
  <Paragraphs>62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6</cp:revision>
  <cp:lastPrinted>2016-10-26T09:40:00Z</cp:lastPrinted>
  <dcterms:created xsi:type="dcterms:W3CDTF">2018-01-09T08:42:00Z</dcterms:created>
  <dcterms:modified xsi:type="dcterms:W3CDTF">2018-01-09T08:51:00Z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