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0707C" w:rsidRDefault="00E54FED">
      <w:pPr>
        <w:pStyle w:val="a4"/>
      </w:pPr>
      <w:r>
        <w:rPr>
          <w:noProof/>
          <w:lang w:eastAsia="el-GR"/>
        </w:rPr>
        <w:pict>
          <v:shapetype id="_x0000_t202" coordsize="21600,21600" o:spt="202" path="m,l,21600r21600,l21600,xe">
            <v:stroke joinstyle="miter"/>
            <v:path gradientshapeok="t" o:connecttype="rect"/>
          </v:shapetype>
          <v:shape id="Text Box 3" o:spid="_x0000_s1026" type="#_x0000_t202" style="position:absolute;left:0;text-align:left;margin-left:-8pt;margin-top:-33.5pt;width:248.95pt;height:137.7pt;z-index:2516567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" strokecolor="white" strokeweight=".5pt">
            <v:textbox inset="7.45pt,3.85pt,7.45pt,3.85pt">
              <w:txbxContent>
                <w:p w:rsidR="00145250" w:rsidRDefault="00145250">
                  <w:pPr>
                    <w:overflowPunct/>
                    <w:autoSpaceDE/>
                    <w:spacing w:before="0"/>
                    <w:jc w:val="left"/>
                    <w:textAlignment w:val="auto"/>
                    <w:rPr>
                      <w:rFonts w:cs="Arial"/>
                      <w:b/>
                      <w:bCs/>
                      <w:sz w:val="24"/>
                      <w:szCs w:val="24"/>
                    </w:rPr>
                  </w:pPr>
                  <w:r>
                    <w:rPr>
                      <w:rFonts w:cs="Arial"/>
                      <w:b/>
                      <w:bCs/>
                      <w:noProof/>
                      <w:sz w:val="24"/>
                      <w:szCs w:val="24"/>
                      <w:lang w:eastAsia="el-GR"/>
                    </w:rPr>
                    <w:drawing>
                      <wp:inline distT="0" distB="0" distL="0" distR="0">
                        <wp:extent cx="771525" cy="7620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762000"/>
                                </a:xfrm>
                                <a:prstGeom prst="rect">
                                  <a:avLst/>
                                </a:prstGeom>
                                <a:solidFill>
                                  <a:srgbClr val="FFFFFF"/>
                                </a:solidFill>
                                <a:ln>
                                  <a:noFill/>
                                </a:ln>
                              </pic:spPr>
                            </pic:pic>
                          </a:graphicData>
                        </a:graphic>
                      </wp:inline>
                    </w:drawing>
                  </w:r>
                </w:p>
                <w:p w:rsidR="00145250" w:rsidRDefault="00145250" w:rsidP="005F397D">
                  <w:pPr>
                    <w:overflowPunct/>
                    <w:autoSpaceDE/>
                    <w:spacing w:before="0"/>
                    <w:jc w:val="left"/>
                    <w:textAlignment w:val="auto"/>
                    <w:rPr>
                      <w:rFonts w:cs="Arial"/>
                      <w:b/>
                      <w:bCs/>
                      <w:sz w:val="24"/>
                      <w:szCs w:val="24"/>
                    </w:rPr>
                  </w:pPr>
                  <w:r>
                    <w:rPr>
                      <w:rFonts w:cs="Arial"/>
                      <w:b/>
                      <w:bCs/>
                      <w:sz w:val="24"/>
                      <w:szCs w:val="24"/>
                    </w:rPr>
                    <w:t>ΕΛΛΗΝΙΚΗ ΔΗΜΟΚΡΑΤΙΑ</w:t>
                  </w:r>
                </w:p>
                <w:p w:rsidR="00145250" w:rsidRDefault="00145250" w:rsidP="005F397D">
                  <w:pPr>
                    <w:overflowPunct/>
                    <w:autoSpaceDE/>
                    <w:spacing w:before="0"/>
                    <w:jc w:val="left"/>
                    <w:textAlignment w:val="auto"/>
                    <w:rPr>
                      <w:rFonts w:cs="Arial"/>
                      <w:b/>
                      <w:bCs/>
                      <w:sz w:val="24"/>
                      <w:szCs w:val="24"/>
                    </w:rPr>
                  </w:pPr>
                  <w:r>
                    <w:rPr>
                      <w:rFonts w:cs="Arial"/>
                      <w:b/>
                      <w:bCs/>
                      <w:sz w:val="24"/>
                      <w:szCs w:val="24"/>
                    </w:rPr>
                    <w:t>ΠΕΡΙΦΕΡΕΙΑ ΚΡΗΤΗΣ</w:t>
                  </w:r>
                </w:p>
                <w:p w:rsidR="00145250" w:rsidRDefault="00145250" w:rsidP="005F397D">
                  <w:pPr>
                    <w:overflowPunct/>
                    <w:autoSpaceDE/>
                    <w:spacing w:before="0"/>
                    <w:jc w:val="left"/>
                    <w:textAlignment w:val="auto"/>
                    <w:rPr>
                      <w:rFonts w:cs="Arial"/>
                      <w:b/>
                      <w:bCs/>
                      <w:sz w:val="24"/>
                      <w:szCs w:val="24"/>
                    </w:rPr>
                  </w:pPr>
                  <w:r>
                    <w:rPr>
                      <w:rFonts w:cs="Arial"/>
                      <w:b/>
                      <w:bCs/>
                      <w:sz w:val="24"/>
                      <w:szCs w:val="24"/>
                    </w:rPr>
                    <w:t>ΠΕΡΙΦΕΡΕΙΑΚΗ ΕΝΟΤΗΤΑ ΗΡΑΚΛΕΙΟΥ</w:t>
                  </w:r>
                </w:p>
                <w:p w:rsidR="00145250" w:rsidRDefault="00145250" w:rsidP="005F397D">
                  <w:pPr>
                    <w:overflowPunct/>
                    <w:autoSpaceDE/>
                    <w:spacing w:before="0"/>
                    <w:jc w:val="left"/>
                    <w:textAlignment w:val="auto"/>
                    <w:rPr>
                      <w:rFonts w:cs="Arial"/>
                      <w:b/>
                      <w:bCs/>
                      <w:sz w:val="24"/>
                      <w:szCs w:val="24"/>
                    </w:rPr>
                  </w:pPr>
                  <w:r>
                    <w:rPr>
                      <w:rFonts w:cs="Arial"/>
                      <w:b/>
                      <w:bCs/>
                      <w:sz w:val="24"/>
                      <w:szCs w:val="24"/>
                    </w:rPr>
                    <w:t>ΔΗΜΟΣ ΗΡΑΚΛΕΙΟΥ</w:t>
                  </w:r>
                </w:p>
                <w:p w:rsidR="00145250" w:rsidRDefault="00145250" w:rsidP="005F397D">
                  <w:r>
                    <w:rPr>
                      <w:rFonts w:cs="Arial"/>
                      <w:b/>
                      <w:bCs/>
                      <w:sz w:val="24"/>
                      <w:szCs w:val="24"/>
                    </w:rPr>
                    <w:t>ΤΕΧΝΙΚΗ ΥΠΗΡΕΣΙΑ</w:t>
                  </w:r>
                </w:p>
              </w:txbxContent>
            </v:textbox>
          </v:shape>
        </w:pict>
      </w:r>
      <w:r>
        <w:rPr>
          <w:noProof/>
          <w:lang w:eastAsia="el-GR"/>
        </w:rPr>
        <w:pict>
          <v:rect id="Rectangle 4" o:spid="_x0000_s1029" style="position:absolute;left:0;text-align:left;margin-left:-18.35pt;margin-top:-39.7pt;width:532.05pt;height:703.15pt;z-index:25165772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" filled="f" strokeweight=".26mm"/>
        </w:pict>
      </w:r>
    </w:p>
    <w:p w:rsidR="00F0707C" w:rsidRDefault="00F0707C">
      <w:pPr>
        <w:pStyle w:val="a4"/>
      </w:pPr>
    </w:p>
    <w:p w:rsidR="00F0707C" w:rsidRDefault="00F0707C">
      <w:pPr>
        <w:pStyle w:val="a4"/>
      </w:pPr>
    </w:p>
    <w:p w:rsidR="00F0707C" w:rsidRDefault="00F0707C">
      <w:pPr>
        <w:pStyle w:val="a4"/>
      </w:pPr>
    </w:p>
    <w:p w:rsidR="00F0707C" w:rsidRDefault="00F0707C">
      <w:pPr>
        <w:pStyle w:val="a4"/>
      </w:pPr>
    </w:p>
    <w:p w:rsidR="00F0707C" w:rsidRDefault="00F0707C"/>
    <w:p w:rsidR="00F0707C" w:rsidRDefault="00F0707C"/>
    <w:p w:rsidR="00F0707C" w:rsidRDefault="00F0707C"/>
    <w:p w:rsidR="00F0707C" w:rsidRDefault="00E54FED">
      <w:r>
        <w:rPr>
          <w:noProof/>
          <w:lang w:eastAsia="el-GR"/>
        </w:rPr>
        <w:pict>
          <v:shape id="Text Box 2" o:spid="_x0000_s1027" type="#_x0000_t202" style="position:absolute;left:0;text-align:left;margin-left:31.9pt;margin-top:5.4pt;width:448.1pt;height:220.65pt;z-index:2516556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" strokeweight=".5pt">
            <v:textbox inset="7.45pt,3.85pt,7.45pt,3.85pt">
              <w:txbxContent>
                <w:p w:rsidR="00145250" w:rsidRDefault="00145250" w:rsidP="006C13B8">
                  <w:pPr>
                    <w:tabs>
                      <w:tab w:val="left" w:pos="2410"/>
                    </w:tabs>
                    <w:overflowPunct/>
                    <w:autoSpaceDE/>
                    <w:spacing w:before="0"/>
                    <w:ind w:left="2410" w:hanging="2410"/>
                    <w:jc w:val="left"/>
                    <w:textAlignment w:val="auto"/>
                    <w:rPr>
                      <w:rFonts w:cs="Arial"/>
                      <w:b/>
                      <w:bCs/>
                      <w:sz w:val="22"/>
                      <w:szCs w:val="24"/>
                    </w:rPr>
                  </w:pPr>
                </w:p>
                <w:p w:rsidR="00145250" w:rsidRPr="0079470D" w:rsidRDefault="00145250" w:rsidP="006C13B8">
                  <w:pPr>
                    <w:tabs>
                      <w:tab w:val="left" w:pos="2410"/>
                    </w:tabs>
                    <w:overflowPunct/>
                    <w:autoSpaceDE/>
                    <w:spacing w:before="0"/>
                    <w:ind w:left="2410" w:hanging="2410"/>
                    <w:jc w:val="left"/>
                    <w:textAlignment w:val="auto"/>
                    <w:rPr>
                      <w:rFonts w:cs="Arial"/>
                      <w:b/>
                      <w:bCs/>
                      <w:sz w:val="22"/>
                      <w:szCs w:val="24"/>
                    </w:rPr>
                  </w:pPr>
                  <w:r w:rsidRPr="0079470D">
                    <w:rPr>
                      <w:rFonts w:cs="Arial"/>
                      <w:b/>
                      <w:bCs/>
                      <w:sz w:val="22"/>
                      <w:szCs w:val="24"/>
                    </w:rPr>
                    <w:t xml:space="preserve">ΕΡΓΟ : </w:t>
                  </w:r>
                  <w:r w:rsidRPr="0079470D">
                    <w:rPr>
                      <w:rFonts w:cs="Arial"/>
                      <w:b/>
                      <w:bCs/>
                      <w:sz w:val="22"/>
                      <w:szCs w:val="24"/>
                    </w:rPr>
                    <w:tab/>
                  </w:r>
                  <w:r>
                    <w:rPr>
                      <w:rFonts w:cs="Arial"/>
                      <w:b/>
                      <w:bCs/>
                      <w:sz w:val="22"/>
                      <w:szCs w:val="24"/>
                    </w:rPr>
                    <w:t>ΟΛΟΚΛΗΡΩΜΕΝΗ ΠΑΡΕΜΒΑΣΗ ΕΞΟΙΚΟΝΟΜΗΣΗΣ ΕΝΕΡΓΕΙΑΣ ΣΕ ΚΟΙΝΟΧΡΗΣΤΟΥΣ ΧΩΡΟΥΣ ΤΗΣ ΔΗΜΟΤΙΚΗΣ ΕΝΟΤΗΤΑΣ ΝΕΑΣ ΑΛΙΚΑΡΝΑΣΣΟΥ ΤΟΥ ΔΗΜΟΥ ΗΡΑΚΛΕΙΟΥ ΚΡΗΤΗΣ</w:t>
                  </w:r>
                </w:p>
                <w:p w:rsidR="00145250" w:rsidRPr="0079470D" w:rsidRDefault="00145250" w:rsidP="006C13B8">
                  <w:pPr>
                    <w:overflowPunct/>
                    <w:autoSpaceDE/>
                    <w:spacing w:before="0"/>
                    <w:jc w:val="left"/>
                    <w:textAlignment w:val="auto"/>
                    <w:rPr>
                      <w:rFonts w:cs="Arial"/>
                      <w:b/>
                      <w:bCs/>
                      <w:sz w:val="22"/>
                      <w:szCs w:val="24"/>
                    </w:rPr>
                  </w:pPr>
                </w:p>
                <w:p w:rsidR="00145250" w:rsidRPr="009A5B84" w:rsidRDefault="00145250" w:rsidP="006C13B8">
                  <w:pPr>
                    <w:tabs>
                      <w:tab w:val="left" w:pos="2410"/>
                    </w:tabs>
                    <w:overflowPunct/>
                    <w:autoSpaceDE/>
                    <w:spacing w:before="0"/>
                    <w:jc w:val="left"/>
                    <w:textAlignment w:val="auto"/>
                    <w:rPr>
                      <w:rFonts w:cs="Arial"/>
                      <w:b/>
                      <w:bCs/>
                      <w:sz w:val="22"/>
                      <w:szCs w:val="24"/>
                      <w:lang w:val="en-US"/>
                    </w:rPr>
                  </w:pPr>
                  <w:r w:rsidRPr="0079470D">
                    <w:rPr>
                      <w:rFonts w:cs="Arial"/>
                      <w:b/>
                      <w:bCs/>
                      <w:sz w:val="22"/>
                      <w:szCs w:val="24"/>
                    </w:rPr>
                    <w:t xml:space="preserve">ΑΡ. ΜΕΛΕΤΗΣ: </w:t>
                  </w:r>
                  <w:r w:rsidRPr="0079470D">
                    <w:rPr>
                      <w:rFonts w:cs="Arial"/>
                      <w:b/>
                      <w:bCs/>
                      <w:sz w:val="22"/>
                      <w:szCs w:val="24"/>
                    </w:rPr>
                    <w:tab/>
                  </w:r>
                </w:p>
                <w:p w:rsidR="00145250" w:rsidRPr="0079470D" w:rsidRDefault="00145250" w:rsidP="006C13B8">
                  <w:pPr>
                    <w:overflowPunct/>
                    <w:autoSpaceDE/>
                    <w:spacing w:before="0"/>
                    <w:jc w:val="left"/>
                    <w:textAlignment w:val="auto"/>
                    <w:rPr>
                      <w:rFonts w:cs="Arial"/>
                      <w:b/>
                      <w:bCs/>
                      <w:sz w:val="22"/>
                      <w:szCs w:val="24"/>
                    </w:rPr>
                  </w:pPr>
                </w:p>
                <w:p w:rsidR="00145250" w:rsidRPr="0079470D" w:rsidRDefault="00145250" w:rsidP="006C13B8">
                  <w:pPr>
                    <w:tabs>
                      <w:tab w:val="left" w:pos="2410"/>
                    </w:tabs>
                    <w:overflowPunct/>
                    <w:autoSpaceDE/>
                    <w:spacing w:before="0"/>
                    <w:jc w:val="left"/>
                    <w:textAlignment w:val="auto"/>
                    <w:rPr>
                      <w:rFonts w:cs="Arial"/>
                      <w:b/>
                      <w:bCs/>
                      <w:sz w:val="22"/>
                      <w:szCs w:val="24"/>
                    </w:rPr>
                  </w:pPr>
                  <w:r w:rsidRPr="0079470D">
                    <w:rPr>
                      <w:rFonts w:cs="Arial"/>
                      <w:b/>
                      <w:bCs/>
                      <w:sz w:val="22"/>
                      <w:szCs w:val="24"/>
                    </w:rPr>
                    <w:t xml:space="preserve">ΠΡΟΥΠΟΛΟΓΙΣΜΟΣ: </w:t>
                  </w:r>
                  <w:r w:rsidRPr="0079470D">
                    <w:rPr>
                      <w:rFonts w:cs="Arial"/>
                      <w:b/>
                      <w:bCs/>
                      <w:sz w:val="22"/>
                      <w:szCs w:val="24"/>
                    </w:rPr>
                    <w:tab/>
                  </w:r>
                  <w:r>
                    <w:rPr>
                      <w:rFonts w:cs="Arial"/>
                      <w:b/>
                      <w:sz w:val="22"/>
                      <w:szCs w:val="24"/>
                    </w:rPr>
                    <w:t>202</w:t>
                  </w:r>
                  <w:r w:rsidRPr="0079470D">
                    <w:rPr>
                      <w:rFonts w:cs="Arial"/>
                      <w:b/>
                      <w:sz w:val="22"/>
                      <w:szCs w:val="24"/>
                    </w:rPr>
                    <w:t>.</w:t>
                  </w:r>
                  <w:r>
                    <w:rPr>
                      <w:rFonts w:cs="Arial"/>
                      <w:b/>
                      <w:sz w:val="22"/>
                      <w:szCs w:val="24"/>
                    </w:rPr>
                    <w:t>4</w:t>
                  </w:r>
                  <w:r>
                    <w:rPr>
                      <w:rFonts w:cs="Arial"/>
                      <w:b/>
                      <w:sz w:val="22"/>
                      <w:szCs w:val="24"/>
                      <w:lang w:val="en-US"/>
                    </w:rPr>
                    <w:t>35</w:t>
                  </w:r>
                  <w:r>
                    <w:rPr>
                      <w:rFonts w:cs="Arial"/>
                      <w:b/>
                      <w:sz w:val="22"/>
                      <w:szCs w:val="24"/>
                    </w:rPr>
                    <w:t>,</w:t>
                  </w:r>
                  <w:r>
                    <w:rPr>
                      <w:rFonts w:cs="Arial"/>
                      <w:b/>
                      <w:sz w:val="22"/>
                      <w:szCs w:val="24"/>
                      <w:lang w:val="en-US"/>
                    </w:rPr>
                    <w:t>70</w:t>
                  </w:r>
                  <w:r w:rsidRPr="0079470D">
                    <w:rPr>
                      <w:rFonts w:cs="Arial"/>
                      <w:b/>
                      <w:bCs/>
                      <w:sz w:val="22"/>
                      <w:szCs w:val="24"/>
                    </w:rPr>
                    <w:t>€</w:t>
                  </w:r>
                </w:p>
                <w:p w:rsidR="00145250" w:rsidRPr="0079470D" w:rsidRDefault="00145250" w:rsidP="006C13B8">
                  <w:pPr>
                    <w:pStyle w:val="a4"/>
                    <w:rPr>
                      <w:rFonts w:cs="Arial"/>
                      <w:sz w:val="22"/>
                      <w:szCs w:val="24"/>
                    </w:rPr>
                  </w:pPr>
                  <w:bookmarkStart w:id="0" w:name="_GoBack"/>
                  <w:bookmarkEnd w:id="0"/>
                </w:p>
                <w:p w:rsidR="00145250" w:rsidRPr="0079470D" w:rsidRDefault="00145250" w:rsidP="006C13B8">
                  <w:pPr>
                    <w:tabs>
                      <w:tab w:val="left" w:pos="2410"/>
                    </w:tabs>
                    <w:overflowPunct/>
                    <w:autoSpaceDE/>
                    <w:spacing w:before="0"/>
                    <w:ind w:left="2410" w:hanging="2410"/>
                    <w:jc w:val="left"/>
                    <w:textAlignment w:val="auto"/>
                    <w:rPr>
                      <w:rFonts w:cs="Arial"/>
                      <w:b/>
                      <w:bCs/>
                      <w:sz w:val="22"/>
                      <w:szCs w:val="24"/>
                    </w:rPr>
                  </w:pPr>
                  <w:r w:rsidRPr="006C13B8">
                    <w:rPr>
                      <w:rFonts w:cs="Arial"/>
                      <w:b/>
                      <w:sz w:val="22"/>
                      <w:szCs w:val="24"/>
                    </w:rPr>
                    <w:t>ΧΡΗΜΑΤΟΔΟΤΗΣΗ:</w:t>
                  </w:r>
                  <w:r w:rsidRPr="0079470D">
                    <w:rPr>
                      <w:rFonts w:cs="Arial"/>
                      <w:sz w:val="22"/>
                      <w:szCs w:val="24"/>
                    </w:rPr>
                    <w:tab/>
                  </w:r>
                  <w:r w:rsidRPr="0079470D">
                    <w:rPr>
                      <w:rFonts w:cs="Arial"/>
                      <w:b/>
                      <w:bCs/>
                      <w:sz w:val="22"/>
                      <w:szCs w:val="24"/>
                    </w:rPr>
                    <w:t>ΕΥΡΩΠΑΪΚΟ ΤΑΜΕΙΟ ΠΕΡΙΦΕΡΕΙΑΚΗΣ ΑΝΑΠΤΥΞΗΣ</w:t>
                  </w:r>
                </w:p>
                <w:p w:rsidR="00145250" w:rsidRPr="0079470D" w:rsidRDefault="00145250" w:rsidP="006C13B8">
                  <w:pPr>
                    <w:tabs>
                      <w:tab w:val="left" w:pos="2410"/>
                    </w:tabs>
                    <w:overflowPunct/>
                    <w:autoSpaceDE/>
                    <w:spacing w:before="0"/>
                    <w:ind w:left="2410" w:hanging="2410"/>
                    <w:jc w:val="left"/>
                    <w:textAlignment w:val="auto"/>
                    <w:rPr>
                      <w:rFonts w:cs="Arial"/>
                      <w:b/>
                      <w:bCs/>
                      <w:sz w:val="22"/>
                      <w:szCs w:val="24"/>
                    </w:rPr>
                  </w:pPr>
                  <w:r>
                    <w:rPr>
                      <w:rFonts w:cs="Arial"/>
                      <w:b/>
                      <w:bCs/>
                      <w:sz w:val="22"/>
                      <w:szCs w:val="24"/>
                    </w:rPr>
                    <w:tab/>
                  </w:r>
                  <w:r w:rsidRPr="0079470D">
                    <w:rPr>
                      <w:rFonts w:cs="Arial"/>
                      <w:b/>
                      <w:bCs/>
                      <w:sz w:val="22"/>
                      <w:szCs w:val="24"/>
                    </w:rPr>
                    <w:t xml:space="preserve">ΑΞΟΝΑΣ ΠΡΟΤΕΡΑΙΟΤΗΤΑΣ "04 </w:t>
                  </w:r>
                  <w:r>
                    <w:rPr>
                      <w:rFonts w:cs="Arial"/>
                      <w:b/>
                      <w:bCs/>
                      <w:sz w:val="22"/>
                      <w:szCs w:val="24"/>
                    </w:rPr>
                    <w:t>–ΟΛΟΚΛΗΡΩΣΗ ΤΟΥ ΕΝΕΡΓΕΙΑΚΟΥ ΣΥΣΤΗΜΑΤΟΣ ΤΗΣ ΧΩΡΑΣ ΚΑΙ ΕΝΙΣΧΥΣΗ ΤΗΣ ΑΕΙΦΟΡΙΑΣ</w:t>
                  </w:r>
                  <w:r w:rsidRPr="0079470D">
                    <w:rPr>
                      <w:rFonts w:cs="Arial"/>
                      <w:b/>
                      <w:bCs/>
                      <w:sz w:val="22"/>
                      <w:szCs w:val="24"/>
                    </w:rPr>
                    <w:t>"</w:t>
                  </w:r>
                </w:p>
                <w:p w:rsidR="00145250" w:rsidRPr="0079470D" w:rsidRDefault="00145250" w:rsidP="006C13B8">
                  <w:pPr>
                    <w:tabs>
                      <w:tab w:val="left" w:pos="2410"/>
                    </w:tabs>
                    <w:overflowPunct/>
                    <w:autoSpaceDE/>
                    <w:spacing w:before="0"/>
                    <w:ind w:left="2410" w:hanging="2410"/>
                    <w:jc w:val="left"/>
                    <w:textAlignment w:val="auto"/>
                    <w:rPr>
                      <w:rFonts w:cs="Arial"/>
                      <w:b/>
                      <w:bCs/>
                      <w:sz w:val="22"/>
                      <w:szCs w:val="24"/>
                    </w:rPr>
                  </w:pPr>
                  <w:r>
                    <w:rPr>
                      <w:rFonts w:cs="Arial"/>
                      <w:b/>
                      <w:bCs/>
                      <w:sz w:val="22"/>
                      <w:szCs w:val="24"/>
                    </w:rPr>
                    <w:tab/>
                  </w:r>
                  <w:r w:rsidRPr="0079470D">
                    <w:rPr>
                      <w:rFonts w:cs="Arial"/>
                      <w:b/>
                      <w:bCs/>
                      <w:sz w:val="22"/>
                      <w:szCs w:val="24"/>
                    </w:rPr>
                    <w:t>Ε.Π. "</w:t>
                  </w:r>
                  <w:r>
                    <w:rPr>
                      <w:rFonts w:cs="Arial"/>
                      <w:b/>
                      <w:bCs/>
                      <w:sz w:val="22"/>
                      <w:szCs w:val="24"/>
                    </w:rPr>
                    <w:t>ΑΝΤΑΓΩΝΙΣΤΙΚΟΤΗΤΑ ΚΑΙ ΕΠΙΧΕΙΡΗΜΑΤΙΚΟΤΗΤΑ</w:t>
                  </w:r>
                  <w:r w:rsidRPr="0079470D">
                    <w:rPr>
                      <w:rFonts w:cs="Arial"/>
                      <w:b/>
                      <w:bCs/>
                      <w:sz w:val="22"/>
                      <w:szCs w:val="24"/>
                    </w:rPr>
                    <w:t>"</w:t>
                  </w:r>
                </w:p>
                <w:p w:rsidR="00145250" w:rsidRPr="0079470D" w:rsidRDefault="00145250" w:rsidP="006C13B8">
                  <w:pPr>
                    <w:tabs>
                      <w:tab w:val="left" w:pos="2410"/>
                    </w:tabs>
                    <w:overflowPunct/>
                    <w:autoSpaceDE/>
                    <w:spacing w:before="0"/>
                    <w:ind w:left="2410" w:hanging="2410"/>
                    <w:jc w:val="left"/>
                    <w:textAlignment w:val="auto"/>
                    <w:rPr>
                      <w:rFonts w:cs="Arial"/>
                      <w:b/>
                      <w:bCs/>
                      <w:sz w:val="22"/>
                      <w:szCs w:val="24"/>
                    </w:rPr>
                  </w:pPr>
                  <w:r>
                    <w:rPr>
                      <w:rFonts w:cs="Arial"/>
                      <w:b/>
                      <w:bCs/>
                      <w:sz w:val="22"/>
                      <w:szCs w:val="24"/>
                    </w:rPr>
                    <w:tab/>
                  </w:r>
                  <w:r w:rsidRPr="0079470D">
                    <w:rPr>
                      <w:rFonts w:cs="Arial"/>
                      <w:b/>
                      <w:bCs/>
                      <w:sz w:val="22"/>
                      <w:szCs w:val="24"/>
                    </w:rPr>
                    <w:t>ΚΩΔΙΚΟ</w:t>
                  </w:r>
                  <w:r>
                    <w:rPr>
                      <w:rFonts w:cs="Arial"/>
                      <w:b/>
                      <w:bCs/>
                      <w:sz w:val="22"/>
                      <w:szCs w:val="24"/>
                    </w:rPr>
                    <w:t xml:space="preserve">Σ </w:t>
                  </w:r>
                  <w:r w:rsidRPr="0079470D">
                    <w:rPr>
                      <w:rFonts w:cs="Arial"/>
                      <w:b/>
                      <w:bCs/>
                      <w:sz w:val="22"/>
                      <w:szCs w:val="24"/>
                    </w:rPr>
                    <w:t>MIS 373</w:t>
                  </w:r>
                  <w:r>
                    <w:rPr>
                      <w:rFonts w:cs="Arial"/>
                      <w:b/>
                      <w:bCs/>
                      <w:sz w:val="22"/>
                      <w:szCs w:val="24"/>
                    </w:rPr>
                    <w:t>873</w:t>
                  </w:r>
                </w:p>
                <w:p w:rsidR="00145250" w:rsidRDefault="00145250" w:rsidP="006C13B8">
                  <w:pPr>
                    <w:tabs>
                      <w:tab w:val="left" w:pos="2410"/>
                    </w:tabs>
                    <w:overflowPunct/>
                    <w:autoSpaceDE/>
                    <w:spacing w:before="0"/>
                    <w:ind w:left="2410" w:hanging="2410"/>
                    <w:jc w:val="left"/>
                    <w:textAlignment w:val="auto"/>
                  </w:pPr>
                </w:p>
                <w:p w:rsidR="00145250" w:rsidRDefault="00145250"/>
              </w:txbxContent>
            </v:textbox>
          </v:shape>
        </w:pict>
      </w:r>
    </w:p>
    <w:p w:rsidR="00F0707C" w:rsidRDefault="00F0707C">
      <w:pPr>
        <w:tabs>
          <w:tab w:val="left" w:pos="5653"/>
        </w:tabs>
      </w:pPr>
      <w:r>
        <w:tab/>
      </w:r>
    </w:p>
    <w:p w:rsidR="00F0707C" w:rsidRDefault="00F0707C"/>
    <w:p w:rsidR="00F0707C" w:rsidRDefault="00E54FED">
      <w:pPr>
        <w:sectPr w:rsidR="00F0707C">
          <w:footerReference w:type="default" r:id="rId9"/>
          <w:pgSz w:w="11906" w:h="16838"/>
          <w:pgMar w:top="2552" w:right="1134" w:bottom="1701" w:left="1134" w:header="720" w:footer="567" w:gutter="0"/>
          <w:pgNumType w:start="1"/>
          <w:cols w:space="720"/>
          <w:docGrid w:linePitch="360"/>
        </w:sectPr>
      </w:pPr>
      <w:r>
        <w:rPr>
          <w:noProof/>
          <w:lang w:eastAsia="el-GR"/>
        </w:rPr>
        <w:pict>
          <v:shape id="Text Box 6" o:spid="_x0000_s1028" type="#_x0000_t202" style="position:absolute;left:0;text-align:left;margin-left:67.35pt;margin-top:205.35pt;width:333.65pt;height:72.6pt;z-index:2516587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" strokeweight=".5pt">
            <v:textbox inset="7.45pt,3.85pt,7.45pt,3.85pt">
              <w:txbxContent>
                <w:p w:rsidR="00145250" w:rsidRDefault="00145250">
                  <w:pPr>
                    <w:pStyle w:val="a5"/>
                    <w:tabs>
                      <w:tab w:val="left" w:pos="2410"/>
                    </w:tabs>
                    <w:ind w:left="2410" w:hanging="2410"/>
                  </w:pPr>
                </w:p>
                <w:p w:rsidR="00145250" w:rsidRPr="007E0297" w:rsidRDefault="00145250">
                  <w:pPr>
                    <w:pStyle w:val="a5"/>
                    <w:tabs>
                      <w:tab w:val="left" w:pos="2410"/>
                    </w:tabs>
                    <w:ind w:left="2410" w:hanging="2410"/>
                  </w:pPr>
                  <w:r>
                    <w:t>ΤΙΜΟΛΟΓΙΟ</w:t>
                  </w:r>
                </w:p>
              </w:txbxContent>
            </v:textbox>
          </v:shape>
        </w:pict>
      </w:r>
    </w:p>
    <w:p w:rsidR="00F0707C" w:rsidRDefault="00244D62">
      <w:pPr>
        <w:pStyle w:val="a4"/>
        <w:rPr>
          <w:rFonts w:cs="Arial"/>
          <w:bCs w:val="0"/>
          <w:sz w:val="24"/>
          <w:szCs w:val="24"/>
        </w:rPr>
      </w:pPr>
      <w:r>
        <w:lastRenderedPageBreak/>
        <w:t>ΤΙΜΟΛΟΓΙΟ</w:t>
      </w:r>
      <w:r w:rsidR="00F0707C">
        <w:t xml:space="preserve"> ΕΡΓΟΥ:</w:t>
      </w:r>
      <w:r w:rsidR="00A96E51">
        <w:rPr>
          <w:rFonts w:cs="Arial"/>
          <w:bCs w:val="0"/>
          <w:sz w:val="24"/>
          <w:szCs w:val="24"/>
        </w:rPr>
        <w:t>ΟΛΟΚΛΗΡΩΜΕΝΗ ΠΑΡΕΜΒΑΣΗ ΕΞΟΙΚΟΝΟΜΗΣΗΣ ΕΝΕΡΓΕΙΑΣ ΣΕ ΚΟΙΝΟΧΡΗΣΤΟΥΣ ΧΩΡΟΥΣ ΤΗΣ ΔΗΜΟΤΙΚΗΣ ΕΝΟΤΗΤΑΣ ΝΕΑΣ ΑΛΙΚΑΡΝΑΣΟΥ ΤΟΥ ΔΗΜΟΥ ΗΡΑΚΛΕΙΟΥ ΚΡΗΤΗΣ</w:t>
      </w:r>
    </w:p>
    <w:p w:rsidR="00537A38" w:rsidRDefault="00537A38">
      <w:pPr>
        <w:pStyle w:val="a4"/>
      </w:pPr>
    </w:p>
    <w:p w:rsidR="00244D62" w:rsidRPr="000C54DE" w:rsidRDefault="00244D62" w:rsidP="00244D62">
      <w:pPr>
        <w:numPr>
          <w:ilvl w:val="0"/>
          <w:numId w:val="12"/>
        </w:numPr>
        <w:suppressAutoHyphens w:val="0"/>
        <w:overflowPunct/>
        <w:autoSpaceDN w:val="0"/>
        <w:adjustRightInd w:val="0"/>
        <w:spacing w:before="0" w:after="120" w:line="360" w:lineRule="auto"/>
        <w:ind w:left="709" w:hanging="709"/>
        <w:textAlignment w:val="auto"/>
        <w:rPr>
          <w:rFonts w:cs="Arial"/>
          <w:b/>
          <w:bCs/>
        </w:rPr>
      </w:pPr>
      <w:bookmarkStart w:id="1" w:name="__RefHeading__353_1029072715"/>
      <w:bookmarkEnd w:id="1"/>
      <w:r w:rsidRPr="000C54DE">
        <w:rPr>
          <w:rFonts w:cs="Arial"/>
          <w:b/>
          <w:bCs/>
        </w:rPr>
        <w:t xml:space="preserve">ΓΕΝΙΚΟΙ ΟΡΟΙ </w:t>
      </w:r>
    </w:p>
    <w:p w:rsidR="00244D62" w:rsidRPr="000C54DE" w:rsidRDefault="00244D62" w:rsidP="00244D62">
      <w:pPr>
        <w:numPr>
          <w:ilvl w:val="1"/>
          <w:numId w:val="12"/>
        </w:numPr>
        <w:suppressAutoHyphens w:val="0"/>
        <w:overflowPunct/>
        <w:autoSpaceDN w:val="0"/>
        <w:adjustRightInd w:val="0"/>
        <w:spacing w:before="0" w:after="120" w:line="360" w:lineRule="auto"/>
        <w:ind w:left="709" w:hanging="709"/>
        <w:textAlignment w:val="auto"/>
        <w:rPr>
          <w:rFonts w:cs="Arial"/>
        </w:rPr>
      </w:pPr>
      <w:r w:rsidRPr="000C54DE">
        <w:rPr>
          <w:rFonts w:cs="Arial"/>
        </w:rPr>
        <w:t>Αντικείμενο του παρόντος Τιμολογίου είναι ο καθορισμός των τιμών μονάδος με τις οποίες θα εκτελεσθεί το έργο, όπως προδιαγράφεται στα λοιπά τεύχη δημοπράτησης που ορίζονται στη διακήρυξη.</w:t>
      </w:r>
    </w:p>
    <w:p w:rsidR="00244D62" w:rsidRPr="000C54DE" w:rsidRDefault="00244D62" w:rsidP="00244D62">
      <w:pPr>
        <w:numPr>
          <w:ilvl w:val="1"/>
          <w:numId w:val="12"/>
        </w:numPr>
        <w:suppressAutoHyphens w:val="0"/>
        <w:overflowPunct/>
        <w:autoSpaceDN w:val="0"/>
        <w:adjustRightInd w:val="0"/>
        <w:spacing w:before="0" w:after="120" w:line="360" w:lineRule="auto"/>
        <w:ind w:left="709" w:hanging="709"/>
        <w:textAlignment w:val="auto"/>
        <w:rPr>
          <w:rFonts w:cs="Arial"/>
        </w:rPr>
      </w:pPr>
      <w:r w:rsidRPr="000C54DE">
        <w:rPr>
          <w:rFonts w:cs="Arial"/>
        </w:rPr>
        <w:t>Στις τιμές μονάδος του παρόντος Τιμολογίου, που αναφέρονται σε μονάδες περαιωμένης εργασίας και ισχύουν ενιαία για όλες τις εργασίες που θα εκτελεσθούν στην περιοχή του υπόψη έργου, ανεξάρτητα από την θέση αυτών περιλαμβάνονται:</w:t>
      </w:r>
    </w:p>
    <w:p w:rsidR="00244D62" w:rsidRPr="000C54DE" w:rsidRDefault="00244D62" w:rsidP="00244D62">
      <w:pPr>
        <w:pStyle w:val="af6"/>
        <w:numPr>
          <w:ilvl w:val="2"/>
          <w:numId w:val="13"/>
        </w:numPr>
        <w:autoSpaceDE w:val="0"/>
        <w:autoSpaceDN w:val="0"/>
        <w:adjustRightInd w:val="0"/>
        <w:spacing w:after="120" w:line="360" w:lineRule="auto"/>
        <w:ind w:left="709" w:hanging="709"/>
        <w:jc w:val="both"/>
        <w:rPr>
          <w:rFonts w:eastAsia="Times New Roman" w:cs="Arial"/>
        </w:rPr>
      </w:pPr>
      <w:r w:rsidRPr="000C54DE">
        <w:rPr>
          <w:rFonts w:eastAsia="Times New Roman" w:cs="Arial"/>
        </w:rPr>
        <w:t>Όλες οι απαιτούμενες δαπάνες για την πλήρη και έντεχνη εκτέλεση των εργασιών του έργου, σύμφωνα με τους όρους του παρόντος, των τευχών και σχεδίων της μελέτης και των υπολοίπων τευχών Δημοπράτησης του έργου.</w:t>
      </w:r>
    </w:p>
    <w:p w:rsidR="00244D62" w:rsidRPr="000C54DE" w:rsidRDefault="00244D62" w:rsidP="00244D62">
      <w:pPr>
        <w:numPr>
          <w:ilvl w:val="2"/>
          <w:numId w:val="13"/>
        </w:numPr>
        <w:suppressAutoHyphens w:val="0"/>
        <w:overflowPunct/>
        <w:autoSpaceDN w:val="0"/>
        <w:adjustRightInd w:val="0"/>
        <w:spacing w:before="0" w:after="120" w:line="360" w:lineRule="auto"/>
        <w:ind w:left="709" w:hanging="709"/>
        <w:textAlignment w:val="auto"/>
        <w:rPr>
          <w:rFonts w:cs="Arial"/>
        </w:rPr>
      </w:pPr>
      <w:r w:rsidRPr="000C54DE">
        <w:rPr>
          <w:rFonts w:cs="Arial"/>
        </w:rPr>
        <w:t>"Κάθε δαπάνη"</w:t>
      </w:r>
      <w:r w:rsidR="000B641A">
        <w:rPr>
          <w:rFonts w:cs="Arial"/>
          <w:lang w:val="en-US"/>
        </w:rPr>
        <w:t xml:space="preserve"> </w:t>
      </w:r>
      <w:r w:rsidRPr="000C54DE">
        <w:rPr>
          <w:rFonts w:cs="Arial"/>
        </w:rPr>
        <w:t>γενικά, έστω και αν δεν κατονομάζεται ρητά αλλά είναι απαραίτητη για την πλήρη και έντεχνη εκτέλεση της μονάδας κάθε εργασίας. Καμία αξίωση ή διαμφισβήτηση δεν μπορεί να θεμελιωθεί που να έχει σχέση με το είδος και την απόδοση των μηχανημάτων, την ειδικότητα και τον αριθμό του εργατοτεχνικού προσωπικού, όπως και την δυνατότητα χρησιμοποίησης ή όχι μηχανικών μέσων.</w:t>
      </w:r>
    </w:p>
    <w:p w:rsidR="00244D62" w:rsidRPr="000C54DE" w:rsidRDefault="00244D62" w:rsidP="00244D62">
      <w:pPr>
        <w:numPr>
          <w:ilvl w:val="1"/>
          <w:numId w:val="13"/>
        </w:numPr>
        <w:suppressAutoHyphens w:val="0"/>
        <w:overflowPunct/>
        <w:autoSpaceDN w:val="0"/>
        <w:adjustRightInd w:val="0"/>
        <w:spacing w:before="0" w:after="120" w:line="360" w:lineRule="auto"/>
        <w:ind w:left="709" w:hanging="709"/>
        <w:textAlignment w:val="auto"/>
        <w:rPr>
          <w:rFonts w:cs="Arial"/>
        </w:rPr>
      </w:pPr>
      <w:r w:rsidRPr="000C54DE">
        <w:rPr>
          <w:rFonts w:cs="Arial"/>
        </w:rPr>
        <w:t>Σύμφωνα με τα παραπάνω, ενδεικτικά και όχι περιοριστικά, μνημονεύονται (για απλή διευκρίνιση του όρου "κάθε δαπάνη") οι παρακάτω δαπάνες που περιλαμβάνονται στο περιεχόμενο των τιμών του παρόντος Τιμολογίου.</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rPr>
      </w:pPr>
      <w:r w:rsidRPr="000C54DE">
        <w:rPr>
          <w:rFonts w:cs="Arial"/>
        </w:rPr>
        <w:t xml:space="preserve">Οι δαπάνες των κάθε είδους επιβαρύνσεων στα υλικά από φόρους, δασμούς, ειδικούς φόρους κ.λπ. [ πλην Φόρου Προστιθέμενης Αξίας (Φ.Π.Α.) ] </w:t>
      </w:r>
    </w:p>
    <w:p w:rsidR="00244D62" w:rsidRPr="000C54DE" w:rsidRDefault="00244D62" w:rsidP="00244D62">
      <w:pPr>
        <w:autoSpaceDN w:val="0"/>
        <w:adjustRightInd w:val="0"/>
        <w:spacing w:after="120" w:line="360" w:lineRule="auto"/>
        <w:ind w:left="709" w:hanging="709"/>
        <w:rPr>
          <w:rFonts w:cs="Arial"/>
        </w:rPr>
      </w:pPr>
      <w:r>
        <w:rPr>
          <w:rFonts w:cs="Arial"/>
        </w:rPr>
        <w:tab/>
      </w:r>
      <w:r w:rsidRPr="000C54DE">
        <w:rPr>
          <w:rFonts w:cs="Arial"/>
        </w:rPr>
        <w:t xml:space="preserve">Ρητά καθορίζεται ότι στις τιμές μονάδας περιλαμβάνονται οι δασμοί και λοιποί φόροι, κρατήσεις, τέλη εισφοράς και δικαιώματα για προμήθειες εξοπλισμού και εφοδίων γενικά του έργου. Κατά συνέπεια και σύμφωνα με τις διατάξεις της Τελωνειακής Νομοθεσίας δεν παρέχεται ουσιαστικά στην Υπηρεσία, που θα εποπτεύσει την εκτέλεση του έργου, ή σε άλλη Υπηρεσία, η δυνατότητα να εγκρίνει χορήγηση οποιασδήποτε βεβαίωσης για την παροχή οποιασδήποτε ατέλειας ή απαλλαγής από τους δασμούς και τους υπόλοιπους φόρους, εισφορές και δικαιώματα στα υλικά και είδη εξοπλισμού του έργου, ούτε στους ενδιαφερόμενους δικαίωμα να ζητήσουν χορήγηση τέτοιας ατέλειας ή απαλλαγής έμμεσα ή άμεσα. Ο Ανάδοχος δεν απαλλάσσεται από τα τέλη διοδίων των κάθε είδους μεταφορικών μέσων. </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rPr>
      </w:pPr>
      <w:r w:rsidRPr="000C54DE">
        <w:rPr>
          <w:rFonts w:cs="Arial"/>
        </w:rPr>
        <w:t xml:space="preserve">Οι δαπάνες προμηθείας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w:t>
      </w:r>
      <w:r w:rsidRPr="000C54DE">
        <w:rPr>
          <w:rFonts w:cs="Arial"/>
        </w:rPr>
        <w:lastRenderedPageBreak/>
        <w:t xml:space="preserve">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244D62" w:rsidRPr="000C54DE" w:rsidRDefault="00244D62" w:rsidP="00244D62">
      <w:pPr>
        <w:tabs>
          <w:tab w:val="left" w:pos="-720"/>
        </w:tabs>
        <w:autoSpaceDN w:val="0"/>
        <w:adjustRightInd w:val="0"/>
        <w:spacing w:after="120" w:line="360" w:lineRule="auto"/>
        <w:ind w:left="709" w:hanging="709"/>
        <w:rPr>
          <w:rFonts w:cs="Arial"/>
          <w:spacing w:val="-3"/>
        </w:rPr>
      </w:pPr>
      <w:r>
        <w:rPr>
          <w:rFonts w:cs="Arial"/>
          <w:spacing w:val="-3"/>
        </w:rPr>
        <w:tab/>
      </w:r>
      <w:r w:rsidRPr="000C54DE">
        <w:rPr>
          <w:rFonts w:cs="Arial"/>
          <w:spacing w:val="-3"/>
        </w:rPr>
        <w:t>Ομοίως οι δαπάνες για την φορτοεκφόρτωση και μεταφορά (με την σταλία μεταφορικών μέσων) των πλεοναζόντων ή/και ακατάλλη</w:t>
      </w:r>
      <w:r w:rsidR="00F95B92">
        <w:rPr>
          <w:rFonts w:cs="Arial"/>
          <w:spacing w:val="-3"/>
        </w:rPr>
        <w:t>λων προϊόντων εκσκαφών και λοιπώ</w:t>
      </w:r>
      <w:r w:rsidRPr="000C54DE">
        <w:rPr>
          <w:rFonts w:cs="Arial"/>
          <w:spacing w:val="-3"/>
        </w:rPr>
        <w:t>ν υλικών, σε κατάλληλους χώρους απόρριψης, λαμβανομένων υπόψη</w:t>
      </w:r>
      <w:r w:rsidR="00F95B92">
        <w:rPr>
          <w:rFonts w:cs="Arial"/>
          <w:spacing w:val="-3"/>
        </w:rPr>
        <w:t xml:space="preserve"> των ισχυόντων Περιβαλλοντικών Ό</w:t>
      </w:r>
      <w:r w:rsidRPr="000C54DE">
        <w:rPr>
          <w:rFonts w:cs="Arial"/>
          <w:spacing w:val="-3"/>
        </w:rPr>
        <w:t>ρων, σύμφωνα με την Ε.Σ.Υ. και τους λοιπούς όρους δημοπράτησης.</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rPr>
      </w:pPr>
      <w:r w:rsidRPr="000C54DE">
        <w:rPr>
          <w:rFonts w:cs="Arial"/>
        </w:rPr>
        <w:t>Οι δαπάνες μισθών, ημερομισθίων, υπερωριών, υπερεργασιών,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εξαιρεσίμων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εργοταξιακών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rPr>
      </w:pPr>
      <w:r w:rsidRPr="000C54DE">
        <w:rPr>
          <w:rFonts w:cs="Arial"/>
          <w:spacing w:val="-3"/>
        </w:rPr>
        <w:t>Οι δαπάνες εξασφάλισης εργοταξιακών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εργοταξιακών εγκαταστάσεων, καθώς και λοιπών απαιτουμένων ευκολιών, σύμφωνα με τους όρους δημοπράτησης.</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 xml:space="preserve">Οι δαπάνες λειτουργίας όλων των εργοταξιακών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w:t>
      </w:r>
      <w:r w:rsidR="00F95B92">
        <w:rPr>
          <w:rFonts w:cs="Arial"/>
          <w:spacing w:val="-3"/>
        </w:rPr>
        <w:t>εγκεκριμένους Περιβαλλοντικούς Ό</w:t>
      </w:r>
      <w:r w:rsidRPr="000C54DE">
        <w:rPr>
          <w:rFonts w:cs="Arial"/>
          <w:spacing w:val="-3"/>
        </w:rPr>
        <w:t>ρους.</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 xml:space="preserve">Οι δαπάνες εγκατάστασης και λειτουργίας μονάδων παραγωγής σκυροδέματος, και προκατασκευασμένων στοιχείων (όταν προβλέπονται προς ενσωμάτωση στο έργο) στον εργοταξιακό χώρο ή εκτός αυτού. </w:t>
      </w:r>
    </w:p>
    <w:p w:rsidR="00244D62" w:rsidRPr="000C54DE" w:rsidRDefault="00244D62" w:rsidP="00244D62">
      <w:pPr>
        <w:tabs>
          <w:tab w:val="left" w:pos="-720"/>
        </w:tabs>
        <w:autoSpaceDN w:val="0"/>
        <w:adjustRightInd w:val="0"/>
        <w:spacing w:after="120" w:line="360" w:lineRule="auto"/>
        <w:ind w:left="709" w:hanging="709"/>
        <w:rPr>
          <w:rFonts w:cs="Arial"/>
          <w:spacing w:val="-3"/>
        </w:rPr>
      </w:pPr>
      <w:r>
        <w:rPr>
          <w:rFonts w:cs="Arial"/>
          <w:spacing w:val="-3"/>
        </w:rPr>
        <w:tab/>
      </w:r>
      <w:r w:rsidRPr="000C54DE">
        <w:rPr>
          <w:rFonts w:cs="Arial"/>
          <w:spacing w:val="-3"/>
        </w:rPr>
        <w:t>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w:t>
      </w:r>
      <w:r w:rsidR="00F95B92">
        <w:rPr>
          <w:rFonts w:cs="Arial"/>
          <w:spacing w:val="-3"/>
        </w:rPr>
        <w:t>ις θέσεις ενσωμάτωσής τους στο Έ</w:t>
      </w:r>
      <w:r w:rsidRPr="000C54DE">
        <w:rPr>
          <w:rFonts w:cs="Arial"/>
          <w:spacing w:val="-3"/>
        </w:rPr>
        <w:t xml:space="preserve">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244D62" w:rsidRPr="000C54DE" w:rsidRDefault="00244D62" w:rsidP="00244D62">
      <w:pPr>
        <w:tabs>
          <w:tab w:val="left" w:pos="-720"/>
        </w:tabs>
        <w:autoSpaceDN w:val="0"/>
        <w:adjustRightInd w:val="0"/>
        <w:spacing w:after="120" w:line="360" w:lineRule="auto"/>
        <w:ind w:left="709" w:hanging="709"/>
        <w:rPr>
          <w:rFonts w:cs="Arial"/>
          <w:spacing w:val="-3"/>
        </w:rPr>
      </w:pPr>
      <w:r>
        <w:rPr>
          <w:rFonts w:cs="Arial"/>
          <w:spacing w:val="-3"/>
        </w:rPr>
        <w:lastRenderedPageBreak/>
        <w:tab/>
      </w:r>
      <w:r w:rsidRPr="000C54DE">
        <w:rPr>
          <w:rFonts w:cs="Arial"/>
          <w:spacing w:val="-3"/>
        </w:rPr>
        <w:t>Οι ως άνω όροι για την αποξήλωση των μονάδων και αποκατάσταση των χώρων έχουν εφαρμογή στις ακόλουθες περιπτώσεις:</w:t>
      </w:r>
    </w:p>
    <w:p w:rsidR="00244D62" w:rsidRPr="000C54DE" w:rsidRDefault="00F95B92" w:rsidP="00244D62">
      <w:pPr>
        <w:tabs>
          <w:tab w:val="left" w:pos="-720"/>
        </w:tabs>
        <w:autoSpaceDN w:val="0"/>
        <w:adjustRightInd w:val="0"/>
        <w:spacing w:after="120" w:line="360" w:lineRule="auto"/>
        <w:ind w:left="709" w:hanging="709"/>
        <w:rPr>
          <w:rFonts w:cs="Arial"/>
          <w:spacing w:val="-3"/>
        </w:rPr>
      </w:pPr>
      <w:r>
        <w:rPr>
          <w:rFonts w:cs="Arial"/>
          <w:spacing w:val="-3"/>
        </w:rPr>
        <w:t xml:space="preserve">(α) </w:t>
      </w:r>
      <w:r>
        <w:rPr>
          <w:rFonts w:cs="Arial"/>
          <w:spacing w:val="-3"/>
        </w:rPr>
        <w:tab/>
        <w:t>Ό</w:t>
      </w:r>
      <w:r w:rsidR="00244D62" w:rsidRPr="000C54DE">
        <w:rPr>
          <w:rFonts w:cs="Arial"/>
          <w:spacing w:val="-3"/>
        </w:rPr>
        <w:t>ταν η εγκατάσταση των μονάδων έχει γίνει σε χώρο που έχει παραχωρηθεί από το Δημόσιο</w:t>
      </w:r>
    </w:p>
    <w:p w:rsidR="00244D62" w:rsidRPr="000C54DE" w:rsidRDefault="00F95B92" w:rsidP="00244D62">
      <w:pPr>
        <w:tabs>
          <w:tab w:val="left" w:pos="-720"/>
        </w:tabs>
        <w:autoSpaceDN w:val="0"/>
        <w:adjustRightInd w:val="0"/>
        <w:spacing w:after="120" w:line="360" w:lineRule="auto"/>
        <w:ind w:left="709" w:hanging="709"/>
        <w:rPr>
          <w:rFonts w:cs="Arial"/>
          <w:spacing w:val="-3"/>
        </w:rPr>
      </w:pPr>
      <w:r>
        <w:rPr>
          <w:rFonts w:cs="Arial"/>
          <w:spacing w:val="-3"/>
        </w:rPr>
        <w:t xml:space="preserve">(β) </w:t>
      </w:r>
      <w:r>
        <w:rPr>
          <w:rFonts w:cs="Arial"/>
          <w:spacing w:val="-3"/>
        </w:rPr>
        <w:tab/>
        <w:t>Ό</w:t>
      </w:r>
      <w:r w:rsidR="00244D62" w:rsidRPr="000C54DE">
        <w:rPr>
          <w:rFonts w:cs="Arial"/>
          <w:spacing w:val="-3"/>
        </w:rPr>
        <w:t>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Τα πάσης φύσεως α</w:t>
      </w:r>
      <w:r w:rsidR="00F95B92">
        <w:rPr>
          <w:rFonts w:cs="Arial"/>
          <w:spacing w:val="-3"/>
        </w:rPr>
        <w:t>σφάλιστρα για το προσωπικό του Έ</w:t>
      </w:r>
      <w:r w:rsidRPr="000C54DE">
        <w:rPr>
          <w:rFonts w:cs="Arial"/>
          <w:spacing w:val="-3"/>
        </w:rPr>
        <w:t>ργου, τις μεταφορές, τα μεταφορικά μέσα, τα μηχανήματα έργων και τις εγκαταστάσεις, καθώς και τις λο</w:t>
      </w:r>
      <w:r w:rsidR="00F95B92">
        <w:rPr>
          <w:rFonts w:cs="Arial"/>
          <w:spacing w:val="-3"/>
        </w:rPr>
        <w:t>ι</w:t>
      </w:r>
      <w:r w:rsidRPr="000C54DE">
        <w:rPr>
          <w:rFonts w:cs="Arial"/>
          <w:spacing w:val="-3"/>
        </w:rPr>
        <w:t>πές ασφαλιστικές καλύψεις όπως καθορίζονται στην Ε</w:t>
      </w:r>
      <w:r w:rsidR="00F95B92">
        <w:rPr>
          <w:rFonts w:cs="Arial"/>
          <w:spacing w:val="-3"/>
        </w:rPr>
        <w:t>ιδική Συγγραφή Υποχρεώσεων του Έ</w:t>
      </w:r>
      <w:r w:rsidRPr="000C54DE">
        <w:rPr>
          <w:rFonts w:cs="Arial"/>
          <w:spacing w:val="-3"/>
        </w:rPr>
        <w:t>ργου.</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 xml:space="preserve">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διεξαγωγής των ελέγχων ποιότητος και οι δαπάνες κατασκευής των πάσης φύσεως "δοκιμαστικών τμημάτων"</w:t>
      </w:r>
      <w:r w:rsidR="00F95B92">
        <w:rPr>
          <w:rFonts w:cs="Arial"/>
          <w:spacing w:val="-3"/>
          <w:lang w:val="en-US"/>
        </w:rPr>
        <w:t xml:space="preserve"> </w:t>
      </w:r>
      <w:r w:rsidRPr="000C54DE">
        <w:rPr>
          <w:rFonts w:cs="Arial"/>
          <w:spacing w:val="-3"/>
        </w:rPr>
        <w:t>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w:t>
      </w:r>
      <w:r w:rsidR="00B23C6E">
        <w:rPr>
          <w:rFonts w:cs="Arial"/>
          <w:spacing w:val="-3"/>
        </w:rPr>
        <w:t xml:space="preserve"> σε υπαιτιότητα του Κυρίου του Έ</w:t>
      </w:r>
      <w:r w:rsidRPr="000C54DE">
        <w:rPr>
          <w:rFonts w:cs="Arial"/>
          <w:spacing w:val="-3"/>
        </w:rPr>
        <w:t>ργου), η αποσυναρμολόγησή τους (εάν απαιτείται)</w:t>
      </w:r>
      <w:r w:rsidR="00B23C6E">
        <w:rPr>
          <w:rFonts w:cs="Arial"/>
          <w:spacing w:val="-3"/>
        </w:rPr>
        <w:t xml:space="preserve"> και η απομάκρυνσή τους από το Έ</w:t>
      </w:r>
      <w:r w:rsidRPr="000C54DE">
        <w:rPr>
          <w:rFonts w:cs="Arial"/>
          <w:spacing w:val="-3"/>
        </w:rPr>
        <w:t xml:space="preserve">ργο. </w:t>
      </w:r>
    </w:p>
    <w:p w:rsidR="00244D62" w:rsidRPr="000C54DE" w:rsidRDefault="00244D62" w:rsidP="00244D62">
      <w:pPr>
        <w:tabs>
          <w:tab w:val="left" w:pos="-720"/>
        </w:tabs>
        <w:autoSpaceDN w:val="0"/>
        <w:adjustRightInd w:val="0"/>
        <w:spacing w:after="120" w:line="360" w:lineRule="auto"/>
        <w:ind w:left="709" w:hanging="709"/>
        <w:rPr>
          <w:rFonts w:cs="Arial"/>
          <w:spacing w:val="-3"/>
        </w:rPr>
      </w:pPr>
      <w:r>
        <w:rPr>
          <w:rFonts w:cs="Arial"/>
          <w:spacing w:val="-3"/>
        </w:rPr>
        <w:tab/>
      </w:r>
      <w:r w:rsidRPr="000C54DE">
        <w:rPr>
          <w:rFonts w:cs="Arial"/>
          <w:spacing w:val="-3"/>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εξασφάλισης αναγκαίων χώρων για την εναπόθεση των εργαλείων, μηχανημάτων κ.λπ.</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επιβαρύνσεις από καθυστερήσεις, μειωμένη απόδοση και μετακινήσεις μηχανημάτων και προσωπικού που οφείλονται:</w:t>
      </w:r>
    </w:p>
    <w:p w:rsidR="00244D62" w:rsidRPr="000C54DE" w:rsidRDefault="00244D62" w:rsidP="00244D62">
      <w:pPr>
        <w:tabs>
          <w:tab w:val="left" w:pos="-720"/>
        </w:tabs>
        <w:autoSpaceDN w:val="0"/>
        <w:adjustRightInd w:val="0"/>
        <w:spacing w:after="120" w:line="360" w:lineRule="auto"/>
        <w:ind w:left="709" w:hanging="709"/>
        <w:rPr>
          <w:rFonts w:cs="Arial"/>
          <w:spacing w:val="-3"/>
        </w:rPr>
      </w:pPr>
      <w:r w:rsidRPr="000C54DE">
        <w:rPr>
          <w:rFonts w:cs="Arial"/>
          <w:spacing w:val="-3"/>
        </w:rPr>
        <w:t xml:space="preserve">(α) </w:t>
      </w:r>
      <w:r w:rsidRPr="000C54DE">
        <w:rPr>
          <w:rFonts w:cs="Arial"/>
          <w:spacing w:val="-3"/>
        </w:rPr>
        <w:tab/>
        <w:t xml:space="preserve">σε εμπόδια στο χώρο εκτέλεσης των εργασιών (αρχαιολογικά ευρήματα, δίκτυα </w:t>
      </w:r>
    </w:p>
    <w:p w:rsidR="00244D62" w:rsidRPr="000C54DE" w:rsidRDefault="00244D62" w:rsidP="00244D62">
      <w:pPr>
        <w:tabs>
          <w:tab w:val="left" w:pos="-720"/>
        </w:tabs>
        <w:autoSpaceDN w:val="0"/>
        <w:adjustRightInd w:val="0"/>
        <w:spacing w:after="120" w:line="360" w:lineRule="auto"/>
        <w:ind w:left="709" w:hanging="709"/>
        <w:rPr>
          <w:rFonts w:cs="Arial"/>
          <w:spacing w:val="-3"/>
        </w:rPr>
      </w:pPr>
      <w:r w:rsidRPr="000C54DE">
        <w:rPr>
          <w:rFonts w:cs="Arial"/>
          <w:spacing w:val="-3"/>
        </w:rPr>
        <w:t xml:space="preserve">(β) </w:t>
      </w:r>
      <w:r w:rsidRPr="000C54DE">
        <w:rPr>
          <w:rFonts w:cs="Arial"/>
          <w:spacing w:val="-3"/>
        </w:rPr>
        <w:tab/>
        <w:t>στις τυχόν ιδιαίτερες απαιτήσεις αντιμετώπισης των εμποδίων από τους αρμόδιους για αυτά φ</w:t>
      </w:r>
      <w:r w:rsidR="00B23C6E">
        <w:rPr>
          <w:rFonts w:cs="Arial"/>
          <w:spacing w:val="-3"/>
        </w:rPr>
        <w:t>ορείς (ΥΠ.ΠΟ, Δ.Ε.Η, ΔΕΥΑΗ</w:t>
      </w:r>
      <w:r w:rsidRPr="000C54DE">
        <w:rPr>
          <w:rFonts w:cs="Arial"/>
          <w:spacing w:val="-3"/>
        </w:rPr>
        <w:t xml:space="preserve"> κλπ.), </w:t>
      </w:r>
    </w:p>
    <w:p w:rsidR="00244D62" w:rsidRPr="000C54DE" w:rsidRDefault="00244D62" w:rsidP="00244D62">
      <w:pPr>
        <w:tabs>
          <w:tab w:val="left" w:pos="-720"/>
        </w:tabs>
        <w:autoSpaceDN w:val="0"/>
        <w:adjustRightInd w:val="0"/>
        <w:spacing w:after="120" w:line="360" w:lineRule="auto"/>
        <w:ind w:left="709" w:hanging="709"/>
        <w:rPr>
          <w:rFonts w:cs="Arial"/>
          <w:spacing w:val="-3"/>
        </w:rPr>
      </w:pPr>
      <w:r w:rsidRPr="000C54DE">
        <w:rPr>
          <w:rFonts w:cs="Arial"/>
          <w:spacing w:val="-3"/>
        </w:rPr>
        <w:t xml:space="preserve">(γ) </w:t>
      </w:r>
      <w:r w:rsidRPr="000C54DE">
        <w:rPr>
          <w:rFonts w:cs="Arial"/>
          <w:spacing w:val="-3"/>
        </w:rPr>
        <w:tab/>
        <w:t xml:space="preserve">στην ενδεχόμενη εκτέλεση των εργασιών κατά φάσεις λόγω των ως άνω εμποδίων, </w:t>
      </w:r>
    </w:p>
    <w:p w:rsidR="00244D62" w:rsidRPr="000C54DE" w:rsidRDefault="00244D62" w:rsidP="00244D62">
      <w:pPr>
        <w:tabs>
          <w:tab w:val="left" w:pos="-720"/>
        </w:tabs>
        <w:autoSpaceDN w:val="0"/>
        <w:adjustRightInd w:val="0"/>
        <w:spacing w:after="120" w:line="360" w:lineRule="auto"/>
        <w:ind w:left="709" w:hanging="709"/>
        <w:rPr>
          <w:rFonts w:cs="Arial"/>
          <w:spacing w:val="-3"/>
        </w:rPr>
      </w:pPr>
      <w:r w:rsidRPr="000C54DE">
        <w:rPr>
          <w:rFonts w:cs="Arial"/>
          <w:spacing w:val="-3"/>
        </w:rPr>
        <w:lastRenderedPageBreak/>
        <w:t xml:space="preserve">(δ) </w:t>
      </w:r>
      <w:r w:rsidRPr="000C54DE">
        <w:rPr>
          <w:rFonts w:cs="Arial"/>
          <w:spacing w:val="-3"/>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 </w:t>
      </w:r>
    </w:p>
    <w:p w:rsidR="00244D62" w:rsidRPr="000C54DE" w:rsidRDefault="00244D62" w:rsidP="00244D62">
      <w:pPr>
        <w:tabs>
          <w:tab w:val="left" w:pos="-720"/>
        </w:tabs>
        <w:autoSpaceDN w:val="0"/>
        <w:adjustRightInd w:val="0"/>
        <w:spacing w:after="120" w:line="360" w:lineRule="auto"/>
        <w:ind w:left="709" w:hanging="709"/>
        <w:rPr>
          <w:rFonts w:cs="Arial"/>
          <w:spacing w:val="-3"/>
        </w:rPr>
      </w:pPr>
      <w:r w:rsidRPr="000C54DE">
        <w:rPr>
          <w:rFonts w:cs="Arial"/>
          <w:spacing w:val="-3"/>
        </w:rPr>
        <w:t>(ε)</w:t>
      </w:r>
      <w:r w:rsidRPr="000C54DE">
        <w:rPr>
          <w:rFonts w:cs="Arial"/>
          <w:spacing w:val="-3"/>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των τοπογραφικών εργασιών (αποτυπώσεων, πασσαλώσεων, αναπασσαλώσεων, πύκνωσης τριγωνομετρικού και πολυγωνομετρικού δικτύου, εγκατάστασης χωροσταθμικών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w:t>
      </w:r>
    </w:p>
    <w:p w:rsidR="00244D62" w:rsidRPr="000C54DE" w:rsidRDefault="00244D62" w:rsidP="00244D62">
      <w:pPr>
        <w:autoSpaceDN w:val="0"/>
        <w:adjustRightInd w:val="0"/>
        <w:spacing w:after="120" w:line="360" w:lineRule="auto"/>
        <w:ind w:left="709"/>
        <w:rPr>
          <w:rFonts w:cs="Arial"/>
          <w:spacing w:val="-3"/>
        </w:rPr>
      </w:pPr>
      <w:r w:rsidRPr="000C54DE">
        <w:rPr>
          <w:rFonts w:cs="Arial"/>
          <w:spacing w:val="-3"/>
        </w:rPr>
        <w:t xml:space="preserve">Επίσης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r w:rsidR="00B23C6E" w:rsidRPr="000C54DE">
        <w:rPr>
          <w:rFonts w:cs="Arial"/>
          <w:spacing w:val="-3"/>
        </w:rPr>
        <w:t>ορίζοντας</w:t>
      </w:r>
      <w:r w:rsidRPr="000C54DE">
        <w:rPr>
          <w:rFonts w:cs="Arial"/>
          <w:spacing w:val="-3"/>
        </w:rPr>
        <w:t xml:space="preserve"> υπογείων υδάτων, δίκτυα Οργανισμών Κοινής Ωφελείας [ΟΚΩ]), καθώς οι δαπάνες σύνταξης </w:t>
      </w:r>
      <w:r w:rsidR="000B641A">
        <w:rPr>
          <w:rFonts w:cs="Arial"/>
          <w:spacing w:val="-3"/>
        </w:rPr>
        <w:t>του Προγράμματος Ποιότητος του Έ</w:t>
      </w:r>
      <w:r w:rsidRPr="000C54DE">
        <w:rPr>
          <w:rFonts w:cs="Arial"/>
          <w:spacing w:val="-3"/>
        </w:rPr>
        <w:t>ργου (ΠΠΕ), του Σχεδίου Ασφάλειας και Υγείας, του Φα</w:t>
      </w:r>
      <w:r w:rsidR="000B641A">
        <w:rPr>
          <w:rFonts w:cs="Arial"/>
          <w:spacing w:val="-3"/>
        </w:rPr>
        <w:t>κέλου Ασφάλειας και Υγείας του Έ</w:t>
      </w:r>
      <w:r w:rsidRPr="000C54DE">
        <w:rPr>
          <w:rFonts w:cs="Arial"/>
          <w:spacing w:val="-3"/>
        </w:rPr>
        <w:t>ργου (ΣΑΥ-ΦΑΥ).</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επιμετρητικών στοιχείων κατ' αντιπαράσταση με </w:t>
      </w:r>
      <w:r w:rsidR="00B23C6E" w:rsidRPr="000C54DE">
        <w:rPr>
          <w:rFonts w:cs="Arial"/>
          <w:spacing w:val="-3"/>
        </w:rPr>
        <w:t>εκπρόσωπο</w:t>
      </w:r>
      <w:r w:rsidRPr="000C54DE">
        <w:rPr>
          <w:rFonts w:cs="Arial"/>
          <w:spacing w:val="-3"/>
        </w:rPr>
        <w:t xml:space="preserve"> της Υπηρεσίας και σύνταξης των πάσης φύσεως επιμετρητικών σχεδίων, πινάκων και υπολογισμών που θα υποβληθούν στην Υπηρεσία προς έλεγχο.</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 xml:space="preserve">Η δαπάνη σύνταξης των αναπτυγμάτων και πινάκων οπλισμού σκυροδεμάτων (όταν αυτοί δεν περιλαμβάνονται στη μελέτη, καθώς και </w:t>
      </w:r>
      <w:r w:rsidRPr="000C54DE">
        <w:rPr>
          <w:rFonts w:cs="Arial"/>
        </w:rPr>
        <w:t>η δαπάνη σύνταξης κατασκευαστικών σχεδίων με την ένδειξη "όπως κατασκευάσθηκε".</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των αντλήσεων (εκτός από 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οσο και τα υπάρχοντα έργα και το περιβάλλον γενικότερα, εκτός αν προβλέπεται διαφορετικά στα τεύχη δημοπράτησης.</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lastRenderedPageBreak/>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μελέτες ικριωμάτων κλπ.</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λήψης μέτρων για την προστασία του περιβάλλοντος, από τ</w:t>
      </w:r>
      <w:r w:rsidR="00B23C6E">
        <w:rPr>
          <w:rFonts w:cs="Arial"/>
          <w:spacing w:val="-3"/>
        </w:rPr>
        <w:t xml:space="preserve">ην εγκατάσταση του Αναδόχου στο </w:t>
      </w:r>
      <w:r w:rsidR="00B23C6E" w:rsidRPr="000C54DE">
        <w:rPr>
          <w:rFonts w:cs="Arial"/>
          <w:spacing w:val="-3"/>
        </w:rPr>
        <w:t>Έργο</w:t>
      </w:r>
      <w:r w:rsidRPr="000C54DE">
        <w:rPr>
          <w:rFonts w:cs="Arial"/>
          <w:spacing w:val="-3"/>
        </w:rPr>
        <w:t xml:space="preserve">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Οι δαπάνες συντήρησης του έργου μέχρι την οριστική του παραλαβή.</w:t>
      </w:r>
    </w:p>
    <w:p w:rsidR="00244D62" w:rsidRPr="000C54DE" w:rsidRDefault="00244D62" w:rsidP="00244D62">
      <w:pPr>
        <w:numPr>
          <w:ilvl w:val="2"/>
          <w:numId w:val="15"/>
        </w:numPr>
        <w:suppressAutoHyphens w:val="0"/>
        <w:overflowPunct/>
        <w:autoSpaceDN w:val="0"/>
        <w:adjustRightInd w:val="0"/>
        <w:spacing w:before="0" w:after="120" w:line="360" w:lineRule="auto"/>
        <w:ind w:left="709" w:hanging="709"/>
        <w:textAlignment w:val="auto"/>
        <w:rPr>
          <w:rFonts w:cs="Arial"/>
          <w:spacing w:val="-3"/>
        </w:rPr>
      </w:pPr>
      <w:r w:rsidRPr="000C54DE">
        <w:rPr>
          <w:rFonts w:cs="Arial"/>
          <w:spacing w:val="-3"/>
        </w:rPr>
        <w:t>Η τοποθέτηση ενημερωτικών πινακίδων με τα βασικά στοιχεία του έργου, σύμφωνα με τις υποδείξεις της Υπηρεσίας.</w:t>
      </w:r>
    </w:p>
    <w:p w:rsidR="00244D62" w:rsidRPr="000C54DE" w:rsidRDefault="00244D62" w:rsidP="00244D62">
      <w:pPr>
        <w:tabs>
          <w:tab w:val="left" w:pos="-720"/>
        </w:tabs>
        <w:autoSpaceDN w:val="0"/>
        <w:adjustRightInd w:val="0"/>
        <w:spacing w:after="120" w:line="360" w:lineRule="auto"/>
        <w:ind w:left="709" w:hanging="709"/>
        <w:rPr>
          <w:rFonts w:cs="Arial"/>
        </w:rPr>
      </w:pPr>
      <w:r w:rsidRPr="000C54DE">
        <w:rPr>
          <w:rFonts w:cs="Arial"/>
        </w:rPr>
        <w:t>1.4</w:t>
      </w:r>
      <w:r w:rsidRPr="000C54DE">
        <w:rPr>
          <w:rFonts w:cs="Arial"/>
        </w:rPr>
        <w:tab/>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244D62" w:rsidRPr="000C54DE" w:rsidRDefault="00244D62" w:rsidP="00244D62">
      <w:pPr>
        <w:tabs>
          <w:tab w:val="left" w:pos="-720"/>
        </w:tabs>
        <w:autoSpaceDN w:val="0"/>
        <w:adjustRightInd w:val="0"/>
        <w:spacing w:after="120" w:line="360" w:lineRule="auto"/>
        <w:ind w:left="709" w:hanging="709"/>
        <w:rPr>
          <w:rFonts w:cs="Arial"/>
          <w:spacing w:val="-3"/>
        </w:rPr>
      </w:pPr>
      <w:r w:rsidRPr="000C54DE">
        <w:rPr>
          <w:rFonts w:cs="Arial"/>
          <w:spacing w:val="-3"/>
        </w:rPr>
        <w:lastRenderedPageBreak/>
        <w:tab/>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244D62" w:rsidRPr="000C54DE" w:rsidRDefault="00244D62" w:rsidP="00244D62">
      <w:pPr>
        <w:autoSpaceDN w:val="0"/>
        <w:adjustRightInd w:val="0"/>
        <w:spacing w:after="120" w:line="360" w:lineRule="auto"/>
        <w:ind w:left="709" w:hanging="709"/>
        <w:rPr>
          <w:rFonts w:cs="Arial"/>
        </w:rPr>
      </w:pPr>
      <w:r w:rsidRPr="000C54DE">
        <w:rPr>
          <w:rFonts w:cs="Arial"/>
        </w:rPr>
        <w:t>1.5</w:t>
      </w:r>
      <w:r w:rsidRPr="000C54DE">
        <w:rPr>
          <w:rFonts w:cs="Arial"/>
        </w:rPr>
        <w:tab/>
        <w:t xml:space="preserve"> Ο Φόρος Προστιθέμενης Αξίας (Φ.Π.Α) των λογαριασμών του αναδόχου επιβαρύνει τον Κύριο του Έργου.</w:t>
      </w:r>
    </w:p>
    <w:p w:rsidR="00244D62" w:rsidRPr="000C54DE" w:rsidRDefault="00244D62" w:rsidP="00244D62">
      <w:pPr>
        <w:tabs>
          <w:tab w:val="left" w:pos="1843"/>
        </w:tabs>
        <w:autoSpaceDN w:val="0"/>
        <w:adjustRightInd w:val="0"/>
        <w:spacing w:after="120" w:line="360" w:lineRule="auto"/>
        <w:ind w:left="709" w:hanging="709"/>
        <w:rPr>
          <w:rFonts w:cs="Arial"/>
        </w:rPr>
      </w:pPr>
    </w:p>
    <w:p w:rsidR="00244D62" w:rsidRPr="000C54DE" w:rsidRDefault="00244D62" w:rsidP="00244D62">
      <w:pPr>
        <w:numPr>
          <w:ilvl w:val="0"/>
          <w:numId w:val="12"/>
        </w:numPr>
        <w:suppressAutoHyphens w:val="0"/>
        <w:overflowPunct/>
        <w:autoSpaceDN w:val="0"/>
        <w:adjustRightInd w:val="0"/>
        <w:spacing w:before="0" w:after="120" w:line="360" w:lineRule="auto"/>
        <w:ind w:left="709" w:hanging="709"/>
        <w:jc w:val="left"/>
        <w:textAlignment w:val="auto"/>
        <w:rPr>
          <w:rFonts w:cs="Arial"/>
          <w:b/>
          <w:bCs/>
        </w:rPr>
      </w:pPr>
      <w:r w:rsidRPr="000C54DE">
        <w:rPr>
          <w:rFonts w:cs="Arial"/>
          <w:b/>
          <w:bCs/>
        </w:rPr>
        <w:t>ΓΕΝΙΚΟΙ ΚΑΙ ΕΙΔΙΚΟΙ ΟΡΟΙ ΤΡΟΠΟΥ ΕΠΙΜΕΤΡΗΣΗΣ ΤΩΝ ΕΡΓΑΣΙΩΝ ΤΟΥ ΠΑΡΟΝΤΟΣ ΤΙΜΟΛΟΓΙΟΥ</w:t>
      </w:r>
    </w:p>
    <w:p w:rsidR="00244D62" w:rsidRDefault="00244D62" w:rsidP="00244D62">
      <w:pPr>
        <w:numPr>
          <w:ilvl w:val="1"/>
          <w:numId w:val="12"/>
        </w:numPr>
        <w:suppressAutoHyphens w:val="0"/>
        <w:overflowPunct/>
        <w:autoSpaceDN w:val="0"/>
        <w:adjustRightInd w:val="0"/>
        <w:spacing w:before="0" w:after="120" w:line="360" w:lineRule="auto"/>
        <w:ind w:left="709" w:hanging="709"/>
        <w:jc w:val="left"/>
        <w:textAlignment w:val="auto"/>
        <w:rPr>
          <w:rFonts w:cs="Arial"/>
          <w:b/>
          <w:bCs/>
        </w:rPr>
      </w:pPr>
      <w:r w:rsidRPr="000C54DE">
        <w:rPr>
          <w:rFonts w:cs="Arial"/>
          <w:b/>
          <w:bCs/>
        </w:rPr>
        <w:t xml:space="preserve">ΓΕΝΙΚΟΙ ΟΡΟΙ </w:t>
      </w:r>
    </w:p>
    <w:p w:rsidR="00244D62" w:rsidRPr="00244D62" w:rsidRDefault="00244D62" w:rsidP="00244D62">
      <w:pPr>
        <w:suppressAutoHyphens w:val="0"/>
        <w:overflowPunct/>
        <w:autoSpaceDN w:val="0"/>
        <w:adjustRightInd w:val="0"/>
        <w:spacing w:before="0" w:after="120" w:line="360" w:lineRule="auto"/>
        <w:jc w:val="left"/>
        <w:textAlignment w:val="auto"/>
        <w:rPr>
          <w:rFonts w:cs="Arial"/>
          <w:b/>
          <w:bCs/>
        </w:rPr>
      </w:pPr>
      <w:r w:rsidRPr="00244D62">
        <w:rPr>
          <w:rFonts w:cs="Arial"/>
        </w:rPr>
        <w:t>Η επιμέτρηση των εργασιών γίνεται είτε βάσει των σχεδίων των εγκεκριμένων μελετών είτε βάσει μετρήσεων και των συντασσόμενων βάσει αυτών επιμετρητικών σχεδίων και πινάκων, λαμβανομένων υπόψη των έγγραφων εντολών της Υπηρεσίας και των εκάστοτε οριζομένων ανοχών.</w:t>
      </w:r>
    </w:p>
    <w:p w:rsidR="00244D62" w:rsidRPr="000C54DE" w:rsidRDefault="00244D62" w:rsidP="00244D62">
      <w:pPr>
        <w:numPr>
          <w:ilvl w:val="2"/>
          <w:numId w:val="14"/>
        </w:numPr>
        <w:suppressAutoHyphens w:val="0"/>
        <w:overflowPunct/>
        <w:autoSpaceDN w:val="0"/>
        <w:adjustRightInd w:val="0"/>
        <w:spacing w:before="0" w:after="120" w:line="360" w:lineRule="auto"/>
        <w:ind w:left="709" w:hanging="709"/>
        <w:textAlignment w:val="auto"/>
        <w:rPr>
          <w:rFonts w:cs="Arial"/>
        </w:rPr>
      </w:pPr>
      <w:r w:rsidRPr="000C54DE">
        <w:rPr>
          <w:rFonts w:cs="Arial"/>
        </w:rPr>
        <w:t>Η Υπηρεσία δικαιούται να ελέγξει το σύνολο ή μέρος του Έργου, κατά την κρίση της, προκειμένου να επιβεβαιώσει την ορθότητα των επιμετρητικών στοιχείων που υποβάλει ο Ανάδοχος. Ο Ανάδοχος υποχρεούται με δική του δαπάνη να διαθέσει τον απαιτούμενο εξοπλισμό και προσωπικό για την υποστήριξη της Υπηρεσίας στην διεξαγωγή του εν λόγω ελέγχου.</w:t>
      </w:r>
    </w:p>
    <w:p w:rsidR="00244D62" w:rsidRPr="000C54DE" w:rsidRDefault="00244D62" w:rsidP="00244D62">
      <w:pPr>
        <w:numPr>
          <w:ilvl w:val="2"/>
          <w:numId w:val="14"/>
        </w:numPr>
        <w:suppressAutoHyphens w:val="0"/>
        <w:overflowPunct/>
        <w:autoSpaceDN w:val="0"/>
        <w:adjustRightInd w:val="0"/>
        <w:spacing w:before="0" w:after="120" w:line="360" w:lineRule="auto"/>
        <w:ind w:left="709" w:hanging="709"/>
        <w:textAlignment w:val="auto"/>
        <w:rPr>
          <w:rFonts w:cs="Arial"/>
        </w:rPr>
      </w:pPr>
      <w:r w:rsidRPr="000C54DE">
        <w:rPr>
          <w:rFonts w:cs="Arial"/>
        </w:rPr>
        <w:t>Η πληρωμή των εργασιών γίνεται βάσει της πραγματικής ποσότητας κάθε εργασίας, επιμετρούμενης ως ανωτέρω με κατάλληλη μονάδα μέτρησης, επί την τιμή μονάδας της εργασίας, όπως αυτή καθορίζεται στο παρόν Περιγραφικό Τιμολόγιο.</w:t>
      </w:r>
    </w:p>
    <w:p w:rsidR="00244D62" w:rsidRPr="000C54DE" w:rsidRDefault="00244D62" w:rsidP="00244D62">
      <w:pPr>
        <w:numPr>
          <w:ilvl w:val="2"/>
          <w:numId w:val="14"/>
        </w:numPr>
        <w:suppressAutoHyphens w:val="0"/>
        <w:overflowPunct/>
        <w:autoSpaceDN w:val="0"/>
        <w:adjustRightInd w:val="0"/>
        <w:spacing w:before="0" w:after="120" w:line="360" w:lineRule="auto"/>
        <w:ind w:left="709" w:hanging="709"/>
        <w:textAlignment w:val="auto"/>
        <w:rPr>
          <w:rFonts w:cs="Arial"/>
        </w:rPr>
      </w:pPr>
      <w:r w:rsidRPr="000C54DE">
        <w:rPr>
          <w:rFonts w:cs="Arial"/>
        </w:rPr>
        <w:t xml:space="preserve">Ειδικότερα για κάθε εργασία, ο τρόπος και η μονάδα επιμέτρησης, καθώς και ο τρόπος πληρωμής καθορίζονται στις αντίστοιχες παραγράφους των παρακάτω ΕΙΔΙΚΩΝ ΟΡΩΝ και των επί μέρους εργασιών του παρόντος Τιμολογίου. </w:t>
      </w:r>
    </w:p>
    <w:p w:rsidR="00244D62" w:rsidRPr="000C54DE" w:rsidRDefault="00244D62" w:rsidP="00244D62">
      <w:pPr>
        <w:numPr>
          <w:ilvl w:val="2"/>
          <w:numId w:val="14"/>
        </w:numPr>
        <w:suppressAutoHyphens w:val="0"/>
        <w:overflowPunct/>
        <w:autoSpaceDN w:val="0"/>
        <w:adjustRightInd w:val="0"/>
        <w:spacing w:before="0" w:after="120" w:line="360" w:lineRule="auto"/>
        <w:ind w:left="709" w:hanging="709"/>
        <w:textAlignment w:val="auto"/>
        <w:rPr>
          <w:rFonts w:cs="Arial"/>
        </w:rPr>
      </w:pPr>
      <w:r w:rsidRPr="000C54DE">
        <w:rPr>
          <w:rFonts w:cs="Arial"/>
        </w:rPr>
        <w:t>Αν το περιεχόμενο ένός επιμέρους άρθρου του παρόντος Τιμολογίου, που αναφέρεται σε μια τιμή μονάδας, ορίζει ότι η εν λόγω τιμή αποτελεί πλήρη αποζημίωση για την ολοκλήρωση των εργασιών του συγκεκριμένου άρθρου, τότε οι ίδιες επιμέρους εργασίες δεν θα επιμετρώνται ούτε θα πληρώνονται στο πλαίσιο άλλου άρθρου που περιλαμβάνεται στο Τιμολόγιο.</w:t>
      </w:r>
    </w:p>
    <w:p w:rsidR="00244D62" w:rsidRPr="000C54DE" w:rsidRDefault="00244D62" w:rsidP="00244D62">
      <w:pPr>
        <w:numPr>
          <w:ilvl w:val="2"/>
          <w:numId w:val="14"/>
        </w:numPr>
        <w:suppressAutoHyphens w:val="0"/>
        <w:overflowPunct/>
        <w:autoSpaceDN w:val="0"/>
        <w:adjustRightInd w:val="0"/>
        <w:spacing w:before="0" w:after="120" w:line="360" w:lineRule="auto"/>
        <w:ind w:left="709" w:hanging="709"/>
        <w:textAlignment w:val="auto"/>
        <w:rPr>
          <w:rFonts w:cs="Arial"/>
        </w:rPr>
      </w:pPr>
      <w:r w:rsidRPr="000C54DE">
        <w:rPr>
          <w:rFonts w:cs="Arial"/>
        </w:rPr>
        <w:t>Στη περίπτωση οποιασδήποτε διαφωνίας με τον συνοπτικό πίνακα τιμών, υπερισχύουν οι όροι του παρόντος.</w:t>
      </w:r>
    </w:p>
    <w:p w:rsidR="00244D62" w:rsidRPr="000C54DE" w:rsidRDefault="00244D62" w:rsidP="00244D62">
      <w:pPr>
        <w:tabs>
          <w:tab w:val="left" w:pos="1843"/>
        </w:tabs>
        <w:autoSpaceDN w:val="0"/>
        <w:adjustRightInd w:val="0"/>
        <w:spacing w:after="120" w:line="360" w:lineRule="auto"/>
        <w:ind w:left="709" w:hanging="709"/>
        <w:rPr>
          <w:rFonts w:cs="Arial"/>
          <w:u w:val="single"/>
        </w:rPr>
      </w:pPr>
    </w:p>
    <w:p w:rsidR="00244D62" w:rsidRPr="000C54DE" w:rsidRDefault="00244D62" w:rsidP="00244D62">
      <w:pPr>
        <w:numPr>
          <w:ilvl w:val="1"/>
          <w:numId w:val="12"/>
        </w:numPr>
        <w:tabs>
          <w:tab w:val="left" w:pos="851"/>
          <w:tab w:val="left" w:pos="1701"/>
          <w:tab w:val="left" w:pos="1843"/>
        </w:tabs>
        <w:suppressAutoHyphens w:val="0"/>
        <w:overflowPunct/>
        <w:autoSpaceDN w:val="0"/>
        <w:adjustRightInd w:val="0"/>
        <w:spacing w:before="0" w:after="120" w:line="360" w:lineRule="auto"/>
        <w:ind w:left="709" w:hanging="709"/>
        <w:jc w:val="left"/>
        <w:textAlignment w:val="auto"/>
        <w:rPr>
          <w:rFonts w:cs="Arial"/>
          <w:b/>
          <w:bCs/>
        </w:rPr>
      </w:pPr>
      <w:r w:rsidRPr="000C54DE">
        <w:rPr>
          <w:rFonts w:cs="Arial"/>
          <w:b/>
          <w:bCs/>
        </w:rPr>
        <w:t xml:space="preserve">ΕΙΔΙΚΟΙ ΟΡΟΙ </w:t>
      </w:r>
    </w:p>
    <w:p w:rsidR="00244D62" w:rsidRPr="000C54DE" w:rsidRDefault="00244D62" w:rsidP="00244D62">
      <w:pPr>
        <w:tabs>
          <w:tab w:val="left" w:pos="1701"/>
          <w:tab w:val="left" w:pos="1843"/>
        </w:tabs>
        <w:autoSpaceDN w:val="0"/>
        <w:adjustRightInd w:val="0"/>
        <w:spacing w:after="120" w:line="360" w:lineRule="auto"/>
        <w:ind w:left="709" w:hanging="709"/>
        <w:rPr>
          <w:rFonts w:cs="Arial"/>
          <w:b/>
          <w:bCs/>
          <w:i/>
          <w:iCs/>
        </w:rPr>
      </w:pPr>
      <w:r w:rsidRPr="000C54DE">
        <w:rPr>
          <w:rFonts w:cs="Arial"/>
          <w:b/>
          <w:bCs/>
        </w:rPr>
        <w:t>2.2.1</w:t>
      </w:r>
      <w:r w:rsidRPr="000C54DE">
        <w:rPr>
          <w:rFonts w:cs="Arial"/>
        </w:rPr>
        <w:tab/>
      </w:r>
      <w:r w:rsidRPr="000C54DE">
        <w:rPr>
          <w:rFonts w:cs="Arial"/>
          <w:b/>
          <w:bCs/>
        </w:rPr>
        <w:t>ΧΩΜΑΤΟΥΡΓΙΚΕΣ ΕΡΓΑΣΙΕΣ</w:t>
      </w:r>
    </w:p>
    <w:p w:rsidR="00244D62" w:rsidRPr="000C54DE" w:rsidRDefault="00244D62" w:rsidP="00244D62">
      <w:pPr>
        <w:tabs>
          <w:tab w:val="left" w:pos="360"/>
          <w:tab w:val="left" w:pos="1276"/>
          <w:tab w:val="left" w:pos="1843"/>
        </w:tabs>
        <w:autoSpaceDN w:val="0"/>
        <w:adjustRightInd w:val="0"/>
        <w:spacing w:after="120" w:line="360" w:lineRule="auto"/>
        <w:ind w:left="709" w:hanging="709"/>
        <w:rPr>
          <w:rFonts w:cs="Arial"/>
          <w:b/>
          <w:bCs/>
        </w:rPr>
      </w:pPr>
      <w:r w:rsidRPr="000C54DE">
        <w:rPr>
          <w:rFonts w:cs="Arial"/>
          <w:b/>
          <w:bCs/>
        </w:rPr>
        <w:t>Κατάταξη εδαφών ως προς την εκσκαψιμότητα</w:t>
      </w:r>
    </w:p>
    <w:p w:rsidR="00244D62" w:rsidRPr="000C54DE" w:rsidRDefault="00244D62" w:rsidP="00244D62">
      <w:pPr>
        <w:numPr>
          <w:ilvl w:val="0"/>
          <w:numId w:val="17"/>
        </w:numPr>
        <w:suppressAutoHyphens w:val="0"/>
        <w:overflowPunct/>
        <w:autoSpaceDN w:val="0"/>
        <w:adjustRightInd w:val="0"/>
        <w:spacing w:before="0" w:after="120" w:line="360" w:lineRule="auto"/>
        <w:ind w:left="426" w:hanging="426"/>
        <w:textAlignment w:val="auto"/>
        <w:rPr>
          <w:rFonts w:cs="Arial"/>
        </w:rPr>
      </w:pPr>
      <w:r w:rsidRPr="000C54DE">
        <w:rPr>
          <w:rFonts w:cs="Arial"/>
        </w:rPr>
        <w:lastRenderedPageBreak/>
        <w:t>Ως "χαλαρά εδάφη"</w:t>
      </w:r>
      <w:r w:rsidR="00B23C6E">
        <w:rPr>
          <w:rFonts w:cs="Arial"/>
        </w:rPr>
        <w:t xml:space="preserve"> </w:t>
      </w:r>
      <w:r w:rsidRPr="000C54DE">
        <w:rPr>
          <w:rFonts w:cs="Arial"/>
        </w:rPr>
        <w:t xml:space="preserve">χαρακτηρίζονται οι φυτικές γαίες, η ιλύς, η τύρφη και λοιπά εδάφη που έχουν προέλθει από επιχωματώσεις με ανομοιογενή υλικά. </w:t>
      </w:r>
    </w:p>
    <w:p w:rsidR="00244D62" w:rsidRPr="000C54DE" w:rsidRDefault="00244D62" w:rsidP="00244D62">
      <w:pPr>
        <w:numPr>
          <w:ilvl w:val="0"/>
          <w:numId w:val="17"/>
        </w:numPr>
        <w:suppressAutoHyphens w:val="0"/>
        <w:overflowPunct/>
        <w:autoSpaceDN w:val="0"/>
        <w:adjustRightInd w:val="0"/>
        <w:spacing w:before="0" w:after="120" w:line="360" w:lineRule="auto"/>
        <w:ind w:left="426" w:hanging="426"/>
        <w:textAlignment w:val="auto"/>
        <w:rPr>
          <w:rFonts w:cs="Arial"/>
        </w:rPr>
      </w:pPr>
      <w:r w:rsidRPr="000C54DE">
        <w:rPr>
          <w:rFonts w:cs="Arial"/>
        </w:rPr>
        <w:t>Ως "γαίες και ημίβραχος"</w:t>
      </w:r>
      <w:r w:rsidR="00B23C6E">
        <w:rPr>
          <w:rFonts w:cs="Arial"/>
        </w:rPr>
        <w:t xml:space="preserve"> </w:t>
      </w:r>
      <w:r w:rsidRPr="000C54DE">
        <w:rPr>
          <w:rFonts w:cs="Arial"/>
        </w:rPr>
        <w:t>χαρακτηρίζονται τα αργιλικά, αργιλοαμμώδη ή αμμοχαλικώδη υλικά, καθώς και μίγματα αυτών, οι μάργες, τα μετρίως τσιμεντωμένα (cemented) αμμοχάλικα, ο μαλακός, κατακερματισμένος ή αποσαθρωμένος βράχος, και γενικά τα εδάφη που μπορούν να εκσκαφθούν αποτελεσματικά με συνήθη εκσκαπτικά μηχανήματα (εκσκαφείς ή προωθητές), χωρίς να είναι απαραίτητη η χρήση εκρηκτικών υλών ή κρουστικού εξοπλισμού.</w:t>
      </w:r>
    </w:p>
    <w:p w:rsidR="00244D62" w:rsidRPr="000C54DE" w:rsidRDefault="00244D62" w:rsidP="00244D62">
      <w:pPr>
        <w:numPr>
          <w:ilvl w:val="0"/>
          <w:numId w:val="17"/>
        </w:numPr>
        <w:suppressAutoHyphens w:val="0"/>
        <w:overflowPunct/>
        <w:autoSpaceDN w:val="0"/>
        <w:adjustRightInd w:val="0"/>
        <w:spacing w:before="0" w:after="120" w:line="360" w:lineRule="auto"/>
        <w:ind w:left="426" w:hanging="426"/>
        <w:textAlignment w:val="auto"/>
        <w:rPr>
          <w:rFonts w:cs="Arial"/>
        </w:rPr>
      </w:pPr>
      <w:r w:rsidRPr="000C54DE">
        <w:rPr>
          <w:rFonts w:cs="Arial"/>
        </w:rPr>
        <w:t>Ως "βράχος"</w:t>
      </w:r>
      <w:r w:rsidR="00B23C6E">
        <w:rPr>
          <w:rFonts w:cs="Arial"/>
        </w:rPr>
        <w:t xml:space="preserve"> </w:t>
      </w:r>
      <w:r w:rsidRPr="000C54DE">
        <w:rPr>
          <w:rFonts w:cs="Arial"/>
        </w:rPr>
        <w:t>χαρακτηρίζεται το συμπαγές πέτρωμα που δεν μπορεί να εκσκαφθεί εάν δεν χαλαρωθεί προηγουμένως με εκρηκτικές ύλες, διογκωτικά υλικά ή κρουστικό εξοπλισμό (λ.χ. αερόσφυρες ή υδραυλικές σφύρες). Στην κατηγορία του "βράχου"</w:t>
      </w:r>
      <w:r w:rsidR="00B23C6E">
        <w:rPr>
          <w:rFonts w:cs="Arial"/>
        </w:rPr>
        <w:t xml:space="preserve"> </w:t>
      </w:r>
      <w:r w:rsidRPr="000C54DE">
        <w:rPr>
          <w:rFonts w:cs="Arial"/>
        </w:rPr>
        <w:t>περιλαμβάνονται και μεμονωμένοι ογκόλιθοι μεγέθους πάνω από 0,50 m3.</w:t>
      </w:r>
    </w:p>
    <w:p w:rsidR="00244D62" w:rsidRPr="000C54DE" w:rsidRDefault="00244D62" w:rsidP="00244D62">
      <w:pPr>
        <w:numPr>
          <w:ilvl w:val="0"/>
          <w:numId w:val="17"/>
        </w:numPr>
        <w:suppressAutoHyphens w:val="0"/>
        <w:overflowPunct/>
        <w:autoSpaceDN w:val="0"/>
        <w:adjustRightInd w:val="0"/>
        <w:spacing w:before="0" w:after="120" w:line="360" w:lineRule="auto"/>
        <w:ind w:left="426" w:hanging="426"/>
        <w:textAlignment w:val="auto"/>
        <w:rPr>
          <w:rFonts w:cs="Arial"/>
        </w:rPr>
      </w:pPr>
      <w:r w:rsidRPr="000C54DE">
        <w:rPr>
          <w:rFonts w:cs="Arial"/>
        </w:rPr>
        <w:t>Ως "σκληρά γρανιτικά"</w:t>
      </w:r>
      <w:r w:rsidR="00B23C6E">
        <w:rPr>
          <w:rFonts w:cs="Arial"/>
        </w:rPr>
        <w:t xml:space="preserve"> </w:t>
      </w:r>
      <w:r w:rsidRPr="000C54DE">
        <w:rPr>
          <w:rFonts w:cs="Arial"/>
        </w:rPr>
        <w:t>και "κροκαλοπαγή"</w:t>
      </w:r>
      <w:r w:rsidR="00B23C6E">
        <w:rPr>
          <w:rFonts w:cs="Arial"/>
        </w:rPr>
        <w:t xml:space="preserve"> </w:t>
      </w:r>
      <w:r w:rsidRPr="000C54DE">
        <w:rPr>
          <w:rFonts w:cs="Arial"/>
        </w:rPr>
        <w:t xml:space="preserve">χαρακτηρίζονται οι συμπαγείς σκληροί βραχώδεις σχηματισμοί από πυριγενή πετρώματα και οι ισχυρώς τσιμεντωμένες κροκάλες ή αμμοχάλικα, θλιπτικής αντοχής μεγαλύτερης των 150 MPa. Η εκσκαφή των σχηματισμών αυτών είναι δυσχερής (δεν </w:t>
      </w:r>
      <w:r w:rsidR="00B23C6E" w:rsidRPr="000C54DE">
        <w:rPr>
          <w:rFonts w:cs="Arial"/>
        </w:rPr>
        <w:t>αναμοχλεύονται</w:t>
      </w:r>
      <w:r w:rsidRPr="000C54DE">
        <w:rPr>
          <w:rFonts w:cs="Arial"/>
        </w:rPr>
        <w:t xml:space="preserve"> με το ripper των προωθητών ισχύος 300 ΗΡ, η δε απόδοση των υδραυλικών σφυρών είναι μειωμένη)</w:t>
      </w:r>
    </w:p>
    <w:p w:rsidR="00244D62" w:rsidRPr="000C54DE" w:rsidRDefault="00244D62" w:rsidP="00244D62">
      <w:pPr>
        <w:tabs>
          <w:tab w:val="left" w:pos="1843"/>
        </w:tabs>
        <w:autoSpaceDN w:val="0"/>
        <w:adjustRightInd w:val="0"/>
        <w:spacing w:after="120" w:line="360" w:lineRule="auto"/>
        <w:ind w:left="709" w:hanging="709"/>
        <w:rPr>
          <w:rFonts w:cs="Arial"/>
        </w:rPr>
      </w:pPr>
    </w:p>
    <w:p w:rsidR="00244D62" w:rsidRDefault="00244D62" w:rsidP="00244D62">
      <w:pPr>
        <w:tabs>
          <w:tab w:val="left" w:pos="1060"/>
          <w:tab w:val="left" w:pos="1701"/>
          <w:tab w:val="left" w:pos="1843"/>
          <w:tab w:val="left" w:pos="9052"/>
          <w:tab w:val="left" w:pos="10360"/>
        </w:tabs>
        <w:autoSpaceDN w:val="0"/>
        <w:adjustRightInd w:val="0"/>
        <w:spacing w:after="120" w:line="360" w:lineRule="auto"/>
        <w:ind w:left="709" w:hanging="709"/>
        <w:rPr>
          <w:rFonts w:cs="Arial"/>
          <w:b/>
          <w:bCs/>
        </w:rPr>
      </w:pPr>
    </w:p>
    <w:p w:rsidR="00244D62" w:rsidRPr="000C54DE" w:rsidRDefault="00244D62" w:rsidP="00244D62">
      <w:pPr>
        <w:tabs>
          <w:tab w:val="left" w:pos="1843"/>
        </w:tabs>
        <w:autoSpaceDN w:val="0"/>
        <w:adjustRightInd w:val="0"/>
        <w:spacing w:after="120" w:line="360" w:lineRule="auto"/>
        <w:rPr>
          <w:rFonts w:cs="Arial"/>
        </w:rPr>
      </w:pPr>
    </w:p>
    <w:p w:rsidR="00244D62" w:rsidRDefault="00244D62" w:rsidP="00244D62">
      <w:pPr>
        <w:tabs>
          <w:tab w:val="left" w:pos="1843"/>
        </w:tabs>
        <w:autoSpaceDN w:val="0"/>
        <w:adjustRightInd w:val="0"/>
        <w:spacing w:after="120" w:line="360" w:lineRule="auto"/>
        <w:ind w:left="709" w:hanging="709"/>
        <w:rPr>
          <w:rFonts w:cs="Arial"/>
        </w:rPr>
      </w:pPr>
    </w:p>
    <w:p w:rsidR="00244D62" w:rsidRPr="000C54DE" w:rsidRDefault="00244D62" w:rsidP="00244D62">
      <w:pPr>
        <w:tabs>
          <w:tab w:val="left" w:pos="1843"/>
        </w:tabs>
        <w:autoSpaceDN w:val="0"/>
        <w:adjustRightInd w:val="0"/>
        <w:spacing w:after="120" w:line="360" w:lineRule="auto"/>
        <w:ind w:left="709" w:hanging="709"/>
        <w:rPr>
          <w:rFonts w:cs="Arial"/>
        </w:rPr>
      </w:pPr>
    </w:p>
    <w:p w:rsidR="00244D62" w:rsidRPr="00B23C6E" w:rsidRDefault="00244D62" w:rsidP="00244D62">
      <w:pPr>
        <w:tabs>
          <w:tab w:val="left" w:pos="1843"/>
        </w:tabs>
        <w:autoSpaceDN w:val="0"/>
        <w:adjustRightInd w:val="0"/>
        <w:spacing w:after="120" w:line="360" w:lineRule="auto"/>
        <w:ind w:left="709" w:hanging="709"/>
        <w:rPr>
          <w:rFonts w:cs="Arial"/>
          <w:highlight w:val="red"/>
        </w:rPr>
      </w:pPr>
    </w:p>
    <w:p w:rsidR="00244D62" w:rsidRPr="00B23C6E" w:rsidRDefault="00244D62" w:rsidP="00244D62">
      <w:pPr>
        <w:tabs>
          <w:tab w:val="left" w:pos="1843"/>
        </w:tabs>
        <w:autoSpaceDN w:val="0"/>
        <w:adjustRightInd w:val="0"/>
        <w:spacing w:after="120" w:line="360" w:lineRule="auto"/>
        <w:ind w:left="709" w:hanging="709"/>
        <w:rPr>
          <w:rFonts w:cs="Arial"/>
          <w:highlight w:val="red"/>
        </w:rPr>
      </w:pPr>
    </w:p>
    <w:p w:rsidR="00244D62" w:rsidRPr="00B23C6E" w:rsidRDefault="00244D62" w:rsidP="00244D62">
      <w:pPr>
        <w:tabs>
          <w:tab w:val="left" w:pos="1843"/>
        </w:tabs>
        <w:autoSpaceDN w:val="0"/>
        <w:adjustRightInd w:val="0"/>
        <w:spacing w:after="120" w:line="360" w:lineRule="auto"/>
        <w:ind w:left="709" w:hanging="709"/>
        <w:rPr>
          <w:rFonts w:cs="Arial"/>
          <w:highlight w:val="red"/>
        </w:rPr>
      </w:pPr>
    </w:p>
    <w:p w:rsidR="00C3747D" w:rsidRDefault="00244D62" w:rsidP="00C3747D">
      <w:pPr>
        <w:rPr>
          <w:rFonts w:cs="Arial"/>
          <w:sz w:val="20"/>
        </w:rPr>
      </w:pPr>
      <w:r>
        <w:rPr>
          <w:rFonts w:cs="Arial"/>
        </w:rPr>
        <w:br w:type="page"/>
      </w: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lastRenderedPageBreak/>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001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ΟΔΟ-ΜΕ Α-12 </w:t>
            </w:r>
          </w:p>
        </w:tc>
        <w:tc>
          <w:tcPr>
            <w:tcW w:w="7087" w:type="dxa"/>
            <w:hideMark/>
          </w:tcPr>
          <w:p w:rsidR="00122086" w:rsidRDefault="00122086">
            <w:pPr>
              <w:rPr>
                <w:rFonts w:cs="Arial"/>
                <w:b/>
                <w:sz w:val="20"/>
                <w:szCs w:val="22"/>
                <w:u w:val="single"/>
                <w:lang w:eastAsia="en-US"/>
              </w:rPr>
            </w:pPr>
            <w:r>
              <w:rPr>
                <w:rFonts w:cs="Arial"/>
                <w:b/>
                <w:sz w:val="20"/>
                <w:u w:val="single"/>
              </w:rPr>
              <w:t xml:space="preserve">Καθαίρεση οπλισμένων σκυροδεμάτων.  </w:t>
            </w:r>
          </w:p>
        </w:tc>
      </w:tr>
    </w:tbl>
    <w:p w:rsidR="00122086" w:rsidRDefault="00122086" w:rsidP="00122086">
      <w:pPr>
        <w:rPr>
          <w:rFonts w:cs="Arial"/>
          <w:sz w:val="20"/>
          <w:szCs w:val="22"/>
          <w:lang w:eastAsia="en-US"/>
        </w:rPr>
      </w:pPr>
    </w:p>
    <w:tbl>
      <w:tblPr>
        <w:tblW w:w="6570" w:type="dxa"/>
        <w:tblLayout w:type="fixed"/>
        <w:tblLook w:val="04A0"/>
      </w:tblPr>
      <w:tblGrid>
        <w:gridCol w:w="4233"/>
        <w:gridCol w:w="120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06" w:type="dxa"/>
            <w:hideMark/>
          </w:tcPr>
          <w:p w:rsidR="00122086" w:rsidRDefault="00122086">
            <w:pPr>
              <w:rPr>
                <w:rFonts w:cs="Arial"/>
                <w:b/>
                <w:sz w:val="20"/>
                <w:szCs w:val="22"/>
                <w:lang w:eastAsia="en-US"/>
              </w:rPr>
            </w:pPr>
            <w:r>
              <w:rPr>
                <w:rFonts w:cs="Arial"/>
                <w:b/>
                <w:sz w:val="20"/>
              </w:rPr>
              <w:t xml:space="preserve">ΟΙΚ 2227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Καθαίρεση φορέων, δοκών, πλακών, βάθρων, πτερυγοτοίχων, τεχνικών έργων και τοίχων από οπλισμένο σκυρόδεμα, με ή χωρίς χρήση μηχανικών μέσων, με την μεταφορά των προϊόντων σε οποιαδήποτε απόσταση.</w:t>
      </w:r>
    </w:p>
    <w:p w:rsidR="00122086" w:rsidRDefault="00122086" w:rsidP="00122086">
      <w:pPr>
        <w:rPr>
          <w:rFonts w:cs="Arial"/>
          <w:sz w:val="20"/>
        </w:rPr>
      </w:pPr>
    </w:p>
    <w:p w:rsidR="00122086" w:rsidRDefault="00122086" w:rsidP="00122086">
      <w:pPr>
        <w:rPr>
          <w:rFonts w:cs="Arial"/>
          <w:sz w:val="20"/>
        </w:rPr>
      </w:pPr>
      <w:r>
        <w:rPr>
          <w:rFonts w:cs="Arial"/>
          <w:sz w:val="20"/>
        </w:rPr>
        <w:t>Περιλαμβάνεται η καθαίρεση των στοιχείων από οπλισμένο σκυρόδεμα, η συγκέντρωση, αποκομιδή και απόθεση όλων των προϊόντων που θα προκύψουν αρχικά σε προσωρινές θέσεις και μετά σε χώρους επιτρεπόμενους από τις αρμόδιες Αρχές σε οποιαδήποτε απόσταση. Η καθαίρεση θα γίνει με ιδιαίτερη προσοχή ώστε, εφόσον προβλέπεται από την μελέτη, να είναι δυνατή η ένταξη του διατηρούμενου τμήματος της κατασκευής στην προγραμματιζόμενη νέα.</w:t>
      </w:r>
    </w:p>
    <w:p w:rsidR="00122086" w:rsidRDefault="00122086" w:rsidP="00122086">
      <w:pPr>
        <w:rPr>
          <w:rFonts w:cs="Arial"/>
          <w:sz w:val="20"/>
        </w:rPr>
      </w:pPr>
    </w:p>
    <w:p w:rsidR="00122086" w:rsidRDefault="00122086" w:rsidP="00122086">
      <w:pPr>
        <w:rPr>
          <w:rFonts w:cs="Arial"/>
          <w:sz w:val="20"/>
        </w:rPr>
      </w:pPr>
      <w:r>
        <w:rPr>
          <w:rFonts w:cs="Arial"/>
          <w:sz w:val="20"/>
        </w:rPr>
        <w:t>Στην τιμή μονάδος περιλαμβάνονται:</w:t>
      </w:r>
    </w:p>
    <w:p w:rsidR="00122086" w:rsidRDefault="00122086" w:rsidP="00122086">
      <w:pPr>
        <w:rPr>
          <w:rFonts w:cs="Arial"/>
          <w:sz w:val="20"/>
        </w:rPr>
      </w:pPr>
    </w:p>
    <w:p w:rsidR="00122086" w:rsidRDefault="00122086" w:rsidP="00122086">
      <w:pPr>
        <w:rPr>
          <w:rFonts w:cs="Arial"/>
          <w:sz w:val="20"/>
        </w:rPr>
      </w:pPr>
      <w:r>
        <w:rPr>
          <w:rFonts w:cs="Arial"/>
          <w:sz w:val="20"/>
        </w:rPr>
        <w:t>· η δαπάνη τυχόν προσωρινής εναπόθεσης των προϊόντων καθαίρεσης,</w:t>
      </w:r>
    </w:p>
    <w:p w:rsidR="00122086" w:rsidRDefault="00122086" w:rsidP="00122086">
      <w:pPr>
        <w:rPr>
          <w:rFonts w:cs="Arial"/>
          <w:sz w:val="20"/>
        </w:rPr>
      </w:pPr>
      <w:r>
        <w:rPr>
          <w:rFonts w:cs="Arial"/>
          <w:sz w:val="20"/>
        </w:rPr>
        <w:t xml:space="preserve">· η σταλία του μηχανικού εξοπλισμού </w:t>
      </w:r>
    </w:p>
    <w:p w:rsidR="00122086" w:rsidRDefault="00122086" w:rsidP="00122086">
      <w:pPr>
        <w:rPr>
          <w:rFonts w:cs="Arial"/>
          <w:sz w:val="20"/>
        </w:rPr>
      </w:pPr>
      <w:r>
        <w:rPr>
          <w:rFonts w:cs="Arial"/>
          <w:sz w:val="20"/>
        </w:rPr>
        <w:t>· ο πλήρης καθαρισμός του χώρου από τα προϊόντα καθαίρεσης.</w:t>
      </w:r>
    </w:p>
    <w:p w:rsidR="00122086" w:rsidRDefault="00122086" w:rsidP="00122086">
      <w:pPr>
        <w:rPr>
          <w:rFonts w:cs="Arial"/>
          <w:sz w:val="20"/>
        </w:rPr>
      </w:pPr>
    </w:p>
    <w:p w:rsidR="00122086" w:rsidRDefault="00122086" w:rsidP="00122086">
      <w:pPr>
        <w:rPr>
          <w:rFonts w:cs="Arial"/>
          <w:sz w:val="20"/>
        </w:rPr>
      </w:pPr>
      <w:r>
        <w:rPr>
          <w:rFonts w:cs="Arial"/>
          <w:sz w:val="20"/>
        </w:rPr>
        <w:t>Επισημαίνεται ότι η τιμή είναι ανεξάρτητη από την θέση και στάθμη που γίνονται οι εργασίες σε σχέση με την οδό, και ότι ο Ανάδοχος οφείλει να λάβει τα αναγκαία μέτρα για να αποφευχθεί η απόφραξη τυχόν υπαρχόντων τεχνικών και τάφρων της οδού στην περιοχή εκτέλεσης των εργασιών. Κατά τα λοιπά οι εργασίες θα εκτελούνται σύμφωνα με τα οριζόμενα στην ΕΤΕΠ 15-02-01-01.</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κυβικό μέτρο καθαίρεσης οπλισμένων σκυροδεμάτων που μετράται σε όγκο πριν από την καθαίρεση.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6510" w:type="dxa"/>
        <w:tblLayout w:type="fixed"/>
        <w:tblLook w:val="04A0"/>
      </w:tblPr>
      <w:tblGrid>
        <w:gridCol w:w="4341"/>
        <w:gridCol w:w="441"/>
        <w:gridCol w:w="966"/>
        <w:gridCol w:w="381"/>
        <w:gridCol w:w="381"/>
      </w:tblGrid>
      <w:tr w:rsidR="00122086" w:rsidTr="00122086">
        <w:tc>
          <w:tcPr>
            <w:tcW w:w="4341"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26,50 €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4341" w:type="dxa"/>
            <w:hideMark/>
          </w:tcPr>
          <w:p w:rsidR="00122086" w:rsidRDefault="00122086">
            <w:pPr>
              <w:rPr>
                <w:rFonts w:cs="Arial"/>
                <w:sz w:val="20"/>
                <w:szCs w:val="22"/>
                <w:lang w:eastAsia="en-US"/>
              </w:rPr>
            </w:pPr>
            <w:r>
              <w:rPr>
                <w:rFonts w:cs="Arial"/>
                <w:sz w:val="20"/>
              </w:rPr>
              <w:t xml:space="preserve">( ΕΙΚΟΣΙ ΕΞΙ ΕΥΡΩ ΚΑΙ ΠΕΝΗΝΤΑ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002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ΟΔΟ-ΜΕ </w:t>
            </w:r>
            <w:r w:rsidR="00F67848">
              <w:rPr>
                <w:rFonts w:cs="Arial"/>
                <w:b/>
                <w:sz w:val="20"/>
              </w:rPr>
              <w:t xml:space="preserve">2Κ4 </w:t>
            </w:r>
            <w:r>
              <w:rPr>
                <w:rFonts w:cs="Arial"/>
                <w:b/>
                <w:sz w:val="20"/>
              </w:rPr>
              <w:t xml:space="preserve">Α-2 </w:t>
            </w:r>
          </w:p>
        </w:tc>
        <w:tc>
          <w:tcPr>
            <w:tcW w:w="7087" w:type="dxa"/>
            <w:hideMark/>
          </w:tcPr>
          <w:p w:rsidR="00122086" w:rsidRDefault="00122086">
            <w:pPr>
              <w:rPr>
                <w:rFonts w:cs="Arial"/>
                <w:b/>
                <w:sz w:val="20"/>
                <w:szCs w:val="22"/>
                <w:u w:val="single"/>
                <w:lang w:eastAsia="en-US"/>
              </w:rPr>
            </w:pPr>
            <w:r>
              <w:rPr>
                <w:rFonts w:cs="Arial"/>
                <w:b/>
                <w:sz w:val="20"/>
                <w:u w:val="single"/>
              </w:rPr>
              <w:t>Εκσκαφή σε έδαφος γαιώδες -ημιβραχώδες</w:t>
            </w:r>
          </w:p>
        </w:tc>
      </w:tr>
    </w:tbl>
    <w:p w:rsidR="00122086" w:rsidRDefault="00122086" w:rsidP="00122086">
      <w:pPr>
        <w:rPr>
          <w:rFonts w:cs="Arial"/>
          <w:sz w:val="20"/>
          <w:szCs w:val="22"/>
          <w:lang w:eastAsia="en-US"/>
        </w:rPr>
      </w:pPr>
    </w:p>
    <w:tbl>
      <w:tblPr>
        <w:tblW w:w="6855" w:type="dxa"/>
        <w:tblLayout w:type="fixed"/>
        <w:tblLook w:val="04A0"/>
      </w:tblPr>
      <w:tblGrid>
        <w:gridCol w:w="4234"/>
        <w:gridCol w:w="149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491" w:type="dxa"/>
            <w:hideMark/>
          </w:tcPr>
          <w:p w:rsidR="00122086" w:rsidRDefault="00122086">
            <w:pPr>
              <w:rPr>
                <w:rFonts w:cs="Arial"/>
                <w:b/>
                <w:sz w:val="20"/>
                <w:szCs w:val="22"/>
                <w:lang w:eastAsia="en-US"/>
              </w:rPr>
            </w:pPr>
            <w:r>
              <w:rPr>
                <w:rFonts w:cs="Arial"/>
                <w:b/>
                <w:sz w:val="20"/>
              </w:rPr>
              <w:t xml:space="preserve">ΟΔΟ 1123.Α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Για τη γενική εκσκαφή, μετά της μεταφορά σε οποιαδήποτε απόσταση, εδαφών γαιωδών και ημιβραχωδών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εκσκαπτικό μέσο ή και με τα χέρια, εν ξηρώ ή μέσα σε νερό, σύμφωνα με την Π.Τ.Π. Χ1 και τους λοιπούς όρους δημοπράτησης. </w:t>
      </w:r>
    </w:p>
    <w:p w:rsidR="00122086" w:rsidRDefault="00122086" w:rsidP="00122086">
      <w:pPr>
        <w:rPr>
          <w:rFonts w:cs="Arial"/>
          <w:sz w:val="20"/>
        </w:rPr>
      </w:pPr>
    </w:p>
    <w:p w:rsidR="00122086" w:rsidRDefault="00122086" w:rsidP="00122086">
      <w:pPr>
        <w:rPr>
          <w:rFonts w:cs="Arial"/>
          <w:sz w:val="20"/>
        </w:rPr>
      </w:pPr>
      <w:r>
        <w:rPr>
          <w:rFonts w:cs="Arial"/>
          <w:sz w:val="20"/>
        </w:rPr>
        <w:t>Με το άρθρο αυτό πληρώνεται επίσης η, ανάλογης σκληρότητας εδαφών, εκσκαφή:</w:t>
      </w:r>
    </w:p>
    <w:p w:rsidR="00122086" w:rsidRDefault="00122086" w:rsidP="00122086">
      <w:pPr>
        <w:rPr>
          <w:rFonts w:cs="Arial"/>
          <w:sz w:val="20"/>
        </w:rPr>
      </w:pPr>
      <w:r>
        <w:rPr>
          <w:rFonts w:cs="Arial"/>
          <w:sz w:val="20"/>
        </w:rPr>
        <w:t xml:space="preserve">- ανοιχτών τάφρων για το τμήμα τους πλάτους μεγαλύτερου των 3.00 μ. μετά της μόρφωσης των πρανών και του πυθμένα τους, </w:t>
      </w:r>
    </w:p>
    <w:p w:rsidR="00122086" w:rsidRDefault="00122086" w:rsidP="00122086">
      <w:pPr>
        <w:rPr>
          <w:rFonts w:cs="Arial"/>
          <w:sz w:val="20"/>
        </w:rPr>
      </w:pPr>
      <w:r>
        <w:rPr>
          <w:rFonts w:cs="Arial"/>
          <w:sz w:val="20"/>
        </w:rPr>
        <w:t>- για τη διευθέτηση χειμάρρων πλάτους μεγαλύτερου των 3.00 μ,</w:t>
      </w:r>
    </w:p>
    <w:p w:rsidR="00122086" w:rsidRDefault="00122086" w:rsidP="00122086">
      <w:pPr>
        <w:rPr>
          <w:rFonts w:cs="Arial"/>
          <w:sz w:val="20"/>
        </w:rPr>
      </w:pPr>
      <w:r>
        <w:rPr>
          <w:rFonts w:cs="Arial"/>
          <w:sz w:val="20"/>
        </w:rPr>
        <w:t>- για τη δημιουργία αναβαθμών προς αγκύρωση των επιχωμάτων,</w:t>
      </w:r>
    </w:p>
    <w:p w:rsidR="00122086" w:rsidRDefault="00122086" w:rsidP="00122086">
      <w:pPr>
        <w:rPr>
          <w:rFonts w:cs="Arial"/>
          <w:sz w:val="20"/>
        </w:rPr>
      </w:pPr>
      <w:r>
        <w:rPr>
          <w:rFonts w:cs="Arial"/>
          <w:sz w:val="20"/>
        </w:rPr>
        <w:t>- τριγωνικών τάφρων μετά της μόρφωσης των πρανών, όταν αυτές κατασκευάζονται στη συνέχεια των γενικών εκσκαφών της οδού,</w:t>
      </w:r>
    </w:p>
    <w:p w:rsidR="00122086" w:rsidRDefault="00122086" w:rsidP="00122086">
      <w:pPr>
        <w:rPr>
          <w:rFonts w:cs="Arial"/>
          <w:sz w:val="20"/>
        </w:rPr>
      </w:pPr>
      <w:r>
        <w:rPr>
          <w:rFonts w:cs="Arial"/>
          <w:sz w:val="20"/>
        </w:rPr>
        <w:t>- για τον καθαρισμό οχετών ύψους και πλάτους μεγαλύτερου των 3.00 μέτρων,</w:t>
      </w:r>
    </w:p>
    <w:p w:rsidR="00122086" w:rsidRDefault="00122086" w:rsidP="00122086">
      <w:pPr>
        <w:rPr>
          <w:rFonts w:cs="Arial"/>
          <w:sz w:val="20"/>
        </w:rPr>
      </w:pPr>
      <w:r>
        <w:rPr>
          <w:rFonts w:cs="Arial"/>
          <w:sz w:val="20"/>
        </w:rPr>
        <w:t xml:space="preserve">- τεχνικών CutandCover μετά των μέτρων προσωρινής και μόνιμης αντιστήριξης των πρανών των εκσκαφών εφόσον δεν αποζημιώνεται με άλλο άρθρο αυτού του τιμολογίου </w:t>
      </w:r>
    </w:p>
    <w:p w:rsidR="00122086" w:rsidRDefault="00122086" w:rsidP="00122086">
      <w:pPr>
        <w:rPr>
          <w:rFonts w:cs="Arial"/>
          <w:sz w:val="20"/>
        </w:rPr>
      </w:pPr>
      <w:r>
        <w:rPr>
          <w:rFonts w:cs="Arial"/>
          <w:sz w:val="20"/>
        </w:rPr>
        <w:t>- για τη δημιουργία στομίων σηράγγων και CutandCover</w:t>
      </w:r>
    </w:p>
    <w:p w:rsidR="00122086" w:rsidRDefault="00122086" w:rsidP="00122086">
      <w:pPr>
        <w:rPr>
          <w:rFonts w:cs="Arial"/>
          <w:sz w:val="20"/>
        </w:rPr>
      </w:pPr>
    </w:p>
    <w:p w:rsidR="00122086" w:rsidRDefault="00122086" w:rsidP="00122086">
      <w:pPr>
        <w:rPr>
          <w:rFonts w:cs="Arial"/>
          <w:sz w:val="20"/>
        </w:rPr>
      </w:pPr>
      <w:r>
        <w:rPr>
          <w:rFonts w:cs="Arial"/>
          <w:sz w:val="20"/>
        </w:rPr>
        <w:t>Στην τιμή του άρθρου περιλαμβάνεται η δαπάνη:</w:t>
      </w:r>
    </w:p>
    <w:p w:rsidR="00122086" w:rsidRDefault="00122086" w:rsidP="00122086">
      <w:pPr>
        <w:rPr>
          <w:rFonts w:cs="Arial"/>
          <w:sz w:val="20"/>
        </w:rPr>
      </w:pPr>
      <w:r>
        <w:rPr>
          <w:rFonts w:cs="Arial"/>
          <w:sz w:val="20"/>
        </w:rPr>
        <w:t xml:space="preserve">- προσέγγισης μηχανημάτων και μεταφορικών μέσων, εκσκαφής με οποιοδήποτε μέσο ή και με τα χέρια και υπό οποιεσδήποτε συνθήκες, αποστράγγισης των υδάτων, μόρφωσης των παρειών, των πρανών και του πυθμένα της σκάφης, σχηματισμού των αναβαθμών </w:t>
      </w:r>
    </w:p>
    <w:p w:rsidR="00122086" w:rsidRDefault="00122086" w:rsidP="00122086">
      <w:pPr>
        <w:rPr>
          <w:rFonts w:cs="Arial"/>
          <w:sz w:val="20"/>
        </w:rPr>
      </w:pPr>
      <w:r>
        <w:rPr>
          <w:rFonts w:cs="Arial"/>
          <w:sz w:val="20"/>
        </w:rPr>
        <w:t>- διαλογής, φύλαξης, φορτοεκφόρτωσης σε οποιοδήποτε μεταφορικό μέσο (χωματοσυλλέκτη, αυτοκίνητο κλπ) και μεταφοράς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 η δαπάνη του χαμένου χρόνου φορτοεκφορτώσεων και κάθε είδους σταλίας των αυτοκινήτων, η δαπάνη εναπόθεσης σε τελικές ή ενδιάμεσες θέσεις, η δαπάνη επαναφόρτωσης των προσωρινών αποθέσεων και εκφόρτωσης σε τελικές θέσεις, η δαπάνη διάστρωσης και διαμόρφωσης των αποθέσεων σύμφωνα  με τις απαιτήσεις των όρων δημοπράτησης και της περιβαλλοντικής μελέτης</w:t>
      </w:r>
    </w:p>
    <w:p w:rsidR="00122086" w:rsidRDefault="00122086" w:rsidP="00122086">
      <w:pPr>
        <w:rPr>
          <w:rFonts w:cs="Arial"/>
          <w:sz w:val="20"/>
        </w:rPr>
      </w:pPr>
      <w:r>
        <w:rPr>
          <w:rFonts w:cs="Arial"/>
          <w:sz w:val="20"/>
        </w:rPr>
        <w:t>- αποξήλωσης ασφαλτοταπήτων και στρώσεων οδοστρωσίας σταθεροποιημένων με συμπύκνωση ή με τσιμέντο, αποξήλωσης πλακοστρώσεων, και καθαίρεσης συρματόπλεκτων κιβωτίων (SΕRAZANETI), μανδροτοίχων από λιθοδομή, γενικών λιθοδομών και οπτοπλινθοδομών (θεμελίων ή ανωδομής), κρασπεδορείθρων και στερεών εγκιβωτισμού, που βρίσκονται εντός του όγκου των γενικών εκσκαφών.</w:t>
      </w:r>
    </w:p>
    <w:p w:rsidR="00122086" w:rsidRDefault="00122086" w:rsidP="00122086">
      <w:pPr>
        <w:rPr>
          <w:rFonts w:cs="Arial"/>
          <w:sz w:val="20"/>
        </w:rPr>
      </w:pPr>
      <w:r>
        <w:rPr>
          <w:rFonts w:cs="Arial"/>
          <w:sz w:val="20"/>
        </w:rPr>
        <w:t>- απαιτούμενης αντιστήριξης των πρανών εκσκαφής όπου τυχόν αυτή απαιτείται καθώς και η δαπάνη εκθάμνωσης κοπής, ξερίζωσης και απομάκρυνσης δένδρων ανεξαρτήτως περιμέτρου σε οποιαδήποτε απόσταση.</w:t>
      </w:r>
    </w:p>
    <w:p w:rsidR="00122086" w:rsidRDefault="00122086" w:rsidP="00122086">
      <w:pPr>
        <w:rPr>
          <w:rFonts w:cs="Arial"/>
          <w:sz w:val="20"/>
        </w:rPr>
      </w:pPr>
      <w:r>
        <w:rPr>
          <w:rFonts w:cs="Arial"/>
          <w:sz w:val="20"/>
        </w:rPr>
        <w:t>- αντιμετώπισης πάσης φύσεως δυσχερειών που προκύπτουν από τη σύγχρονη κυκλοφορία, άσχετα εάν η Υπηρεσία επιτρέψει βραχυχρόνιες διακοπές της, όπως περιορισμένα μέτωπα και όγκοι εκσκαφών κλπ.</w:t>
      </w:r>
    </w:p>
    <w:p w:rsidR="00122086" w:rsidRDefault="00122086" w:rsidP="00122086">
      <w:pPr>
        <w:rPr>
          <w:rFonts w:cs="Arial"/>
          <w:sz w:val="20"/>
        </w:rPr>
      </w:pPr>
      <w:r>
        <w:rPr>
          <w:rFonts w:cs="Arial"/>
          <w:sz w:val="20"/>
        </w:rPr>
        <w:t xml:space="preserve">- συμπύκνωσης της σκάφης των ορυγμάτων κάτω από τη "στρώση έδρασης οδοστρώματος" μέχρι του βάθους που λαμβάνεται υπόψη στον καθορισμό της Φέρουσας Ικανότητας Έδρασης (Φ.Ι.Ε), όπως αυτή ορίζεται στο σχέδιο ΤΥΠΩΝ ΟΔΟΣΤΡΩΜΑΤΩΝ κ.λ.π. στα Π.Κ.Ε. 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PROCTOR (PROCTOR MODIFIED, σύμφωνα με τη δοκιμή AASHO T 180). </w:t>
      </w:r>
    </w:p>
    <w:p w:rsidR="00122086" w:rsidRDefault="00122086" w:rsidP="00122086">
      <w:pPr>
        <w:rPr>
          <w:rFonts w:cs="Arial"/>
          <w:sz w:val="20"/>
        </w:rPr>
      </w:pPr>
      <w:r>
        <w:rPr>
          <w:rFonts w:cs="Arial"/>
          <w:sz w:val="20"/>
        </w:rPr>
        <w:lastRenderedPageBreak/>
        <w:t xml:space="preserve">- κοπής υπάρχουσας ασφαλτικής στρώσης οδοστρωμάτων με κατάλληλες μεθόδους σύμφωνα με τους λοιπούς όρους δημοπράτησης </w:t>
      </w:r>
    </w:p>
    <w:p w:rsidR="00122086" w:rsidRDefault="00122086" w:rsidP="00122086">
      <w:pPr>
        <w:rPr>
          <w:rFonts w:cs="Arial"/>
          <w:sz w:val="20"/>
        </w:rPr>
      </w:pPr>
      <w:r>
        <w:rPr>
          <w:rFonts w:cs="Arial"/>
          <w:sz w:val="20"/>
        </w:rPr>
        <w:t>- κάθε είδους σταλίας του μηχανικού εξοπλισμού και η δαπάνη αντιμετώπισης κάθε είδους δυσκολίας για την εφαρμογή των μέτρων προσωρινής ή μόνιμης αντιστήριξης των πρανών των CutandCover και των στομίων σηράγγων και CutandCover</w:t>
      </w:r>
    </w:p>
    <w:p w:rsidR="00122086" w:rsidRDefault="00122086" w:rsidP="00122086">
      <w:pPr>
        <w:rPr>
          <w:rFonts w:cs="Arial"/>
          <w:sz w:val="20"/>
        </w:rPr>
      </w:pPr>
      <w:r>
        <w:rPr>
          <w:rFonts w:cs="Arial"/>
          <w:sz w:val="20"/>
        </w:rPr>
        <w:t>- επανεπίχωσης (με προϊόντα εκσκαφών) θεμελίων και τάφρων εκτός του σώματος της οδού, που οι εκσκαφές τους αποζημιώνονται με το άρθρο αυτό και δεν υπάρχει απαίτηση συμπύκνωσης</w:t>
      </w:r>
    </w:p>
    <w:p w:rsidR="00122086" w:rsidRDefault="00122086" w:rsidP="00122086">
      <w:pPr>
        <w:rPr>
          <w:rFonts w:cs="Arial"/>
          <w:sz w:val="20"/>
        </w:rPr>
      </w:pPr>
      <w:r>
        <w:rPr>
          <w:rFonts w:cs="Arial"/>
          <w:sz w:val="20"/>
        </w:rPr>
        <w:t>- καθώς και κάθε άλλη δαπάνη ανεξαρτήτως δυσχερειών που απαιτείται για την έντεχνη εκτέλεση της εργασίας, σύμφωνα και με τα λοιπά τεύχη δημοπράτησης, και την παρ. 6.2.1.1 της Π.Τ.Π. Χ1.</w:t>
      </w:r>
    </w:p>
    <w:p w:rsidR="00122086" w:rsidRDefault="00122086" w:rsidP="00122086">
      <w:pPr>
        <w:rPr>
          <w:rFonts w:cs="Arial"/>
          <w:sz w:val="20"/>
        </w:rPr>
      </w:pPr>
    </w:p>
    <w:p w:rsidR="00122086" w:rsidRDefault="00122086" w:rsidP="00122086">
      <w:pPr>
        <w:rPr>
          <w:rFonts w:cs="Arial"/>
          <w:sz w:val="20"/>
        </w:rPr>
      </w:pPr>
      <w:r>
        <w:rPr>
          <w:rFonts w:cs="Arial"/>
          <w:sz w:val="20"/>
        </w:rPr>
        <w:t xml:space="preserve">Επισημαίνεται ότι η τιμή είναι γενικής εφαρμογής ανεξάρτητα από την εκτέλεσης της εργασίας σε μια ή περισσότερες φάσεις που υπαγορεύθηκαν από το πρόγραμμα εκτέλεσης του έργου ή άλλους τοπικούς περιορισμούς. </w:t>
      </w:r>
    </w:p>
    <w:p w:rsidR="00122086" w:rsidRDefault="00122086" w:rsidP="00122086">
      <w:pPr>
        <w:rPr>
          <w:rFonts w:cs="Arial"/>
          <w:sz w:val="20"/>
        </w:rPr>
      </w:pPr>
    </w:p>
    <w:p w:rsidR="00122086" w:rsidRDefault="00122086" w:rsidP="00122086">
      <w:pPr>
        <w:rPr>
          <w:rFonts w:cs="Arial"/>
          <w:sz w:val="20"/>
        </w:rPr>
      </w:pPr>
      <w:r>
        <w:rPr>
          <w:rFonts w:cs="Arial"/>
          <w:sz w:val="20"/>
        </w:rPr>
        <w:t>Η επιμέτρηση θα γίνει με βάση τον πραγματικό όγκο των εκτελεσμένων γενικών εκσκαφών γαιών και ημίβραχου με λήψη αρχικών και τελικών διατομών και μέχρι τα όρια εκσκαφής των εγκεκριμένων συμβατικών σχεδίων και το πρωτόκολλο χαρακτηρισμού. Διευκρινίζεται ότι ουδεμία αποζημίωση θα καταβάλλεται στον ανάδοχο για τις επί πλέον των προβλεπομένων από τη μελέτη εκσκαφές εκτός εάν δοθεί ειδική εντολή από την Υπηρεσία με τεκμηριωμένους λόγους.</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κυβικό μέτρο γενικής εκσκαφής γαιών και ημιβράχου μετά της μεταφοράς των προϊόντων σε οποιαδήποτε απόσταση.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905" w:type="dxa"/>
        <w:tblLayout w:type="fixed"/>
        <w:tblLook w:val="04A0"/>
      </w:tblPr>
      <w:tblGrid>
        <w:gridCol w:w="2736"/>
        <w:gridCol w:w="441"/>
        <w:gridCol w:w="966"/>
        <w:gridCol w:w="381"/>
        <w:gridCol w:w="381"/>
      </w:tblGrid>
      <w:tr w:rsidR="00122086" w:rsidTr="00122086">
        <w:tc>
          <w:tcPr>
            <w:tcW w:w="2736"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0,700 €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736" w:type="dxa"/>
            <w:hideMark/>
          </w:tcPr>
          <w:p w:rsidR="00122086" w:rsidRDefault="00122086">
            <w:pPr>
              <w:rPr>
                <w:rFonts w:cs="Arial"/>
                <w:sz w:val="20"/>
                <w:szCs w:val="22"/>
                <w:lang w:eastAsia="en-US"/>
              </w:rPr>
            </w:pPr>
            <w:r>
              <w:rPr>
                <w:rFonts w:cs="Arial"/>
                <w:sz w:val="20"/>
              </w:rPr>
              <w:t xml:space="preserve">(  ΕΒΔΟΜΗΝΤΑ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003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ΟΔΟ-ΜΕ </w:t>
            </w:r>
            <w:r w:rsidR="00F67848">
              <w:rPr>
                <w:rFonts w:cs="Arial"/>
                <w:b/>
                <w:sz w:val="20"/>
              </w:rPr>
              <w:t xml:space="preserve">2Κ4 </w:t>
            </w:r>
            <w:r>
              <w:rPr>
                <w:rFonts w:cs="Arial"/>
                <w:b/>
                <w:sz w:val="20"/>
              </w:rPr>
              <w:t xml:space="preserve">Β-1 </w:t>
            </w:r>
          </w:p>
        </w:tc>
        <w:tc>
          <w:tcPr>
            <w:tcW w:w="7087" w:type="dxa"/>
            <w:hideMark/>
          </w:tcPr>
          <w:p w:rsidR="00122086" w:rsidRDefault="00122086">
            <w:pPr>
              <w:rPr>
                <w:rFonts w:cs="Arial"/>
                <w:b/>
                <w:sz w:val="20"/>
                <w:szCs w:val="22"/>
                <w:u w:val="single"/>
                <w:lang w:eastAsia="en-US"/>
              </w:rPr>
            </w:pPr>
            <w:r>
              <w:rPr>
                <w:rFonts w:cs="Arial"/>
                <w:b/>
                <w:sz w:val="20"/>
                <w:u w:val="single"/>
              </w:rPr>
              <w:t xml:space="preserve">Εκσκαφή θεμελίων τεχνικών έργων και τάφρων πλάτους μέχρι και 3,00 m  </w:t>
            </w:r>
          </w:p>
        </w:tc>
      </w:tr>
    </w:tbl>
    <w:p w:rsidR="00122086" w:rsidRDefault="00122086" w:rsidP="00122086">
      <w:pPr>
        <w:rPr>
          <w:rFonts w:cs="Arial"/>
          <w:sz w:val="20"/>
          <w:szCs w:val="22"/>
          <w:lang w:eastAsia="en-US"/>
        </w:rPr>
      </w:pPr>
    </w:p>
    <w:tbl>
      <w:tblPr>
        <w:tblW w:w="6660" w:type="dxa"/>
        <w:tblLayout w:type="fixed"/>
        <w:tblLook w:val="04A0"/>
      </w:tblPr>
      <w:tblGrid>
        <w:gridCol w:w="4234"/>
        <w:gridCol w:w="1295"/>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96" w:type="dxa"/>
            <w:hideMark/>
          </w:tcPr>
          <w:p w:rsidR="00122086" w:rsidRDefault="00122086">
            <w:pPr>
              <w:rPr>
                <w:rFonts w:cs="Arial"/>
                <w:b/>
                <w:sz w:val="20"/>
                <w:szCs w:val="22"/>
                <w:lang w:eastAsia="en-US"/>
              </w:rPr>
            </w:pPr>
            <w:r>
              <w:rPr>
                <w:rFonts w:cs="Arial"/>
                <w:b/>
                <w:sz w:val="20"/>
              </w:rPr>
              <w:t xml:space="preserve">ΟΔΟ 2151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Για την πλήρη εκσκαφή μέχρι πλάτους 3 μ. θεμελίων τεχνικών έργων (τοίχων, βάθρων, φρεατίων κλπ), τάφρων τοποθέτησης αγωγών, οχετών κάθε είδους (αποχέτευσης, αποστράγγισης, Ο.Κ.Ω., ηλεκτροφωτισμού κλπ.), για την εκσκαφή κάτωθεν αγωγών, για διερευνητικές τομές εντοπισμού αγωγών-οχετών ΟΚΩ σε κάθε είδους έδαφος (γαιοημίβραχο και βράχο), περιλαμβανομένων και των πετρωμάτων με δυσχέρειες εκσκαφής κατηγορίας γρανιτικών ή κροκαλοπαγών και για οποιοδήποτε βάθος, με αφετηρία μέτρησης του βάθους την άνω επιφάνεια σκάμματος όπως αυτή ορίζεται στην Τ.Σ.Υ., που εκτελείται σύμφωνα με την Τ.Σ.Υ., ανεξάρτητα από τη χρήση ή όχι εκρηκτικών υλών, εν ξηρώ ή μέσα στο νερό, με οποιοδήποτε μηχανικό μέσο, ή ακόμα και με τα χέρια. </w:t>
      </w:r>
    </w:p>
    <w:p w:rsidR="00122086" w:rsidRDefault="00122086" w:rsidP="00122086">
      <w:pPr>
        <w:rPr>
          <w:rFonts w:cs="Arial"/>
          <w:sz w:val="20"/>
        </w:rPr>
      </w:pPr>
    </w:p>
    <w:p w:rsidR="00122086" w:rsidRDefault="00122086" w:rsidP="00122086">
      <w:pPr>
        <w:rPr>
          <w:rFonts w:cs="Arial"/>
          <w:sz w:val="20"/>
        </w:rPr>
      </w:pPr>
      <w:r>
        <w:rPr>
          <w:rFonts w:cs="Arial"/>
          <w:sz w:val="20"/>
        </w:rPr>
        <w:t>Στην τιμή περιλαμβάνεται η δαπάνη αντλήσεων και αντιμετώπισης των κάθε είδους επιφανειακών και υπόγειων νερών, η δαπάνη των κάθε είδους απαιτουμένων αντιστηρίξεων παρειών (με οριζόντιες ξυλοζεύξεις ή κατακόρυφες αντιστηρίξεις με πασσαλοσανίδες κλπ), η δαπάνη μόρφωσης του πυθμένα και τμήματος των παρειών αυτού ώστε να μπορούν να χρησιμεύσουν για τη διάστρωση σκυροδέματος (π.χ. θεμέλια τεχνικών έργων, περιβλήματα αγωγών κλπ) χωρίς τη χρήση πλευρικών ξυλοτύπων, η δαπάνη συμπύκνωσης του πυθμένα των θεμελίων, η δαπάνη διαμόρφωσης ή μη των δαπέδων εργασίας για την εκσκαφή ή αποκομιδή των προϊόντων εκσκαφών, η δαπάνη διαλογής, φορτοεκφορτώσεων, χαμένου χρόνου και μεταφοράς αυτών σε οποιαδήποτε απόσταση σύμφωνα με υπόδειξη της Υπηρεσίας για οριστική απομάκρυνση ή προσωρινή απόθεση στην περιοχή του έργου (με την εν συνεχεία αποκομιδή αυτών και την οριστική τοποθέτηση σε θέσεις κατασκευής επιχωμάτων του έργου) ή απ’ ευθείας οριστική τοποθέτηση σε θέσεις κατασκευής επιχωμάτων του έργου ή απόθεση παρά το σκάμμα για την επανεπίχωση του απομένοντος όγκου του σκάμματος μετά την κατασκευή του τεχνικού έργου ή οχετού ή αγωγού που κατασκευάζονται εκτός του σώματος της οδού, καθώς και η δαπάνη για την επανόρθωση ζημιών εξαιτίας ενδεχόμενων καταπτώσεων γειτονικών εδαφικών όγκων.</w:t>
      </w:r>
    </w:p>
    <w:p w:rsidR="00122086" w:rsidRDefault="00122086" w:rsidP="00122086">
      <w:pPr>
        <w:rPr>
          <w:rFonts w:cs="Arial"/>
          <w:sz w:val="20"/>
        </w:rPr>
      </w:pPr>
    </w:p>
    <w:p w:rsidR="00122086" w:rsidRDefault="00122086" w:rsidP="00122086">
      <w:pPr>
        <w:rPr>
          <w:rFonts w:cs="Arial"/>
          <w:sz w:val="20"/>
        </w:rPr>
      </w:pPr>
      <w:r>
        <w:rPr>
          <w:rFonts w:cs="Arial"/>
          <w:sz w:val="20"/>
        </w:rPr>
        <w:t>Επίσης στην τιμή περιλαμβάνεται ανηγμένα η δαπάνη για το κόψιμο τυχόν υπάρχοντος ασφαλτικού οδοστρώματος με κατάλληλη μέθοδο σύμφωνα με τους λοιπούς όρους δημοπράτησης (Ε.Σ.Υ. κλπ.), το κόψιμο, το ξερίζωμα και η απομάκρυνση δένδρων οποιασδήποτε περιμέτρου, η δαπάνη για την εκσκαφή παλιών οδοστρωμάτων, κρασπεδορείθρων με το σκυρόδεμα έδρασής τους, πλακοστρώσεων και τσιμεντοστρώσεων (από άοπλο σκυρόδεμα), η δαπάνη για τις τυχόν απαιτούμενες γεφυρώσεις των εκσκαφών των τάφρων με σιδηρές λαμαρίνες κατάλληλου πάχους ή άλλα έργα γεφύρωσης για την κυκλοφορία πεζών, οχημάτων και για εξυπηρέτηση των παρόδιων ιδιοκτησιών και τέλος η δαπάνη για τις εργασίες επανεπίχωσης του απομένοντος όγκου σκάμματος με κατάλληλα προϊόντα εκσκαφών.</w:t>
      </w:r>
    </w:p>
    <w:p w:rsidR="00122086" w:rsidRDefault="00122086" w:rsidP="00122086">
      <w:pPr>
        <w:rPr>
          <w:rFonts w:cs="Arial"/>
          <w:sz w:val="20"/>
        </w:rPr>
      </w:pPr>
    </w:p>
    <w:p w:rsidR="00122086" w:rsidRDefault="00122086" w:rsidP="00122086">
      <w:pPr>
        <w:rPr>
          <w:rFonts w:cs="Arial"/>
          <w:sz w:val="20"/>
        </w:rPr>
      </w:pPr>
      <w:r>
        <w:rPr>
          <w:rFonts w:cs="Arial"/>
          <w:sz w:val="20"/>
        </w:rPr>
        <w:t>Η κατηγορία αυτή των εκσκαφών θεμελίων τεχνικών έργων και τάφρων εφαρμόζεται για επιφάνεια μέχρι 100 μ2, ή με πλάτος σκάμματος το ανώτερο μέχρι 3,00 μ. ανεξάρτητα από την επιφάνεια κάτοψης (όπως λεπτομερώς προσδιορίζεται στην Τ.Σ.Υ.) για οποιοδήποτε βάθος και για όλα τα τμήματα των έργων της εργολαβίας. Εκσκαφές θεμελίων, τάφρων κλπ, πέραν του όγκου των εκσκαφών θεμελίων, όπως αυτός ορίζεται στην Τ.Σ.Υ., όπου προβλέπονται από τη μελέτη ή εκτελούνται ύστερα από γραπτή εντολή της Υπηρεσίας, θα πληρώνονται με την τιμή των άρθρων των γενικών εκσκαφών. Η εκσκαφή μετράται σε όγκο, όπως αυτός ορίζεται στην Τ.Σ.Υ..</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κυβικό μέτρο εκσκαφής θεμελίων τεχνικών έργων.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835" w:type="dxa"/>
        <w:tblLayout w:type="fixed"/>
        <w:tblLook w:val="04A0"/>
      </w:tblPr>
      <w:tblGrid>
        <w:gridCol w:w="3771"/>
        <w:gridCol w:w="441"/>
        <w:gridCol w:w="861"/>
        <w:gridCol w:w="381"/>
        <w:gridCol w:w="381"/>
      </w:tblGrid>
      <w:tr w:rsidR="00122086" w:rsidTr="00122086">
        <w:tc>
          <w:tcPr>
            <w:tcW w:w="3771"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3,50 €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3771" w:type="dxa"/>
            <w:hideMark/>
          </w:tcPr>
          <w:p w:rsidR="00122086" w:rsidRDefault="00122086">
            <w:pPr>
              <w:rPr>
                <w:rFonts w:cs="Arial"/>
                <w:sz w:val="20"/>
                <w:szCs w:val="22"/>
                <w:lang w:eastAsia="en-US"/>
              </w:rPr>
            </w:pPr>
            <w:r>
              <w:rPr>
                <w:rFonts w:cs="Arial"/>
                <w:sz w:val="20"/>
              </w:rPr>
              <w:t xml:space="preserve">( ΤΡΙΑ ΕΥΡΩ ΚΑΙ ΠΕΝΗΝΤΑ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004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ΟΙΚ-Α 20.30 </w:t>
            </w:r>
          </w:p>
        </w:tc>
        <w:tc>
          <w:tcPr>
            <w:tcW w:w="7087" w:type="dxa"/>
            <w:hideMark/>
          </w:tcPr>
          <w:p w:rsidR="00122086" w:rsidRDefault="00122086">
            <w:pPr>
              <w:rPr>
                <w:rFonts w:cs="Arial"/>
                <w:b/>
                <w:sz w:val="20"/>
                <w:szCs w:val="22"/>
                <w:u w:val="single"/>
                <w:lang w:eastAsia="en-US"/>
              </w:rPr>
            </w:pPr>
            <w:r>
              <w:rPr>
                <w:rFonts w:cs="Arial"/>
                <w:b/>
                <w:sz w:val="20"/>
                <w:u w:val="single"/>
              </w:rPr>
              <w:t xml:space="preserve">Χωματουργικές εργασίες κτιριακών έργων. Φορτοεκφόρτωση προϊόντων εκσκαφών με μηχανικά μέσα.  </w:t>
            </w:r>
          </w:p>
        </w:tc>
      </w:tr>
    </w:tbl>
    <w:p w:rsidR="00122086" w:rsidRDefault="00122086" w:rsidP="00122086">
      <w:pPr>
        <w:rPr>
          <w:rFonts w:cs="Arial"/>
          <w:sz w:val="20"/>
          <w:szCs w:val="22"/>
          <w:lang w:eastAsia="en-US"/>
        </w:rPr>
      </w:pPr>
    </w:p>
    <w:tbl>
      <w:tblPr>
        <w:tblW w:w="6570" w:type="dxa"/>
        <w:tblLayout w:type="fixed"/>
        <w:tblLook w:val="04A0"/>
      </w:tblPr>
      <w:tblGrid>
        <w:gridCol w:w="4233"/>
        <w:gridCol w:w="120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lastRenderedPageBreak/>
              <w:t xml:space="preserve">Κωδ. αναθεώρησης : </w:t>
            </w:r>
          </w:p>
        </w:tc>
        <w:tc>
          <w:tcPr>
            <w:tcW w:w="1206" w:type="dxa"/>
            <w:hideMark/>
          </w:tcPr>
          <w:p w:rsidR="00122086" w:rsidRDefault="00122086">
            <w:pPr>
              <w:rPr>
                <w:rFonts w:cs="Arial"/>
                <w:b/>
                <w:sz w:val="20"/>
                <w:szCs w:val="22"/>
                <w:lang w:eastAsia="en-US"/>
              </w:rPr>
            </w:pPr>
            <w:r>
              <w:rPr>
                <w:rFonts w:cs="Arial"/>
                <w:b/>
                <w:sz w:val="20"/>
              </w:rPr>
              <w:t xml:space="preserve">ΟΙΚ 2171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Φορτοεκφόρτωση με μηχανικά μέσα επί αυτοκινήτου προς μεταφορά πάσης φύσεως προϊόντων εκσκαφών, εκβραχισμών και κατεδαφίσεων, με την σταλία του αυτοκινήτου.</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κυβικό μέτρο (m³) σε όγκο ορύγματος.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725" w:type="dxa"/>
        <w:tblLayout w:type="fixed"/>
        <w:tblLook w:val="04A0"/>
      </w:tblPr>
      <w:tblGrid>
        <w:gridCol w:w="2556"/>
        <w:gridCol w:w="441"/>
        <w:gridCol w:w="966"/>
        <w:gridCol w:w="381"/>
        <w:gridCol w:w="381"/>
      </w:tblGrid>
      <w:tr w:rsidR="00122086" w:rsidTr="00122086">
        <w:tc>
          <w:tcPr>
            <w:tcW w:w="2556"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0,900 €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556" w:type="dxa"/>
            <w:hideMark/>
          </w:tcPr>
          <w:p w:rsidR="00122086" w:rsidRDefault="00122086">
            <w:pPr>
              <w:rPr>
                <w:rFonts w:cs="Arial"/>
                <w:sz w:val="20"/>
                <w:szCs w:val="22"/>
                <w:lang w:eastAsia="en-US"/>
              </w:rPr>
            </w:pPr>
            <w:r>
              <w:rPr>
                <w:rFonts w:cs="Arial"/>
                <w:sz w:val="20"/>
              </w:rPr>
              <w:t xml:space="preserve">(  ΕΝΕΝΗΝΤΑ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005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ΟΙΚ-Α 10.7.1 </w:t>
            </w:r>
          </w:p>
        </w:tc>
        <w:tc>
          <w:tcPr>
            <w:tcW w:w="7087" w:type="dxa"/>
            <w:hideMark/>
          </w:tcPr>
          <w:p w:rsidR="00122086" w:rsidRDefault="00122086">
            <w:pPr>
              <w:rPr>
                <w:rFonts w:cs="Arial"/>
                <w:b/>
                <w:sz w:val="20"/>
                <w:szCs w:val="22"/>
                <w:u w:val="single"/>
                <w:lang w:eastAsia="en-US"/>
              </w:rPr>
            </w:pPr>
            <w:r>
              <w:rPr>
                <w:rFonts w:cs="Arial"/>
                <w:b/>
                <w:sz w:val="20"/>
                <w:u w:val="single"/>
              </w:rPr>
              <w:t>Φορ</w:t>
            </w:r>
            <w:r w:rsidR="00F67848">
              <w:rPr>
                <w:rFonts w:cs="Arial"/>
                <w:b/>
                <w:sz w:val="20"/>
                <w:u w:val="single"/>
              </w:rPr>
              <w:t>τ</w:t>
            </w:r>
            <w:r>
              <w:rPr>
                <w:rFonts w:cs="Arial"/>
                <w:b/>
                <w:sz w:val="20"/>
                <w:u w:val="single"/>
              </w:rPr>
              <w:t xml:space="preserve">οεκφορτώσεις - Μεταφορές. Μεταφορές με αυτοκίνητο δια μέσου οδών καλής βατότητας </w:t>
            </w:r>
          </w:p>
        </w:tc>
      </w:tr>
    </w:tbl>
    <w:p w:rsidR="00122086" w:rsidRDefault="00122086" w:rsidP="00122086">
      <w:pPr>
        <w:rPr>
          <w:rFonts w:cs="Arial"/>
          <w:sz w:val="20"/>
          <w:szCs w:val="22"/>
          <w:lang w:eastAsia="en-US"/>
        </w:rPr>
      </w:pPr>
    </w:p>
    <w:tbl>
      <w:tblPr>
        <w:tblW w:w="6570" w:type="dxa"/>
        <w:tblLayout w:type="fixed"/>
        <w:tblLook w:val="04A0"/>
      </w:tblPr>
      <w:tblGrid>
        <w:gridCol w:w="4233"/>
        <w:gridCol w:w="120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06" w:type="dxa"/>
            <w:hideMark/>
          </w:tcPr>
          <w:p w:rsidR="00122086" w:rsidRDefault="00122086">
            <w:pPr>
              <w:rPr>
                <w:rFonts w:cs="Arial"/>
                <w:b/>
                <w:sz w:val="20"/>
                <w:szCs w:val="22"/>
                <w:lang w:eastAsia="en-US"/>
              </w:rPr>
            </w:pPr>
            <w:r>
              <w:rPr>
                <w:rFonts w:cs="Arial"/>
                <w:b/>
                <w:sz w:val="20"/>
              </w:rPr>
              <w:t xml:space="preserve">ΟΙΚ 1136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Μεταφορά με αυτοκίνητο οποιουδήποτε υλικού, ανά χιλιόμετρο αποστάσεως.</w:t>
      </w:r>
    </w:p>
    <w:p w:rsidR="00122086" w:rsidRDefault="00122086" w:rsidP="00122086">
      <w:pPr>
        <w:rPr>
          <w:rFonts w:cs="Arial"/>
          <w:sz w:val="20"/>
        </w:rPr>
      </w:pPr>
    </w:p>
    <w:p w:rsidR="00122086" w:rsidRDefault="00122086" w:rsidP="00122086">
      <w:pPr>
        <w:rPr>
          <w:rFonts w:cs="Arial"/>
          <w:sz w:val="20"/>
        </w:rPr>
      </w:pPr>
      <w:r>
        <w:rPr>
          <w:rFonts w:cs="Arial"/>
          <w:sz w:val="20"/>
        </w:rPr>
        <w:t>Επί οδού επιτρέπουσας ταχύτητα άνω των 40 km/h</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τονοχιλιόμετρο (ton.km)   </w:t>
      </w:r>
    </w:p>
    <w:tbl>
      <w:tblPr>
        <w:tblW w:w="0" w:type="auto"/>
        <w:tblLayout w:type="fixed"/>
        <w:tblLook w:val="04A0"/>
      </w:tblPr>
      <w:tblGrid>
        <w:gridCol w:w="1116"/>
        <w:gridCol w:w="1851"/>
      </w:tblGrid>
      <w:tr w:rsidR="00122086" w:rsidTr="00122086">
        <w:tc>
          <w:tcPr>
            <w:tcW w:w="1116" w:type="dxa"/>
            <w:hideMark/>
          </w:tcPr>
          <w:p w:rsidR="00122086" w:rsidRDefault="00122086">
            <w:pPr>
              <w:rPr>
                <w:rFonts w:cs="Arial"/>
                <w:sz w:val="20"/>
                <w:szCs w:val="22"/>
                <w:lang w:eastAsia="en-US"/>
              </w:rPr>
            </w:pPr>
            <w:r>
              <w:rPr>
                <w:rFonts w:cs="Arial"/>
                <w:sz w:val="20"/>
              </w:rPr>
              <w:t xml:space="preserve">( 1 tkm ) </w:t>
            </w:r>
          </w:p>
        </w:tc>
        <w:tc>
          <w:tcPr>
            <w:tcW w:w="1851" w:type="dxa"/>
            <w:hideMark/>
          </w:tcPr>
          <w:p w:rsidR="00122086" w:rsidRDefault="00122086">
            <w:pPr>
              <w:rPr>
                <w:rFonts w:cs="Arial"/>
                <w:sz w:val="20"/>
                <w:szCs w:val="22"/>
                <w:lang w:eastAsia="en-US"/>
              </w:rPr>
            </w:pPr>
            <w:r>
              <w:rPr>
                <w:rFonts w:cs="Arial"/>
                <w:sz w:val="20"/>
              </w:rPr>
              <w:t>Τοννοχιλιόμετρο</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175" w:type="dxa"/>
        <w:tblLayout w:type="fixed"/>
        <w:tblLook w:val="04A0"/>
      </w:tblPr>
      <w:tblGrid>
        <w:gridCol w:w="3006"/>
        <w:gridCol w:w="441"/>
        <w:gridCol w:w="966"/>
        <w:gridCol w:w="381"/>
        <w:gridCol w:w="381"/>
      </w:tblGrid>
      <w:tr w:rsidR="00122086" w:rsidTr="00122086">
        <w:tc>
          <w:tcPr>
            <w:tcW w:w="3006" w:type="dxa"/>
            <w:hideMark/>
          </w:tcPr>
          <w:p w:rsidR="00122086" w:rsidRDefault="00122086">
            <w:pPr>
              <w:rPr>
                <w:rFonts w:cs="Arial"/>
                <w:sz w:val="20"/>
                <w:szCs w:val="22"/>
                <w:lang w:eastAsia="en-US"/>
              </w:rPr>
            </w:pPr>
            <w:r>
              <w:rPr>
                <w:rFonts w:cs="Arial"/>
                <w:sz w:val="20"/>
              </w:rPr>
              <w:t>Τιμή Μονάδος  1 tkm</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0,350 €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3006" w:type="dxa"/>
            <w:hideMark/>
          </w:tcPr>
          <w:p w:rsidR="00122086" w:rsidRDefault="00122086">
            <w:pPr>
              <w:rPr>
                <w:rFonts w:cs="Arial"/>
                <w:sz w:val="20"/>
                <w:szCs w:val="22"/>
                <w:lang w:eastAsia="en-US"/>
              </w:rPr>
            </w:pPr>
            <w:r>
              <w:rPr>
                <w:rFonts w:cs="Arial"/>
                <w:sz w:val="20"/>
              </w:rPr>
              <w:t xml:space="preserve">(  ΤΡΙΑΝΤΑ  ΠΕΝΤΕ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006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ΟΔΟ-ΜΕ</w:t>
            </w:r>
            <w:r w:rsidR="00DB590C">
              <w:rPr>
                <w:rFonts w:cs="Arial"/>
                <w:b/>
                <w:sz w:val="20"/>
              </w:rPr>
              <w:t xml:space="preserve"> 2Κ4</w:t>
            </w:r>
            <w:r>
              <w:rPr>
                <w:rFonts w:cs="Arial"/>
                <w:b/>
                <w:sz w:val="20"/>
              </w:rPr>
              <w:t xml:space="preserve"> Δ-1 </w:t>
            </w:r>
          </w:p>
        </w:tc>
        <w:tc>
          <w:tcPr>
            <w:tcW w:w="7087" w:type="dxa"/>
            <w:hideMark/>
          </w:tcPr>
          <w:p w:rsidR="00122086" w:rsidRDefault="00122086">
            <w:pPr>
              <w:rPr>
                <w:rFonts w:cs="Arial"/>
                <w:b/>
                <w:sz w:val="20"/>
                <w:szCs w:val="22"/>
                <w:u w:val="single"/>
                <w:lang w:eastAsia="en-US"/>
              </w:rPr>
            </w:pPr>
            <w:r>
              <w:rPr>
                <w:rFonts w:cs="Arial"/>
                <w:b/>
                <w:sz w:val="20"/>
                <w:u w:val="single"/>
              </w:rPr>
              <w:t xml:space="preserve">Κοπή ασφαλτ/δέματος  </w:t>
            </w:r>
          </w:p>
        </w:tc>
      </w:tr>
    </w:tbl>
    <w:p w:rsidR="00122086" w:rsidRDefault="00122086" w:rsidP="00122086">
      <w:pPr>
        <w:rPr>
          <w:rFonts w:cs="Arial"/>
          <w:sz w:val="20"/>
          <w:szCs w:val="22"/>
          <w:lang w:eastAsia="en-US"/>
        </w:rPr>
      </w:pPr>
    </w:p>
    <w:tbl>
      <w:tblPr>
        <w:tblW w:w="6765" w:type="dxa"/>
        <w:tblLayout w:type="fixed"/>
        <w:tblLook w:val="04A0"/>
      </w:tblPr>
      <w:tblGrid>
        <w:gridCol w:w="4234"/>
        <w:gridCol w:w="140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401" w:type="dxa"/>
            <w:hideMark/>
          </w:tcPr>
          <w:p w:rsidR="00122086" w:rsidRDefault="00122086">
            <w:pPr>
              <w:rPr>
                <w:rFonts w:cs="Arial"/>
                <w:b/>
                <w:sz w:val="20"/>
                <w:szCs w:val="22"/>
                <w:lang w:eastAsia="en-US"/>
              </w:rPr>
            </w:pPr>
            <w:r>
              <w:rPr>
                <w:rFonts w:cs="Arial"/>
                <w:b/>
                <w:sz w:val="20"/>
              </w:rPr>
              <w:t xml:space="preserve">ΟΙΚ 2269.Α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lastRenderedPageBreak/>
        <w:t xml:space="preserve">      Για την ευθύγραμμη και συνεχή τομή πάχους μέχρι 0,15 μ, σε οποιουδήποτε πάχους και τύπου ασφαλτοσκυρόδεμα ή άοπλο ή οπλισμένο (ελαφρώς) σκυρόδεμα, που γίνεται αποκλειστικά και μόνον με  χρήση ειδικού ασφαλτοκόπτη με μηχανικό τροχό (π.χ. τύπου TCC3 VIBROM ROBIN), ώστε να αποκλείονται αποξηλώσεις της ασφάλτου έξω από τα χαραγμένα όρια της κοπής, και που προφυλάσσεται από φθορές κατά τη διάρκεια των εργασιών.</w:t>
      </w:r>
    </w:p>
    <w:p w:rsidR="00122086" w:rsidRDefault="00122086" w:rsidP="00122086">
      <w:pPr>
        <w:rPr>
          <w:rFonts w:cs="Arial"/>
          <w:sz w:val="20"/>
        </w:rPr>
      </w:pPr>
    </w:p>
    <w:p w:rsidR="00122086" w:rsidRDefault="00122086" w:rsidP="00122086">
      <w:pPr>
        <w:rPr>
          <w:rFonts w:cs="Arial"/>
          <w:sz w:val="20"/>
        </w:rPr>
      </w:pPr>
      <w:r>
        <w:rPr>
          <w:rFonts w:cs="Arial"/>
          <w:sz w:val="20"/>
        </w:rPr>
        <w:t>Στην τιμή περιλαμβάνεται η  δαπάνη  εργασίας και υλικών που απαιτούνται για την έντεχνη εκτέλεση της κοπής ως άνω στις απαιτούμενες και καθορισμένες θέσεις, ενώ η καθαίρεση του αποκοπτόμενου τμήματος και η απομάκρυνση των προϊόντων καθαίρεσης, θα πληρωθούν με το άρθρο «Εκσκαφή σε έδαφος γαιώδες-ημιβραχώδες» του παρόντος Τιμολογίου.</w:t>
      </w:r>
    </w:p>
    <w:p w:rsidR="00122086" w:rsidRDefault="00122086" w:rsidP="00122086">
      <w:pPr>
        <w:rPr>
          <w:rFonts w:cs="Arial"/>
          <w:sz w:val="20"/>
        </w:rPr>
      </w:pPr>
    </w:p>
    <w:p w:rsidR="00122086" w:rsidRDefault="00122086" w:rsidP="00122086">
      <w:pPr>
        <w:rPr>
          <w:rFonts w:cs="Arial"/>
          <w:sz w:val="20"/>
        </w:rPr>
      </w:pPr>
      <w:r>
        <w:rPr>
          <w:rFonts w:cs="Arial"/>
          <w:sz w:val="20"/>
        </w:rPr>
        <w:t>Το παρόν άρθρο δεν αφορά κοπές ασφαλτοσκυροδέματος, που απαιτούνται για την κατασκευή ασφαλτικών στρώσεων είτε αφορούν παλιό είτε προσφάτως διαστρωθέν ασφαλτοσκυρόδεμα (ενώσεις, αρμοί διακοπής εργασίας κ.λ.π.) και περιλαμβάνονται ανηγμένα στα αντίστοιχα άρθρα κατασκευής ασφαλτικών εργασιών.</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μέτρο μήκους τομής αόπλου ή ελαφρώς οπλισμένου σκυροδέματος ή ασφαλτοσκυροδέματος πάχους τομής μέχρι 0,15 μ.   </w:t>
      </w:r>
    </w:p>
    <w:tbl>
      <w:tblPr>
        <w:tblW w:w="0" w:type="auto"/>
        <w:tblLayout w:type="fixed"/>
        <w:tblLook w:val="04A0"/>
      </w:tblPr>
      <w:tblGrid>
        <w:gridCol w:w="951"/>
        <w:gridCol w:w="936"/>
      </w:tblGrid>
      <w:tr w:rsidR="00122086" w:rsidTr="00122086">
        <w:tc>
          <w:tcPr>
            <w:tcW w:w="951" w:type="dxa"/>
            <w:hideMark/>
          </w:tcPr>
          <w:p w:rsidR="00122086" w:rsidRDefault="00122086">
            <w:pPr>
              <w:rPr>
                <w:rFonts w:cs="Arial"/>
                <w:sz w:val="20"/>
                <w:szCs w:val="22"/>
                <w:lang w:eastAsia="en-US"/>
              </w:rPr>
            </w:pPr>
            <w:r>
              <w:rPr>
                <w:rFonts w:cs="Arial"/>
                <w:sz w:val="20"/>
              </w:rPr>
              <w:t xml:space="preserve">( 1 m ) </w:t>
            </w:r>
          </w:p>
        </w:tc>
        <w:tc>
          <w:tcPr>
            <w:tcW w:w="936" w:type="dxa"/>
            <w:hideMark/>
          </w:tcPr>
          <w:p w:rsidR="00122086" w:rsidRDefault="00122086">
            <w:pPr>
              <w:rPr>
                <w:rFonts w:cs="Arial"/>
                <w:sz w:val="20"/>
                <w:szCs w:val="22"/>
                <w:lang w:eastAsia="en-US"/>
              </w:rPr>
            </w:pPr>
            <w:r>
              <w:rPr>
                <w:rFonts w:cs="Arial"/>
                <w:sz w:val="20"/>
              </w:rPr>
              <w:t xml:space="preserve">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460" w:type="dxa"/>
        <w:tblLayout w:type="fixed"/>
        <w:tblLook w:val="04A0"/>
      </w:tblPr>
      <w:tblGrid>
        <w:gridCol w:w="3291"/>
        <w:gridCol w:w="441"/>
        <w:gridCol w:w="966"/>
        <w:gridCol w:w="381"/>
        <w:gridCol w:w="381"/>
      </w:tblGrid>
      <w:tr w:rsidR="00122086" w:rsidTr="00122086">
        <w:tc>
          <w:tcPr>
            <w:tcW w:w="3291" w:type="dxa"/>
            <w:hideMark/>
          </w:tcPr>
          <w:p w:rsidR="00122086" w:rsidRDefault="00122086">
            <w:pPr>
              <w:rPr>
                <w:rFonts w:cs="Arial"/>
                <w:sz w:val="20"/>
                <w:szCs w:val="22"/>
                <w:lang w:eastAsia="en-US"/>
              </w:rPr>
            </w:pPr>
            <w:r>
              <w:rPr>
                <w:rFonts w:cs="Arial"/>
                <w:sz w:val="20"/>
              </w:rPr>
              <w:t xml:space="preserve">Τιμή Μονάδος  1 m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0,990 €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3291" w:type="dxa"/>
            <w:hideMark/>
          </w:tcPr>
          <w:p w:rsidR="00122086" w:rsidRDefault="00122086">
            <w:pPr>
              <w:rPr>
                <w:rFonts w:cs="Arial"/>
                <w:sz w:val="20"/>
                <w:szCs w:val="22"/>
                <w:lang w:eastAsia="en-US"/>
              </w:rPr>
            </w:pPr>
            <w:r>
              <w:rPr>
                <w:rFonts w:cs="Arial"/>
                <w:sz w:val="20"/>
              </w:rPr>
              <w:t xml:space="preserve">(  ΕΝΕΝΗΝΤΑ  ΕΝΝΕΑ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007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ED0B37">
            <w:pPr>
              <w:jc w:val="left"/>
              <w:rPr>
                <w:rFonts w:cs="Arial"/>
                <w:b/>
                <w:sz w:val="20"/>
                <w:szCs w:val="22"/>
                <w:lang w:eastAsia="en-US"/>
              </w:rPr>
            </w:pPr>
            <w:r>
              <w:rPr>
                <w:rFonts w:cs="Arial"/>
                <w:b/>
                <w:sz w:val="20"/>
              </w:rPr>
              <w:t>ΟΔΟ-ΜΕ</w:t>
            </w:r>
            <w:r w:rsidR="00ED0B37">
              <w:rPr>
                <w:rFonts w:cs="Arial"/>
                <w:b/>
                <w:sz w:val="20"/>
              </w:rPr>
              <w:t xml:space="preserve"> 2Κ4</w:t>
            </w:r>
            <w:r>
              <w:rPr>
                <w:rFonts w:cs="Arial"/>
                <w:b/>
                <w:sz w:val="20"/>
              </w:rPr>
              <w:t xml:space="preserve"> Β-4.1 </w:t>
            </w:r>
          </w:p>
        </w:tc>
        <w:tc>
          <w:tcPr>
            <w:tcW w:w="7087" w:type="dxa"/>
            <w:hideMark/>
          </w:tcPr>
          <w:p w:rsidR="00122086" w:rsidRDefault="00122086">
            <w:pPr>
              <w:rPr>
                <w:rFonts w:cs="Arial"/>
                <w:b/>
                <w:sz w:val="20"/>
                <w:szCs w:val="22"/>
                <w:u w:val="single"/>
                <w:lang w:eastAsia="en-US"/>
              </w:rPr>
            </w:pPr>
            <w:r>
              <w:rPr>
                <w:rFonts w:cs="Arial"/>
                <w:b/>
                <w:sz w:val="20"/>
                <w:u w:val="single"/>
              </w:rPr>
              <w:t xml:space="preserve">Επιχώματα από κοκκώδη υλικά σε πεζοδρόμια και θέσεις τεχνικών έργων - Επιχώματα κάτω από τα πεζοδρόμια  </w:t>
            </w:r>
          </w:p>
        </w:tc>
      </w:tr>
    </w:tbl>
    <w:p w:rsidR="00122086" w:rsidRDefault="00122086" w:rsidP="00122086">
      <w:pPr>
        <w:rPr>
          <w:rFonts w:cs="Arial"/>
          <w:sz w:val="20"/>
          <w:szCs w:val="22"/>
          <w:lang w:eastAsia="en-US"/>
        </w:rPr>
      </w:pPr>
    </w:p>
    <w:tbl>
      <w:tblPr>
        <w:tblW w:w="6855" w:type="dxa"/>
        <w:tblLayout w:type="fixed"/>
        <w:tblLook w:val="04A0"/>
      </w:tblPr>
      <w:tblGrid>
        <w:gridCol w:w="4234"/>
        <w:gridCol w:w="149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491" w:type="dxa"/>
            <w:hideMark/>
          </w:tcPr>
          <w:p w:rsidR="00122086" w:rsidRDefault="00122086">
            <w:pPr>
              <w:rPr>
                <w:rFonts w:cs="Arial"/>
                <w:b/>
                <w:sz w:val="20"/>
                <w:szCs w:val="22"/>
                <w:lang w:eastAsia="en-US"/>
              </w:rPr>
            </w:pPr>
            <w:r>
              <w:rPr>
                <w:rFonts w:cs="Arial"/>
                <w:b/>
                <w:sz w:val="20"/>
              </w:rPr>
              <w:t xml:space="preserve">ΟΔΟ 3121.Β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Για την πλήρη κατασκευή επιχώματος από κοκκώδες υλικό της Π.Τ.Π. Ο150, διαβάθμισης Δ ή Ε, πού θα τοποθετηθεί μεταξύ της επιφάνειας της "στρώσης έδρασης οδοστρώματος" και της στρώσης των τσιμεντοπλακών πεζοδρομίων (ή άλλης τελικής στρώσης πεζοδρομίων) και που θα συμπυκνωθεί σε ποσοστό 90% της ξηράς φαινόμενης πυκνότητας της τροποποιημένης μεθόδου PROCTOR. </w:t>
      </w:r>
    </w:p>
    <w:p w:rsidR="00122086" w:rsidRDefault="00122086" w:rsidP="00122086">
      <w:pPr>
        <w:rPr>
          <w:rFonts w:cs="Arial"/>
          <w:sz w:val="20"/>
        </w:rPr>
      </w:pPr>
    </w:p>
    <w:p w:rsidR="00122086" w:rsidRDefault="00122086" w:rsidP="00122086">
      <w:pPr>
        <w:rPr>
          <w:rFonts w:cs="Arial"/>
          <w:sz w:val="20"/>
        </w:rPr>
      </w:pPr>
      <w:r>
        <w:rPr>
          <w:rFonts w:cs="Arial"/>
          <w:sz w:val="20"/>
        </w:rPr>
        <w:t>Στην τιμή περιλαμβάνεται η δαπάνη προμηθείας και μεταφοράς, από οποιαδήποτε απόσταση στον τόπο ενσωμάτωσης, του κοκκώδους υλικού, μετά των φορτοεκφορτώσεων, του χαμένου χρόνου φορτοεκφορτώσεων και της σταλίας του αυτοκινήτου, η δαπάνη διάστρωσης, μόρφωσης, συμπλήρωσης, συμπύκνωσης κ.λ.π., όπως και η δαπάνη κάθε άλλου υλικού και εργασίας, που απαιτούνται για την έντεχνη εκτέλεση της στρώσης σύμφωνα με τα λοιπά τεύχη δημοπράτησης.</w:t>
      </w:r>
    </w:p>
    <w:p w:rsidR="00122086" w:rsidRDefault="00122086" w:rsidP="00122086">
      <w:pPr>
        <w:rPr>
          <w:rFonts w:cs="Arial"/>
          <w:sz w:val="20"/>
        </w:rPr>
      </w:pPr>
    </w:p>
    <w:p w:rsidR="00122086" w:rsidRDefault="00122086" w:rsidP="00122086">
      <w:pPr>
        <w:rPr>
          <w:rFonts w:cs="Arial"/>
          <w:sz w:val="20"/>
        </w:rPr>
      </w:pPr>
      <w:r>
        <w:rPr>
          <w:rFonts w:cs="Arial"/>
          <w:sz w:val="20"/>
        </w:rPr>
        <w:t>Η επιμέτρηση γίνεται επί συμπυκνωμένου όγκου έτοιμης κατασκευής με λήψη αρχικών και τελικών διατομών.</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κυβικό μέτρο έτοιμης κατασκευής επιχώματος από κοκκώδες υλικό κάτω από τα πεζοδρόμια.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6150" w:type="dxa"/>
        <w:tblLayout w:type="fixed"/>
        <w:tblLook w:val="04A0"/>
      </w:tblPr>
      <w:tblGrid>
        <w:gridCol w:w="4086"/>
        <w:gridCol w:w="441"/>
        <w:gridCol w:w="861"/>
        <w:gridCol w:w="381"/>
        <w:gridCol w:w="381"/>
      </w:tblGrid>
      <w:tr w:rsidR="00122086" w:rsidTr="00122086">
        <w:tc>
          <w:tcPr>
            <w:tcW w:w="4086"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8,17 €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4086" w:type="dxa"/>
            <w:hideMark/>
          </w:tcPr>
          <w:p w:rsidR="00122086" w:rsidRDefault="00122086">
            <w:pPr>
              <w:rPr>
                <w:rFonts w:cs="Arial"/>
                <w:sz w:val="20"/>
                <w:szCs w:val="22"/>
                <w:lang w:eastAsia="en-US"/>
              </w:rPr>
            </w:pPr>
            <w:r>
              <w:rPr>
                <w:rFonts w:cs="Arial"/>
                <w:sz w:val="20"/>
              </w:rPr>
              <w:t xml:space="preserve">( ΟΚΤΩ ΕΥΡΩ ΚΑΙ ΔΕΚΑ ΕΠΤΑ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008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ΟΙΚ-Α 38.2 </w:t>
            </w:r>
          </w:p>
        </w:tc>
        <w:tc>
          <w:tcPr>
            <w:tcW w:w="7087" w:type="dxa"/>
            <w:hideMark/>
          </w:tcPr>
          <w:p w:rsidR="00122086" w:rsidRDefault="00122086">
            <w:pPr>
              <w:rPr>
                <w:rFonts w:cs="Arial"/>
                <w:b/>
                <w:sz w:val="20"/>
                <w:szCs w:val="22"/>
                <w:u w:val="single"/>
                <w:lang w:eastAsia="en-US"/>
              </w:rPr>
            </w:pPr>
            <w:r>
              <w:rPr>
                <w:rFonts w:cs="Arial"/>
                <w:b/>
                <w:sz w:val="20"/>
                <w:u w:val="single"/>
              </w:rPr>
              <w:t>Ξυλότυποι -</w:t>
            </w:r>
            <w:r w:rsidR="00C76AFC">
              <w:rPr>
                <w:rFonts w:cs="Arial"/>
                <w:b/>
                <w:sz w:val="20"/>
                <w:u w:val="single"/>
              </w:rPr>
              <w:t xml:space="preserve"> </w:t>
            </w:r>
            <w:r>
              <w:rPr>
                <w:rFonts w:cs="Arial"/>
                <w:b/>
                <w:sz w:val="20"/>
                <w:u w:val="single"/>
              </w:rPr>
              <w:t xml:space="preserve">Οπλισμοί. Ξυλότυποι χυτών μικροκατασκευών.  </w:t>
            </w:r>
          </w:p>
        </w:tc>
      </w:tr>
    </w:tbl>
    <w:p w:rsidR="00122086" w:rsidRDefault="00122086" w:rsidP="00122086">
      <w:pPr>
        <w:rPr>
          <w:rFonts w:cs="Arial"/>
          <w:sz w:val="20"/>
          <w:szCs w:val="22"/>
          <w:lang w:eastAsia="en-US"/>
        </w:rPr>
      </w:pPr>
    </w:p>
    <w:tbl>
      <w:tblPr>
        <w:tblW w:w="6570" w:type="dxa"/>
        <w:tblLayout w:type="fixed"/>
        <w:tblLook w:val="04A0"/>
      </w:tblPr>
      <w:tblGrid>
        <w:gridCol w:w="4233"/>
        <w:gridCol w:w="120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06" w:type="dxa"/>
            <w:hideMark/>
          </w:tcPr>
          <w:p w:rsidR="00122086" w:rsidRDefault="00122086">
            <w:pPr>
              <w:rPr>
                <w:rFonts w:cs="Arial"/>
                <w:b/>
                <w:sz w:val="20"/>
                <w:szCs w:val="22"/>
                <w:lang w:eastAsia="en-US"/>
              </w:rPr>
            </w:pPr>
            <w:r>
              <w:rPr>
                <w:rFonts w:cs="Arial"/>
                <w:b/>
                <w:sz w:val="20"/>
              </w:rPr>
              <w:t xml:space="preserve">ΟΙΚ 3811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Ξυλότυποι χυτών μικροκατασκευών που γενικώς δεν απαιτούν ικριώματα για την διαμόρφωσή τους (π.χ. φρεατίων, επιστέψεων τοίχων, βαθμίδων, περιζωμάτων εμβαδού μέχρι 0,30 m² κλπ), σε οποιαδήποτε στάθμη υπό ή υπέρ το έδαφος, σύμφωνα με την μελέτη και την ΕΤΕΠ 01-04-00-00 ''Καλούπια κατασκευών από σκυρόδεμα (τύποι)''.</w:t>
      </w:r>
    </w:p>
    <w:p w:rsidR="00122086" w:rsidRDefault="00122086" w:rsidP="00122086">
      <w:pPr>
        <w:rPr>
          <w:rFonts w:cs="Arial"/>
          <w:sz w:val="20"/>
        </w:rPr>
      </w:pPr>
    </w:p>
    <w:p w:rsidR="00122086" w:rsidRDefault="00122086" w:rsidP="00122086">
      <w:pPr>
        <w:rPr>
          <w:rFonts w:cs="Arial"/>
          <w:sz w:val="20"/>
        </w:rPr>
      </w:pPr>
      <w:r>
        <w:rPr>
          <w:rFonts w:cs="Arial"/>
          <w:sz w:val="20"/>
        </w:rPr>
        <w:t xml:space="preserve">Στην τιμή μονάδας περιλαμβάνονται: η φθορά και απομείωση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 </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τετραγωνικό μέτρο (m²) αναπτύγματος επιφανείας.   </w:t>
      </w:r>
    </w:p>
    <w:tbl>
      <w:tblPr>
        <w:tblW w:w="0" w:type="auto"/>
        <w:tblLayout w:type="fixed"/>
        <w:tblLook w:val="04A0"/>
      </w:tblPr>
      <w:tblGrid>
        <w:gridCol w:w="1056"/>
        <w:gridCol w:w="2061"/>
      </w:tblGrid>
      <w:tr w:rsidR="00122086" w:rsidTr="00122086">
        <w:tc>
          <w:tcPr>
            <w:tcW w:w="1056" w:type="dxa"/>
            <w:hideMark/>
          </w:tcPr>
          <w:p w:rsidR="00122086" w:rsidRDefault="00122086">
            <w:pPr>
              <w:rPr>
                <w:rFonts w:cs="Arial"/>
                <w:sz w:val="20"/>
                <w:szCs w:val="22"/>
                <w:lang w:eastAsia="en-US"/>
              </w:rPr>
            </w:pPr>
            <w:r>
              <w:rPr>
                <w:rFonts w:cs="Arial"/>
                <w:sz w:val="20"/>
              </w:rPr>
              <w:t xml:space="preserve">( 1 m2 ) </w:t>
            </w:r>
          </w:p>
        </w:tc>
        <w:tc>
          <w:tcPr>
            <w:tcW w:w="2061" w:type="dxa"/>
            <w:hideMark/>
          </w:tcPr>
          <w:p w:rsidR="00122086" w:rsidRDefault="00122086">
            <w:pPr>
              <w:rPr>
                <w:rFonts w:cs="Arial"/>
                <w:sz w:val="20"/>
                <w:szCs w:val="22"/>
                <w:lang w:eastAsia="en-US"/>
              </w:rPr>
            </w:pPr>
            <w:r>
              <w:rPr>
                <w:rFonts w:cs="Arial"/>
                <w:sz w:val="20"/>
              </w:rPr>
              <w:t xml:space="preserve">Τετραγωνικό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6630" w:type="dxa"/>
        <w:tblLayout w:type="fixed"/>
        <w:tblLook w:val="04A0"/>
      </w:tblPr>
      <w:tblGrid>
        <w:gridCol w:w="4461"/>
        <w:gridCol w:w="441"/>
        <w:gridCol w:w="966"/>
        <w:gridCol w:w="381"/>
        <w:gridCol w:w="381"/>
      </w:tblGrid>
      <w:tr w:rsidR="00122086" w:rsidTr="00122086">
        <w:tc>
          <w:tcPr>
            <w:tcW w:w="4461" w:type="dxa"/>
            <w:hideMark/>
          </w:tcPr>
          <w:p w:rsidR="00122086" w:rsidRDefault="00122086">
            <w:pPr>
              <w:rPr>
                <w:rFonts w:cs="Arial"/>
                <w:sz w:val="20"/>
                <w:szCs w:val="22"/>
                <w:lang w:eastAsia="en-US"/>
              </w:rPr>
            </w:pPr>
            <w:r>
              <w:rPr>
                <w:rFonts w:cs="Arial"/>
                <w:sz w:val="20"/>
              </w:rPr>
              <w:t xml:space="preserve">Τιμή Μονάδος  1 m2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22,50 €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4461" w:type="dxa"/>
            <w:hideMark/>
          </w:tcPr>
          <w:p w:rsidR="00122086" w:rsidRDefault="00122086">
            <w:pPr>
              <w:rPr>
                <w:rFonts w:cs="Arial"/>
                <w:sz w:val="20"/>
                <w:szCs w:val="22"/>
                <w:lang w:eastAsia="en-US"/>
              </w:rPr>
            </w:pPr>
            <w:r>
              <w:rPr>
                <w:rFonts w:cs="Arial"/>
                <w:sz w:val="20"/>
              </w:rPr>
              <w:t xml:space="preserve">( ΕΙΚΟΣΙ ΔΥΟ ΕΥΡΩ ΚΑΙ ΠΕΝΗΝΤΑ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009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F2442D">
            <w:pPr>
              <w:jc w:val="left"/>
              <w:rPr>
                <w:rFonts w:cs="Arial"/>
                <w:b/>
                <w:sz w:val="20"/>
                <w:szCs w:val="22"/>
                <w:lang w:eastAsia="en-US"/>
              </w:rPr>
            </w:pPr>
            <w:r>
              <w:rPr>
                <w:rFonts w:cs="Arial"/>
                <w:b/>
                <w:sz w:val="20"/>
              </w:rPr>
              <w:t>ΟΔΟ-ΜΕ</w:t>
            </w:r>
            <w:r w:rsidR="00F2442D">
              <w:rPr>
                <w:rFonts w:cs="Arial"/>
                <w:b/>
                <w:sz w:val="20"/>
              </w:rPr>
              <w:t xml:space="preserve"> 2Κ4</w:t>
            </w:r>
            <w:r>
              <w:rPr>
                <w:rFonts w:cs="Arial"/>
                <w:b/>
                <w:sz w:val="20"/>
              </w:rPr>
              <w:t xml:space="preserve"> Β-30.3 </w:t>
            </w:r>
          </w:p>
        </w:tc>
        <w:tc>
          <w:tcPr>
            <w:tcW w:w="7087" w:type="dxa"/>
            <w:hideMark/>
          </w:tcPr>
          <w:p w:rsidR="00122086" w:rsidRDefault="00122086">
            <w:pPr>
              <w:rPr>
                <w:rFonts w:cs="Arial"/>
                <w:b/>
                <w:sz w:val="20"/>
                <w:szCs w:val="22"/>
                <w:u w:val="single"/>
                <w:lang w:eastAsia="en-US"/>
              </w:rPr>
            </w:pPr>
            <w:r>
              <w:rPr>
                <w:rFonts w:cs="Arial"/>
                <w:b/>
                <w:sz w:val="20"/>
                <w:u w:val="single"/>
              </w:rPr>
              <w:t xml:space="preserve">Σιδηροί οπλισμοί - Σιδηρούν δομικό πλέγμα STIV (S500s) εκτός υπόγειων έργων  </w:t>
            </w:r>
          </w:p>
        </w:tc>
      </w:tr>
    </w:tbl>
    <w:p w:rsidR="00122086" w:rsidRDefault="00122086" w:rsidP="00122086">
      <w:pPr>
        <w:rPr>
          <w:rFonts w:cs="Arial"/>
          <w:sz w:val="20"/>
          <w:szCs w:val="22"/>
          <w:lang w:eastAsia="en-US"/>
        </w:rPr>
      </w:pPr>
    </w:p>
    <w:tbl>
      <w:tblPr>
        <w:tblW w:w="6630" w:type="dxa"/>
        <w:tblLayout w:type="fixed"/>
        <w:tblLook w:val="04A0"/>
      </w:tblPr>
      <w:tblGrid>
        <w:gridCol w:w="4234"/>
        <w:gridCol w:w="1265"/>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66" w:type="dxa"/>
            <w:hideMark/>
          </w:tcPr>
          <w:p w:rsidR="00122086" w:rsidRDefault="00122086">
            <w:pPr>
              <w:rPr>
                <w:rFonts w:cs="Arial"/>
                <w:b/>
                <w:sz w:val="20"/>
                <w:szCs w:val="22"/>
                <w:lang w:eastAsia="en-US"/>
              </w:rPr>
            </w:pPr>
            <w:r>
              <w:rPr>
                <w:rFonts w:cs="Arial"/>
                <w:b/>
                <w:sz w:val="20"/>
              </w:rPr>
              <w:t xml:space="preserve">ΥΔΡ 7018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lastRenderedPageBreak/>
        <w:t xml:space="preserve">      Για την προμήθεια σιδηρού οπλισμού επί τόπου των υπαίθριων και υπόγειων έργων (σηράγγων υπόγειας εκσκαφής, φρεάτων εκκαπνισμού, φρεάτων θεμελίωσης γεφυρών κλπ), την κοπή, την κατεργασία και την επιμελή και έντεχνη τοποθέτησή του σε οποιαδήποτε θέση των έργων (ανωδομή, θεμέλια, πάσσαλοι οποιουδήποτε τύπου, με παρουσία ή χωρίς παρουσία νερού κλπ.), που θα γίνει μόνο μετά την παραλαβή των ξυλοτύπων από την Υπηρεσία, σύμφωνα με  την Τ.Σ.Υ., τις διατάξεις της Τεχνικής Μελέτης (κατηγορία χάλυβα, διάμετροι, διαστάσεις και μορφή) και τους εγκεκριμένους κανονισμούς.</w:t>
      </w:r>
    </w:p>
    <w:p w:rsidR="00122086" w:rsidRDefault="00122086" w:rsidP="00122086">
      <w:pPr>
        <w:rPr>
          <w:rFonts w:cs="Arial"/>
          <w:sz w:val="20"/>
        </w:rPr>
      </w:pPr>
    </w:p>
    <w:p w:rsidR="00122086" w:rsidRDefault="00122086" w:rsidP="00122086">
      <w:pPr>
        <w:rPr>
          <w:rFonts w:cs="Arial"/>
          <w:sz w:val="20"/>
        </w:rPr>
      </w:pPr>
      <w:r>
        <w:rPr>
          <w:rFonts w:cs="Arial"/>
          <w:sz w:val="20"/>
        </w:rPr>
        <w:t>Στις τιμές περιλαμβάνονται, πέραν της δαπάνης προμήθειας του οπλισμού, ανηγμένα η δαπάνη της σύνδεσης των ράβδων σιδηρού οπλισμού, που θα γίνεται κατά τρόπο στερεό σε όλες ανεξάρτητα τις διασταυρώσεις και όχι εναλλάξ με σύρμα Νο 5 ή μεγαλύτερου πάχους ανάλογα με τη διάμετρο και τη θέση του οπλισμού ή με ηλεκτροσυγκόλληση για την περίπτωση εγχύτων πασσάλων, η δαπάνη προμήθειας του σύρματος πρόσδεσης, η δαπάνη προμήθειας και τοποθέτησης αποστατών, αρμοκλειδών ή άλλου είδους εγκεκριμένων ενώσεων καθώς και η δαπάνη τοποθέτησης, ανάρτησης και αγκύρωσής του σε οποιοδήποτε ύψος από το επίπεδο εργασίας, η δαπάνη των απαιτούμενων ικριωμάτων και οποιωνδήποτε ανυψωτικών μέσων. Επισημαίνεται ότι σχετικά με τις ενώσεις με ηλεκτροσυγκόλληση ισχύει το DIN 4099 σε συσχετισμό με το DIN 1045. Επίσης στις τιμές περιλαμβάνονται τα αναγκαία υποστηρίγματα (καβίλιες), ειδικά τεμάχια ανάρτησης, που τυχόν θα απαιτηθούν, η οποιαδήποτε απομείωση και φθορά του οπλισμού κατά την κοπή και κατεργασία μέχρι την τοποθέτησή του και κάθε άλλη δαπάνη για πλήρως τελειωμένη εργασία καθώς και η δαπάνη αποστολής και δοκιμών δοκιμίων σιδήρου σε αναγνωρισμένα εργαστήρια, όπως ορίζεται στους παραπάνω κανονισμούς και σύμφωνα με τους υπόλοιπους όρους δημοπράτησης.</w:t>
      </w:r>
    </w:p>
    <w:p w:rsidR="00122086" w:rsidRDefault="00122086" w:rsidP="00122086">
      <w:pPr>
        <w:rPr>
          <w:rFonts w:cs="Arial"/>
          <w:sz w:val="20"/>
        </w:rPr>
      </w:pPr>
    </w:p>
    <w:p w:rsidR="00122086" w:rsidRDefault="00122086" w:rsidP="00122086">
      <w:pPr>
        <w:rPr>
          <w:rFonts w:cs="Arial"/>
          <w:sz w:val="20"/>
        </w:rPr>
      </w:pPr>
      <w:r>
        <w:rPr>
          <w:rFonts w:cs="Arial"/>
          <w:sz w:val="20"/>
        </w:rPr>
        <w:t>Η επιμέτρηση θα γίνει με βάση τους αναλυτικούς πίνακες οπλισμών της τεχνικής μελέτης ή, αν δεν υπάρχουν, με βάση τους πίνακες, που ο ανάδοχος υποχρεούται να συντάξει και να υποβάλει στην Υπηρεσία για έλεγχο και θεώρηση πριν από την έναρξη της κατασκευής [οι πίνακες θα έχουν συνταχθεί σύμφωνα με τα σχέδια της μελέτης και θα περιλαμβάνουν λεπτομερώς τις διαστάσεις, τις διαμέτρους, τις θέσεις και τα μήκη επικάλυψης (που θα είναι τα ελάχιστα απαιτούμενα), τα βάρη ανά μ.μ. και ανά διάμετρο - σύμφωνα με τους επίσημους πίνακες βαρών των Γερμανικών Κανονισμών -, τα μήκη των σιδηρών ράβδων, τα μερικά και ολικά βάρη των προβλεπομένων οπλισμών κλπ]. Η τοποθέτηση των οπλισμών στο έργο θα ελεγχθεί από την Υπηρεσία και η παραλαβή τους θα γίνει πριν από την έναρξη διάστρωσης του σκυροδέματος. Μετά την παραλαβή των οπλισμών οι πίνακες θα υπογραφούν από τον ανάδοχο και την Υπηρεσία. Οι παραπάνω θεωρημένοι πίνακες των τοποθετημένων οπλισμών με τα βάρη τους, αποτελούν την επιμέτρηση των οπλισμών, που θα συνοδεύει τα πρωτόκολλα παραλαβής αφανών εργασιών.</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χιλιόγραμμο σιδηρού οπλισμού που έχει τοποθετηθεί.   </w:t>
      </w:r>
    </w:p>
    <w:tbl>
      <w:tblPr>
        <w:tblW w:w="0" w:type="auto"/>
        <w:tblLayout w:type="fixed"/>
        <w:tblLook w:val="04A0"/>
      </w:tblPr>
      <w:tblGrid>
        <w:gridCol w:w="1041"/>
        <w:gridCol w:w="2076"/>
      </w:tblGrid>
      <w:tr w:rsidR="00122086" w:rsidTr="00122086">
        <w:tc>
          <w:tcPr>
            <w:tcW w:w="1041" w:type="dxa"/>
            <w:hideMark/>
          </w:tcPr>
          <w:p w:rsidR="00122086" w:rsidRDefault="00122086">
            <w:pPr>
              <w:rPr>
                <w:rFonts w:cs="Arial"/>
                <w:sz w:val="20"/>
                <w:szCs w:val="22"/>
                <w:lang w:eastAsia="en-US"/>
              </w:rPr>
            </w:pPr>
            <w:r>
              <w:rPr>
                <w:rFonts w:cs="Arial"/>
                <w:sz w:val="20"/>
              </w:rPr>
              <w:t xml:space="preserve">( 1 Kg ) </w:t>
            </w:r>
          </w:p>
        </w:tc>
        <w:tc>
          <w:tcPr>
            <w:tcW w:w="2076" w:type="dxa"/>
            <w:hideMark/>
          </w:tcPr>
          <w:p w:rsidR="00122086" w:rsidRDefault="00122086">
            <w:pPr>
              <w:rPr>
                <w:rFonts w:cs="Arial"/>
                <w:sz w:val="20"/>
                <w:szCs w:val="22"/>
                <w:lang w:eastAsia="en-US"/>
              </w:rPr>
            </w:pPr>
            <w:r>
              <w:rPr>
                <w:rFonts w:cs="Arial"/>
                <w:sz w:val="20"/>
              </w:rPr>
              <w:t xml:space="preserve">Χιλιόγραμμο (Κιλό)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6180" w:type="dxa"/>
        <w:tblLayout w:type="fixed"/>
        <w:tblLook w:val="04A0"/>
      </w:tblPr>
      <w:tblGrid>
        <w:gridCol w:w="4116"/>
        <w:gridCol w:w="441"/>
        <w:gridCol w:w="861"/>
        <w:gridCol w:w="381"/>
        <w:gridCol w:w="381"/>
      </w:tblGrid>
      <w:tr w:rsidR="00122086" w:rsidTr="00122086">
        <w:tc>
          <w:tcPr>
            <w:tcW w:w="4116" w:type="dxa"/>
            <w:hideMark/>
          </w:tcPr>
          <w:p w:rsidR="00122086" w:rsidRDefault="00122086">
            <w:pPr>
              <w:rPr>
                <w:rFonts w:cs="Arial"/>
                <w:sz w:val="20"/>
                <w:szCs w:val="22"/>
                <w:lang w:eastAsia="en-US"/>
              </w:rPr>
            </w:pPr>
            <w:r>
              <w:rPr>
                <w:rFonts w:cs="Arial"/>
                <w:sz w:val="20"/>
              </w:rPr>
              <w:t>Τιμή Μονάδος  1 Kg</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1,33 €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4116" w:type="dxa"/>
            <w:hideMark/>
          </w:tcPr>
          <w:p w:rsidR="00122086" w:rsidRDefault="00122086">
            <w:pPr>
              <w:rPr>
                <w:rFonts w:cs="Arial"/>
                <w:sz w:val="20"/>
                <w:szCs w:val="22"/>
                <w:lang w:eastAsia="en-US"/>
              </w:rPr>
            </w:pPr>
            <w:r>
              <w:rPr>
                <w:rFonts w:cs="Arial"/>
                <w:sz w:val="20"/>
              </w:rPr>
              <w:t xml:space="preserve">( ΕΝΑ ΕΥΡΩ ΚΑΙ ΤΡΙΑΝΤΑ ΤΡΙΑ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010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AE5822">
            <w:pPr>
              <w:jc w:val="left"/>
              <w:rPr>
                <w:rFonts w:cs="Arial"/>
                <w:b/>
                <w:sz w:val="20"/>
                <w:szCs w:val="22"/>
                <w:lang w:eastAsia="en-US"/>
              </w:rPr>
            </w:pPr>
            <w:r>
              <w:rPr>
                <w:rFonts w:cs="Arial"/>
                <w:b/>
                <w:sz w:val="20"/>
              </w:rPr>
              <w:t xml:space="preserve">ΟΔΟ-ΜΕ </w:t>
            </w:r>
            <w:r w:rsidR="00AE5822">
              <w:rPr>
                <w:rFonts w:cs="Arial"/>
                <w:b/>
                <w:sz w:val="20"/>
              </w:rPr>
              <w:t xml:space="preserve">2Κ4 </w:t>
            </w:r>
            <w:r>
              <w:rPr>
                <w:rFonts w:cs="Arial"/>
                <w:b/>
                <w:sz w:val="20"/>
              </w:rPr>
              <w:t xml:space="preserve">Β-29.3.2 </w:t>
            </w:r>
          </w:p>
        </w:tc>
        <w:tc>
          <w:tcPr>
            <w:tcW w:w="7087" w:type="dxa"/>
            <w:hideMark/>
          </w:tcPr>
          <w:p w:rsidR="00122086" w:rsidRDefault="00122086">
            <w:pPr>
              <w:rPr>
                <w:rFonts w:cs="Arial"/>
                <w:b/>
                <w:sz w:val="20"/>
                <w:szCs w:val="22"/>
                <w:u w:val="single"/>
                <w:lang w:eastAsia="en-US"/>
              </w:rPr>
            </w:pPr>
            <w:r>
              <w:rPr>
                <w:rFonts w:cs="Arial"/>
                <w:b/>
                <w:sz w:val="20"/>
                <w:u w:val="single"/>
              </w:rPr>
              <w:t xml:space="preserve">Σκυροδέματα - Σκυρόδεμα κατηγορίας C16/20  - Οπλισμένο C16/20, πεζοδρομίων γεφυρών, επένδυσης πασσαλοστοιχιών κλπ  </w:t>
            </w:r>
          </w:p>
        </w:tc>
      </w:tr>
    </w:tbl>
    <w:p w:rsidR="00122086" w:rsidRDefault="00122086" w:rsidP="00122086">
      <w:pPr>
        <w:rPr>
          <w:rFonts w:cs="Arial"/>
          <w:sz w:val="20"/>
          <w:szCs w:val="22"/>
          <w:lang w:eastAsia="en-US"/>
        </w:rPr>
      </w:pPr>
    </w:p>
    <w:tbl>
      <w:tblPr>
        <w:tblW w:w="6660" w:type="dxa"/>
        <w:tblLayout w:type="fixed"/>
        <w:tblLook w:val="04A0"/>
      </w:tblPr>
      <w:tblGrid>
        <w:gridCol w:w="4234"/>
        <w:gridCol w:w="1295"/>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lastRenderedPageBreak/>
              <w:t xml:space="preserve">Κωδ. αναθεώρησης : </w:t>
            </w:r>
          </w:p>
        </w:tc>
        <w:tc>
          <w:tcPr>
            <w:tcW w:w="1296" w:type="dxa"/>
            <w:hideMark/>
          </w:tcPr>
          <w:p w:rsidR="00122086" w:rsidRDefault="00122086">
            <w:pPr>
              <w:rPr>
                <w:rFonts w:cs="Arial"/>
                <w:b/>
                <w:sz w:val="20"/>
                <w:szCs w:val="22"/>
                <w:lang w:eastAsia="en-US"/>
              </w:rPr>
            </w:pPr>
            <w:r>
              <w:rPr>
                <w:rFonts w:cs="Arial"/>
                <w:b/>
                <w:sz w:val="20"/>
              </w:rPr>
              <w:t xml:space="preserve">ΟΔΟ 2532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Σκυρόδεμα C16/20 οπλισμένο χρησιμοποιούμενο για την κατασκευή οπλισμένων τοίχων (θεμέλια και ανωδομή), πεζοδρομίων γεφυρών, τοίχων επένδυσης πασσαλοστοιχιώνκ.λ.π.</w:t>
      </w:r>
    </w:p>
    <w:p w:rsidR="00122086" w:rsidRDefault="00122086" w:rsidP="00122086">
      <w:pPr>
        <w:rPr>
          <w:rFonts w:cs="Arial"/>
          <w:sz w:val="20"/>
        </w:rPr>
      </w:pPr>
    </w:p>
    <w:p w:rsidR="00122086" w:rsidRDefault="00122086" w:rsidP="00122086">
      <w:pPr>
        <w:rPr>
          <w:rFonts w:cs="Arial"/>
          <w:sz w:val="20"/>
        </w:rPr>
      </w:pPr>
      <w:r>
        <w:rPr>
          <w:rFonts w:cs="Arial"/>
          <w:sz w:val="20"/>
        </w:rPr>
        <w:t xml:space="preserve">Για την κατασκευή σκυροδέματος, σύμφωνα με την Τ.Σ.Υ. και τους λοιπούς όρους δημοπράτησης, από θραυστό υλικό λατομείου κατάλληλης κοκκομέτρησης και διαστάσεων μέγιστου κόκκου, με χρήση τσιμέντου κατάλληλου τύπου, κατηγορίας, αντοχής και ποσότητας, ως και τυχόν αναγκαίων πρόσθετων ρευστοποιητικών, υπερρευστοποιητικών, αερακτικών, σταθεροποιητικών κλπ. υλικών, για τεχνικά έργα κάθε είδους και οποιουδήποτε ανοίγματος και ύψους καθώς και για έργα σηράγγων. </w:t>
      </w:r>
    </w:p>
    <w:p w:rsidR="00122086" w:rsidRDefault="00122086" w:rsidP="00122086">
      <w:pPr>
        <w:rPr>
          <w:rFonts w:cs="Arial"/>
          <w:sz w:val="20"/>
        </w:rPr>
      </w:pPr>
    </w:p>
    <w:p w:rsidR="00122086" w:rsidRDefault="00122086" w:rsidP="00122086">
      <w:pPr>
        <w:rPr>
          <w:rFonts w:cs="Arial"/>
          <w:sz w:val="20"/>
        </w:rPr>
      </w:pPr>
      <w:r>
        <w:rPr>
          <w:rFonts w:cs="Arial"/>
          <w:sz w:val="20"/>
        </w:rPr>
        <w:t xml:space="preserve">Στις τιμές περιλαμβάνονται -η δαπάνη προμήθειας, μεταφοράς από οποιαδήποτε απόσταση στον τόπο ενσωμάτωσης και ενσωμάτωσης κάθε υλικού, και κάθε εργασίας που απαιτούνται σύμφωνα με την Τ.Σ.Υ., εν ξηρώ ή μέσα σε νερό, -η δαπάνη προσκόμισης, τοποθέτησης, χρήσης και απομάκρυνσης μετά το τέλος των εργασιών των πάσης φύσεως αναγκαίων ικριωμάτων, των ξυλοτύπων επιπέδων καμπύλων ή στρεβλών επιφανειών και γενικότερα του απαιτούμενου εξοπλισμού και των βοηθητικών εγκαταστάσεων για προώθηση ή προβολοδόμηση, -η δαπάνη των μηχανημάτων παραγωγής, μεταφοράς, άντλησης, ανύψωσης, καταβιβασμού, ανάμειξης, δόνησης κλπ., -η δαπάνη διαμόρφωσης των ικριωμάτων, των ξυλοτύπων, των φορείων για προώθηση και προβολοδόμηση καθώς και η δαπάνη μερικής ή ολικής απώλειας των σωμάτων διαμόρφωσης κιβωτιομόρφων, κυλινδρικών ή άλλης μορφής κενών, -η δαπάνη συντήρησης του σκυροδέματος με οποιοδήποτε μέσο (λινάτσες, χημικό υγρό κ.λ.π.) μέχρι τη σκλήρυνσή του, η δαπάνη επεξεργασίας των κατασκευαστικών αρμών. </w:t>
      </w:r>
    </w:p>
    <w:p w:rsidR="00122086" w:rsidRDefault="00122086" w:rsidP="00122086">
      <w:pPr>
        <w:rPr>
          <w:rFonts w:cs="Arial"/>
          <w:sz w:val="20"/>
        </w:rPr>
      </w:pPr>
    </w:p>
    <w:p w:rsidR="00122086" w:rsidRDefault="00122086" w:rsidP="00122086">
      <w:pPr>
        <w:rPr>
          <w:rFonts w:cs="Arial"/>
          <w:sz w:val="20"/>
        </w:rPr>
      </w:pPr>
      <w:r>
        <w:rPr>
          <w:rFonts w:cs="Arial"/>
          <w:sz w:val="20"/>
        </w:rPr>
        <w:t>Ανηγμένα περιλαμβάνονται -οι δαπάνες των αναγκαίων μελετών σύνθεσης σκυροδέματος, -οι δαπάνες των μελετών και σχεδιασμού της κατασκευαστικής μεθόδου, των βοηθητικών εγκαταστάσεων και των πάσης φύσεως ικριωμάτων (πλην των μελετών που αφορούν στις μεθόδους προβολοδόμησης, προώθησης και προωθουμένωναυτοφερομένων δοκών), -η δαπάνη δειγματοληψιών, ελέγχων, δοκιμών και μετρήσεων, σύμφωνα με την Τ.Σ.Υ. και τους άλλους όρους δημοπράτησης, -καθώς και οι δαπάνες δημιουργίας ανοιγμάτων στα ικριώματα κατά τη σκυροδέτηση φορέα γεφυρών διαστάσεων 4,50 x 10,00 μ. ανά κλάδο για τη διέλευση της κυκλοφορίας εφόσον κριθεί απαραίτητο από την Υπηρεσία. Επίσης περιλαμβάνεται η επιρροή της διαμόρφωσης των χαρακτηριστικών του σκυροδέματος, ώστε να εξασφαλιστεί, εκτός από τη θλιπτική αντοχή και ο κατάλληλος τύπος του επιφανειακού τελειώματος, που καθορίζεται από την εγκεκριμένη μελέτη, τους όρους δημοπράτησης ή τις απαιτήσεις της Υπηρεσίας, βάσει του οποίου θα γίνεται η αποδοχή ή η απόρριψη της κατασκευής, που εκτελέσθηκε.</w:t>
      </w:r>
    </w:p>
    <w:p w:rsidR="00122086" w:rsidRDefault="00122086" w:rsidP="00122086">
      <w:pPr>
        <w:rPr>
          <w:rFonts w:cs="Arial"/>
          <w:sz w:val="20"/>
        </w:rPr>
      </w:pPr>
    </w:p>
    <w:p w:rsidR="00122086" w:rsidRDefault="00122086" w:rsidP="00122086">
      <w:pPr>
        <w:rPr>
          <w:rFonts w:cs="Arial"/>
          <w:sz w:val="20"/>
        </w:rPr>
      </w:pPr>
      <w:r>
        <w:rPr>
          <w:rFonts w:cs="Arial"/>
          <w:sz w:val="20"/>
        </w:rPr>
        <w:t xml:space="preserve">Στις τιμές περιλαμβάνεται επίσης  ανηγμένα η δαπάνη για την κατασκευή τελειωμάτων επιφανειών σε επαφή με ξυλότυπο σύμφωνα με την Τ.Σ.Υ. </w:t>
      </w:r>
    </w:p>
    <w:p w:rsidR="00122086" w:rsidRDefault="00122086" w:rsidP="00122086">
      <w:pPr>
        <w:rPr>
          <w:rFonts w:cs="Arial"/>
          <w:sz w:val="20"/>
        </w:rPr>
      </w:pPr>
      <w:r>
        <w:rPr>
          <w:rFonts w:cs="Arial"/>
          <w:sz w:val="20"/>
        </w:rPr>
        <w:t>Η επιμέτρηση του σκυροδέματος θα γίνεται για κάθε κατηγορία σε πραγματικούς όγκους, σύμφωνα με τη μελέτη και τις εντολές της Υπηρεσίας (αφαιρουμένων των οποιωνδήποτε κενών που διαμορφώνονται με σκοπό τη μείωση του όγκου του σκυροδέματος κλπ.) όπως αναφέρεται στην Τ.Σ.Υ. μη αφαιρουμένων των οπλισμών, των σωλήνων προεντάσεως σε περίπτωση προεντεταμένου σκυροδέματος ή των κενών διέλευσης αγωγών, των γραμμικών σκοτιών διατομής μέχρι 10cm² και επιφανειακών εσοχών βάθους μέχρι 5cm χωρίς αποζημίωση των υλικών και εργασίας κατασκευής τους. Η επιμέτρηση του όγκου σκυροδέματος που διαστρώνεται χωρίς τη χρήση ξυλοτύπων, θα γίνεται με βάση τις διαστάσεις των σχεδίων της μελέτης, χωρίς να επιμετράται ο τυχόν επιπλέον όγκος που διαστρώθηκε λόγω έλλειψης ξυλοτύπων.</w:t>
      </w:r>
    </w:p>
    <w:p w:rsidR="00122086" w:rsidRDefault="00122086" w:rsidP="00122086">
      <w:pPr>
        <w:rPr>
          <w:rFonts w:cs="Arial"/>
          <w:sz w:val="20"/>
        </w:rPr>
      </w:pPr>
    </w:p>
    <w:p w:rsidR="00122086" w:rsidRDefault="00122086" w:rsidP="00122086">
      <w:pPr>
        <w:rPr>
          <w:rFonts w:cs="Arial"/>
          <w:sz w:val="20"/>
        </w:rPr>
      </w:pPr>
      <w:r>
        <w:rPr>
          <w:rFonts w:cs="Arial"/>
          <w:sz w:val="20"/>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122086" w:rsidRDefault="00122086" w:rsidP="00122086">
      <w:pPr>
        <w:rPr>
          <w:rFonts w:cs="Arial"/>
          <w:sz w:val="20"/>
        </w:rPr>
      </w:pPr>
    </w:p>
    <w:p w:rsidR="00122086" w:rsidRDefault="00122086" w:rsidP="00122086">
      <w:pPr>
        <w:rPr>
          <w:rFonts w:cs="Arial"/>
          <w:sz w:val="20"/>
        </w:rPr>
      </w:pPr>
      <w:r>
        <w:rPr>
          <w:rFonts w:cs="Arial"/>
          <w:sz w:val="20"/>
        </w:rPr>
        <w:t xml:space="preserve">Οι τιμές του σκυροδέματος είναι γενικής εφαρμογής, ανεξάρτητα του αν πρόκειται για προκατασκευή ή συμβατική κατασκευή, αν πρόκειται για χυτό ή αντλητό και αν κάθε στοιχείο της κατασκευής ολοκληρώνεται σε μία φάση εργασιών ή εκτελείται τμηματικά, σύμφωνα με την τεχνική μελέτη, ή λόγω τοπικών περιορισμών (εξασφάλιση της κυκλοφορίας, πρόσκτηση αναγκαίας εδαφικής λωρίδας κλπ.) ή για οποιονδήποτε άλλο λόγο. Κατά τα λοιπά, σχετικά με το περιεχόμενο της τιμής μονάδας, ισχύουν τα αναφερόμενα στην  Τ.Σ.Υ. </w:t>
      </w:r>
    </w:p>
    <w:p w:rsidR="00122086" w:rsidRDefault="00122086" w:rsidP="00122086">
      <w:pPr>
        <w:rPr>
          <w:rFonts w:cs="Arial"/>
          <w:sz w:val="20"/>
        </w:rPr>
      </w:pPr>
    </w:p>
    <w:p w:rsidR="00122086" w:rsidRDefault="00122086" w:rsidP="00122086">
      <w:pPr>
        <w:rPr>
          <w:rFonts w:cs="Arial"/>
          <w:sz w:val="20"/>
        </w:rPr>
      </w:pPr>
      <w:r>
        <w:rPr>
          <w:rFonts w:cs="Arial"/>
          <w:sz w:val="20"/>
        </w:rPr>
        <w:t>Για την απαιτούμενη αντοχή σε θλίψη (fa), την μέση αντοχή σε θλίψη (fm) κλπ., τα κριτήρια συμμόρφωσης και οτιδήποτε άλλο σχετικό με την τεχνολογία του σκυροδέματος, ισχύει ο Κανονισμός Τεχνολογίας Σκυροδέματος 1997 (ΦΕΚ 315 Β/17.4.97),όπως περιλαμβάνεται στα λοιπά τεύχη δημοπράτησης.</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κυβικό μέτρο έτοιμης κατασκευής σκυροδέματος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7500" w:type="dxa"/>
        <w:tblLayout w:type="fixed"/>
        <w:tblLook w:val="04A0"/>
      </w:tblPr>
      <w:tblGrid>
        <w:gridCol w:w="5226"/>
        <w:gridCol w:w="441"/>
        <w:gridCol w:w="1071"/>
        <w:gridCol w:w="381"/>
        <w:gridCol w:w="381"/>
      </w:tblGrid>
      <w:tr w:rsidR="00122086" w:rsidTr="00122086">
        <w:tc>
          <w:tcPr>
            <w:tcW w:w="5226"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1071" w:type="dxa"/>
            <w:hideMark/>
          </w:tcPr>
          <w:p w:rsidR="00122086" w:rsidRDefault="00122086">
            <w:pPr>
              <w:rPr>
                <w:rFonts w:cs="Arial"/>
                <w:b/>
                <w:sz w:val="20"/>
                <w:szCs w:val="22"/>
                <w:lang w:eastAsia="en-US"/>
              </w:rPr>
            </w:pPr>
            <w:r>
              <w:rPr>
                <w:rFonts w:cs="Arial"/>
                <w:b/>
                <w:sz w:val="20"/>
              </w:rPr>
              <w:t>113,80 €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274" w:type="dxa"/>
        </w:trPr>
        <w:tc>
          <w:tcPr>
            <w:tcW w:w="5226" w:type="dxa"/>
            <w:hideMark/>
          </w:tcPr>
          <w:p w:rsidR="00122086" w:rsidRDefault="00122086">
            <w:pPr>
              <w:rPr>
                <w:rFonts w:cs="Arial"/>
                <w:sz w:val="20"/>
                <w:szCs w:val="22"/>
                <w:lang w:eastAsia="en-US"/>
              </w:rPr>
            </w:pPr>
            <w:r>
              <w:rPr>
                <w:rFonts w:cs="Arial"/>
                <w:sz w:val="20"/>
              </w:rPr>
              <w:t xml:space="preserve">( ΕΚΑΤΟΝ ΔΕΚΑ ΤΡΙΑ ΕΥΡΩ ΚΑΙ ΟΓΔΟΝΤΑ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011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ΟΔΟ-ΜΕ</w:t>
            </w:r>
            <w:r w:rsidR="00D1290B">
              <w:rPr>
                <w:rFonts w:cs="Arial"/>
                <w:b/>
                <w:sz w:val="20"/>
              </w:rPr>
              <w:t xml:space="preserve"> 2Κ4</w:t>
            </w:r>
            <w:r>
              <w:rPr>
                <w:rFonts w:cs="Arial"/>
                <w:b/>
                <w:sz w:val="20"/>
              </w:rPr>
              <w:t xml:space="preserve"> Β-51 </w:t>
            </w:r>
          </w:p>
        </w:tc>
        <w:tc>
          <w:tcPr>
            <w:tcW w:w="7087" w:type="dxa"/>
            <w:hideMark/>
          </w:tcPr>
          <w:p w:rsidR="00122086" w:rsidRDefault="00122086">
            <w:pPr>
              <w:rPr>
                <w:rFonts w:cs="Arial"/>
                <w:b/>
                <w:sz w:val="20"/>
                <w:szCs w:val="22"/>
                <w:u w:val="single"/>
                <w:lang w:eastAsia="en-US"/>
              </w:rPr>
            </w:pPr>
            <w:r>
              <w:rPr>
                <w:rFonts w:cs="Arial"/>
                <w:b/>
                <w:sz w:val="20"/>
                <w:u w:val="single"/>
              </w:rPr>
              <w:t xml:space="preserve">Πρόχυτα κράσπεδα  0.15x0,30m από σκυρόδεμα  </w:t>
            </w:r>
          </w:p>
        </w:tc>
      </w:tr>
    </w:tbl>
    <w:p w:rsidR="00122086" w:rsidRDefault="00122086" w:rsidP="00122086">
      <w:pPr>
        <w:rPr>
          <w:rFonts w:cs="Arial"/>
          <w:sz w:val="20"/>
          <w:szCs w:val="22"/>
          <w:lang w:eastAsia="en-US"/>
        </w:rPr>
      </w:pPr>
    </w:p>
    <w:tbl>
      <w:tblPr>
        <w:tblW w:w="6660" w:type="dxa"/>
        <w:tblLayout w:type="fixed"/>
        <w:tblLook w:val="04A0"/>
      </w:tblPr>
      <w:tblGrid>
        <w:gridCol w:w="4234"/>
        <w:gridCol w:w="1295"/>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96" w:type="dxa"/>
            <w:hideMark/>
          </w:tcPr>
          <w:p w:rsidR="00122086" w:rsidRDefault="00122086">
            <w:pPr>
              <w:rPr>
                <w:rFonts w:cs="Arial"/>
                <w:b/>
                <w:sz w:val="20"/>
                <w:szCs w:val="22"/>
                <w:lang w:eastAsia="en-US"/>
              </w:rPr>
            </w:pPr>
            <w:r>
              <w:rPr>
                <w:rFonts w:cs="Arial"/>
                <w:b/>
                <w:sz w:val="20"/>
              </w:rPr>
              <w:t xml:space="preserve">ΟΔΟ 2921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Για την πλήρη τοποθέτηση προκατασκευασμένων κρασπέδων από σκυρόδεμα κατηγορίας C 12/15, διατομής 0.15Χ0.30 μ. με απότμηση, σύμφωνα με τις Π.Τ.Π., προς κατασκευή κρασπέδων, νησίδων ασφαλείας, πεζοδρομίων, κόμβων κ.λ.π., τα οποία θα παρασκευάζονται στο εργοστάσιο με ταυτόχρονη δόνηση και συμπίεση, αποκλειομένης της παρασκευής τους επί τόπου του έργου με αυτοσχέδιους ξυλότυπους. </w:t>
      </w:r>
    </w:p>
    <w:p w:rsidR="00122086" w:rsidRDefault="00122086" w:rsidP="00122086">
      <w:pPr>
        <w:rPr>
          <w:rFonts w:cs="Arial"/>
          <w:sz w:val="20"/>
        </w:rPr>
      </w:pPr>
    </w:p>
    <w:p w:rsidR="00122086" w:rsidRDefault="00122086" w:rsidP="00122086">
      <w:pPr>
        <w:rPr>
          <w:rFonts w:cs="Arial"/>
          <w:sz w:val="20"/>
        </w:rPr>
      </w:pPr>
      <w:r>
        <w:rPr>
          <w:rFonts w:cs="Arial"/>
          <w:sz w:val="20"/>
        </w:rPr>
        <w:t>Στην τιμή περιλαμβάνεται η δαπάνη προμήθειας και μεταφοράς των κρασπέδων και όλων των απαιτούμενων υλικών πλην του σκυροδέματος της βάσης έδρασης, η δαπάνη για την τοποθέτησή τους σε ευθυγραμμία ή καμπύλη στις προβλεπόμενες θέσεις από τα σχέδια οριζοντιογραφικά και υψομετρικά, με χρήση τεμαχίων μήκους όχι μικρότερου των 0,50 μ. με λεία επιφάνεια, η δαπάνη τέλειας στερέωσης των κρασπέδων με κατασκευή πίσω από αυτά ενός συνεχούς πρίσματος διατομής 0,10Χ0,20μ από σκυρόδεμα κατηγορίας C 8/10, η δαπάνη εγκιβωτισμού τους, η δαπάνη αρμολογήματος με τσιμεντοκονία αναλογίας 650 χγρ τσιμέντου ανά μ3 άμμου καθώς και κάθε άλλη δαπάνη εργασίας και υλικών, που απαιτείται για την πλήρη και έντεχνη εκτέλεση της εργασίας σύμφωνα με τους λοιπούς όρους δημοπράτησης.</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μέτρο μήκους πλήρως τοποθετημένου κρασπέδου χωρίς τη βάση έδρασής του.   </w:t>
      </w:r>
    </w:p>
    <w:tbl>
      <w:tblPr>
        <w:tblW w:w="0" w:type="auto"/>
        <w:tblLayout w:type="fixed"/>
        <w:tblLook w:val="04A0"/>
      </w:tblPr>
      <w:tblGrid>
        <w:gridCol w:w="951"/>
        <w:gridCol w:w="936"/>
      </w:tblGrid>
      <w:tr w:rsidR="00122086" w:rsidTr="00122086">
        <w:tc>
          <w:tcPr>
            <w:tcW w:w="951" w:type="dxa"/>
            <w:hideMark/>
          </w:tcPr>
          <w:p w:rsidR="00122086" w:rsidRDefault="00122086">
            <w:pPr>
              <w:rPr>
                <w:rFonts w:cs="Arial"/>
                <w:sz w:val="20"/>
                <w:szCs w:val="22"/>
                <w:lang w:eastAsia="en-US"/>
              </w:rPr>
            </w:pPr>
            <w:r>
              <w:rPr>
                <w:rFonts w:cs="Arial"/>
                <w:sz w:val="20"/>
              </w:rPr>
              <w:t xml:space="preserve">( 1 m ) </w:t>
            </w:r>
          </w:p>
        </w:tc>
        <w:tc>
          <w:tcPr>
            <w:tcW w:w="936" w:type="dxa"/>
            <w:hideMark/>
          </w:tcPr>
          <w:p w:rsidR="00122086" w:rsidRDefault="00122086">
            <w:pPr>
              <w:rPr>
                <w:rFonts w:cs="Arial"/>
                <w:sz w:val="20"/>
                <w:szCs w:val="22"/>
                <w:lang w:eastAsia="en-US"/>
              </w:rPr>
            </w:pPr>
            <w:r>
              <w:rPr>
                <w:rFonts w:cs="Arial"/>
                <w:sz w:val="20"/>
              </w:rPr>
              <w:t xml:space="preserve">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lastRenderedPageBreak/>
        <w:t>Ανάλυση άρθρου</w:t>
      </w:r>
    </w:p>
    <w:p w:rsidR="00122086" w:rsidRDefault="00122086" w:rsidP="00122086">
      <w:pPr>
        <w:rPr>
          <w:rFonts w:cs="Arial"/>
          <w:sz w:val="20"/>
        </w:rPr>
      </w:pPr>
    </w:p>
    <w:tbl>
      <w:tblPr>
        <w:tblW w:w="6240" w:type="dxa"/>
        <w:tblLayout w:type="fixed"/>
        <w:tblLook w:val="04A0"/>
      </w:tblPr>
      <w:tblGrid>
        <w:gridCol w:w="4176"/>
        <w:gridCol w:w="441"/>
        <w:gridCol w:w="861"/>
        <w:gridCol w:w="381"/>
        <w:gridCol w:w="381"/>
      </w:tblGrid>
      <w:tr w:rsidR="00122086" w:rsidTr="00122086">
        <w:tc>
          <w:tcPr>
            <w:tcW w:w="4176" w:type="dxa"/>
            <w:hideMark/>
          </w:tcPr>
          <w:p w:rsidR="00122086" w:rsidRDefault="00122086">
            <w:pPr>
              <w:rPr>
                <w:rFonts w:cs="Arial"/>
                <w:sz w:val="20"/>
                <w:szCs w:val="22"/>
                <w:lang w:eastAsia="en-US"/>
              </w:rPr>
            </w:pPr>
            <w:r>
              <w:rPr>
                <w:rFonts w:cs="Arial"/>
                <w:sz w:val="20"/>
              </w:rPr>
              <w:t xml:space="preserve">Τιμή Μονάδος  1 m </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7,70 €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4176" w:type="dxa"/>
            <w:hideMark/>
          </w:tcPr>
          <w:p w:rsidR="00122086" w:rsidRDefault="00122086">
            <w:pPr>
              <w:rPr>
                <w:rFonts w:cs="Arial"/>
                <w:sz w:val="20"/>
                <w:szCs w:val="22"/>
                <w:lang w:eastAsia="en-US"/>
              </w:rPr>
            </w:pPr>
            <w:r>
              <w:rPr>
                <w:rFonts w:cs="Arial"/>
                <w:sz w:val="20"/>
              </w:rPr>
              <w:t xml:space="preserve">( ΕΠΤΑ ΕΥΡΩ ΚΑΙ ΕΒΔΟΜΗΝΤΑ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012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ΟΙΚ-Α 79.80 </w:t>
            </w:r>
          </w:p>
        </w:tc>
        <w:tc>
          <w:tcPr>
            <w:tcW w:w="7087" w:type="dxa"/>
            <w:hideMark/>
          </w:tcPr>
          <w:p w:rsidR="00122086" w:rsidRDefault="00122086">
            <w:pPr>
              <w:rPr>
                <w:rFonts w:cs="Arial"/>
                <w:b/>
                <w:sz w:val="20"/>
                <w:szCs w:val="22"/>
                <w:u w:val="single"/>
                <w:lang w:eastAsia="en-US"/>
              </w:rPr>
            </w:pPr>
            <w:r>
              <w:rPr>
                <w:rFonts w:cs="Arial"/>
                <w:b/>
                <w:sz w:val="20"/>
                <w:u w:val="single"/>
              </w:rPr>
              <w:t xml:space="preserve">Μονώσεις υγρασίας - ήχου - θερμότητας. Βελτίωση θερμικών επιδόσεων εξωτερικών χώρων με επίστρωση λευκών ή εγχρώμων τσιμεντοπλακών που περιέχουν ψυχρά υλικά (coolmaterials).  </w:t>
            </w:r>
          </w:p>
        </w:tc>
      </w:tr>
    </w:tbl>
    <w:p w:rsidR="00122086" w:rsidRDefault="00122086" w:rsidP="00122086">
      <w:pPr>
        <w:rPr>
          <w:rFonts w:cs="Arial"/>
          <w:sz w:val="20"/>
          <w:szCs w:val="22"/>
          <w:lang w:eastAsia="en-US"/>
        </w:rPr>
      </w:pPr>
    </w:p>
    <w:tbl>
      <w:tblPr>
        <w:tblW w:w="6570" w:type="dxa"/>
        <w:tblLayout w:type="fixed"/>
        <w:tblLook w:val="04A0"/>
      </w:tblPr>
      <w:tblGrid>
        <w:gridCol w:w="4233"/>
        <w:gridCol w:w="120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06" w:type="dxa"/>
            <w:hideMark/>
          </w:tcPr>
          <w:p w:rsidR="00122086" w:rsidRDefault="00122086">
            <w:pPr>
              <w:rPr>
                <w:rFonts w:cs="Arial"/>
                <w:b/>
                <w:sz w:val="20"/>
                <w:szCs w:val="22"/>
                <w:lang w:eastAsia="en-US"/>
              </w:rPr>
            </w:pPr>
            <w:r>
              <w:rPr>
                <w:rFonts w:cs="Arial"/>
                <w:b/>
                <w:sz w:val="20"/>
              </w:rPr>
              <w:t xml:space="preserve">OIK 7744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Για όλα τα άρθρα της παρούσας ενότητας 79 των ΝΕΤ ΟΙΚ έχουν εφαρμογή οι ακόλουθοι γενικοί όροι:</w:t>
      </w:r>
    </w:p>
    <w:p w:rsidR="00122086" w:rsidRDefault="00122086" w:rsidP="00122086">
      <w:pPr>
        <w:rPr>
          <w:rFonts w:cs="Arial"/>
          <w:sz w:val="20"/>
        </w:rPr>
      </w:pPr>
    </w:p>
    <w:p w:rsidR="00122086" w:rsidRDefault="00122086" w:rsidP="00122086">
      <w:pPr>
        <w:rPr>
          <w:rFonts w:cs="Arial"/>
          <w:sz w:val="20"/>
        </w:rPr>
      </w:pPr>
      <w:r>
        <w:rPr>
          <w:rFonts w:cs="Arial"/>
          <w:sz w:val="20"/>
        </w:rPr>
        <w:t xml:space="preserve">(α) Λόγω της μεγάλης ποικιλίας των προϊόντων και των επιμέρους χαρακτηριστικών αυτών που αντιστοιχούν σε κάθε άρθρο της παρούσας ενότητας, η επιλογή του προς ενσωμάτωση υλικού ή προϊόντος υπόκειται στην  έγκριση της Υπηρεσίας, μετά από σχετική πρόταση του Αναδόχου, συνοδευόμενη από φυλλάδιο τεχνικών δεδομένων του προμηθευτή του υλικού και στοιχεία επιτυχούς εφαρμογής του σε παρεμφερή έργα. </w:t>
      </w:r>
    </w:p>
    <w:p w:rsidR="00122086" w:rsidRDefault="00122086" w:rsidP="00122086">
      <w:pPr>
        <w:rPr>
          <w:rFonts w:cs="Arial"/>
          <w:sz w:val="20"/>
        </w:rPr>
      </w:pPr>
      <w:r>
        <w:rPr>
          <w:rFonts w:cs="Arial"/>
          <w:sz w:val="20"/>
        </w:rPr>
        <w:t xml:space="preserve">(β) Τα ενσωματούμενα υλικά θα προσκομίζονται στο εργοτάξιο στις εργοστασιακές τους συσκευασίες επί των οποίων θα αναγράφονται κατ' ελάχιστον η ονομασία του προϊόντος, το εργοστάσιο παραγωγής και η περιεχόμενη ποσότητα στην συσκευασία.  </w:t>
      </w:r>
    </w:p>
    <w:p w:rsidR="00122086" w:rsidRDefault="00122086" w:rsidP="00122086">
      <w:pPr>
        <w:rPr>
          <w:rFonts w:cs="Arial"/>
          <w:sz w:val="20"/>
        </w:rPr>
      </w:pPr>
      <w:r>
        <w:rPr>
          <w:rFonts w:cs="Arial"/>
          <w:sz w:val="20"/>
        </w:rPr>
        <w:t>(γ) Η χρήση όλων των ενσωματουμένων υλικών θα γίνεται από έμπειρο προσωπικό, σύμφωνα με τις οδηγίες του προμηθευτή</w:t>
      </w:r>
    </w:p>
    <w:p w:rsidR="00122086" w:rsidRDefault="00122086" w:rsidP="00122086">
      <w:pPr>
        <w:rPr>
          <w:rFonts w:cs="Arial"/>
          <w:sz w:val="20"/>
        </w:rPr>
      </w:pPr>
      <w:r>
        <w:rPr>
          <w:rFonts w:cs="Arial"/>
          <w:sz w:val="20"/>
        </w:rPr>
        <w:t>(δ) Εφιστάται η προσοχή στα αναγραφόμενα στο Φύλλο Ασφαλούς Χρήσεως του Υλικού (MSDS: MaterialSafetyDataSheet)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ανηγμένη στις τιμές μονάδας.</w:t>
      </w:r>
    </w:p>
    <w:p w:rsidR="00122086" w:rsidRDefault="00122086" w:rsidP="00122086">
      <w:pPr>
        <w:rPr>
          <w:rFonts w:cs="Arial"/>
          <w:sz w:val="20"/>
        </w:rPr>
      </w:pPr>
    </w:p>
    <w:p w:rsidR="00122086" w:rsidRDefault="00122086" w:rsidP="00122086">
      <w:pPr>
        <w:rPr>
          <w:rFonts w:cs="Arial"/>
          <w:sz w:val="20"/>
        </w:rPr>
      </w:pPr>
    </w:p>
    <w:p w:rsidR="00122086" w:rsidRDefault="00122086" w:rsidP="00122086">
      <w:pPr>
        <w:rPr>
          <w:rFonts w:cs="Arial"/>
          <w:sz w:val="20"/>
        </w:rPr>
      </w:pPr>
      <w:r>
        <w:rPr>
          <w:rFonts w:cs="Arial"/>
          <w:sz w:val="20"/>
        </w:rPr>
        <w:t xml:space="preserve">Επιστρώσεις εξωτερικών δαπέδων, δωμάτων, πεζοδρομιών και πλατειών με τσιμεντόπλακες περιέχουσες ψυχρά υλικά (coolmaterials), λευκές ή έγχρωμες, διαστάσεων 30 x 30 cm ή μεγαλύτερης και οποιουδήποτε σχεδίου. </w:t>
      </w:r>
    </w:p>
    <w:p w:rsidR="00122086" w:rsidRDefault="00122086" w:rsidP="00122086">
      <w:pPr>
        <w:rPr>
          <w:rFonts w:cs="Arial"/>
          <w:sz w:val="20"/>
        </w:rPr>
      </w:pPr>
    </w:p>
    <w:p w:rsidR="00122086" w:rsidRDefault="00122086" w:rsidP="00122086">
      <w:pPr>
        <w:rPr>
          <w:rFonts w:cs="Arial"/>
          <w:sz w:val="20"/>
        </w:rPr>
      </w:pPr>
      <w:r>
        <w:rPr>
          <w:rFonts w:cs="Arial"/>
          <w:sz w:val="20"/>
        </w:rPr>
        <w:t xml:space="preserve">Η απαιτούμενη υψηλή ανακλαστικότητα των τσιμεντοπλακών της συγκεκριμένης κατηγορίας θα προσδίδεται με ενσωμάτωση ψυχρών υλικών στην επιφανειακή τους στοιβάδα τους, και όχι με επίστρωση, επίπαση ή επάλειψη ψυχρών υλικών σε συμβατικής κατασκευής τσιμεντόπλακες. </w:t>
      </w:r>
    </w:p>
    <w:p w:rsidR="00122086" w:rsidRDefault="00122086" w:rsidP="00122086">
      <w:pPr>
        <w:rPr>
          <w:rFonts w:cs="Arial"/>
          <w:sz w:val="20"/>
        </w:rPr>
      </w:pPr>
      <w:r>
        <w:rPr>
          <w:rFonts w:cs="Arial"/>
          <w:sz w:val="20"/>
        </w:rPr>
        <w:t xml:space="preserve">Οταν προβλέπεται η διαμόρφωση αρμών στην πλακόστρωση, η πλήρωσή τους θα γίνεται με τσιμεντοειδές υλικό, ανθεκτικό σε υψηλές και χαμηλές θερμοκρασίες περιβάλλοντος, το οποίο θα εφαρμόζεται επιμελώς με σύριγγα αρμολόγησης, χωρίς υπερχειλίσεις στην επιφάνεια της πλάκας. </w:t>
      </w:r>
    </w:p>
    <w:p w:rsidR="00122086" w:rsidRDefault="00122086" w:rsidP="00122086">
      <w:pPr>
        <w:rPr>
          <w:rFonts w:cs="Arial"/>
          <w:sz w:val="20"/>
        </w:rPr>
      </w:pPr>
    </w:p>
    <w:p w:rsidR="00122086" w:rsidRDefault="00122086" w:rsidP="00122086">
      <w:pPr>
        <w:rPr>
          <w:rFonts w:cs="Arial"/>
          <w:sz w:val="20"/>
        </w:rPr>
      </w:pPr>
      <w:r>
        <w:rPr>
          <w:rFonts w:cs="Arial"/>
          <w:sz w:val="20"/>
        </w:rPr>
        <w:t>Απαγορεύεται σε κάθε περίπτωση η αρμολόγηση με υδαρές κονίαμα που εφαρμόζεται στις συμβατικές πλακοστρώσεις, γιατί με τον τρόπο αυτό επέρχεται μείωση ή/και απώλεια των ψυχρών χαρακτηριστικών της επίστρωσης.</w:t>
      </w:r>
    </w:p>
    <w:p w:rsidR="00122086" w:rsidRDefault="00122086" w:rsidP="00122086">
      <w:pPr>
        <w:rPr>
          <w:rFonts w:cs="Arial"/>
          <w:sz w:val="20"/>
        </w:rPr>
      </w:pPr>
    </w:p>
    <w:p w:rsidR="00122086" w:rsidRDefault="00122086" w:rsidP="00122086">
      <w:pPr>
        <w:rPr>
          <w:rFonts w:cs="Arial"/>
          <w:sz w:val="20"/>
        </w:rPr>
      </w:pPr>
      <w:r>
        <w:rPr>
          <w:rFonts w:cs="Arial"/>
          <w:sz w:val="20"/>
        </w:rPr>
        <w:t xml:space="preserve">Οι επιδόσεις των ψυχρών τσιμεντοπλακών εξαρτώνται από την απόχρωση της επιφανείας τους, και εάν δεν καθορίζεται διαφορετικά στην μελέτη, οι καινουργείς πλάκες θα πληρούν τις παρακάτω ελάχιστες απαιτήσεις: </w:t>
      </w:r>
    </w:p>
    <w:p w:rsidR="00122086" w:rsidRDefault="00122086" w:rsidP="00122086">
      <w:pPr>
        <w:rPr>
          <w:rFonts w:cs="Arial"/>
          <w:sz w:val="20"/>
        </w:rPr>
      </w:pPr>
    </w:p>
    <w:p w:rsidR="00122086" w:rsidRDefault="00122086" w:rsidP="00122086">
      <w:pPr>
        <w:rPr>
          <w:rFonts w:cs="Arial"/>
          <w:sz w:val="20"/>
        </w:rPr>
      </w:pPr>
      <w:r>
        <w:rPr>
          <w:rFonts w:cs="Arial"/>
          <w:sz w:val="20"/>
        </w:rPr>
        <w:t>ΟΜΑΔΑ 1 : ΠΛΑΚΕΣ ΖΩΝΩΝ ΕΞΥΠΗΡΕΤΗΣΗΣ ΑΜΕΑ</w:t>
      </w:r>
    </w:p>
    <w:p w:rsidR="00122086" w:rsidRDefault="00122086" w:rsidP="00122086">
      <w:pPr>
        <w:rPr>
          <w:rFonts w:cs="Arial"/>
          <w:sz w:val="20"/>
        </w:rPr>
      </w:pPr>
      <w:r>
        <w:rPr>
          <w:rFonts w:cs="Arial"/>
          <w:sz w:val="20"/>
        </w:rPr>
        <w:t>Αρχικός συντελεστής ανακλαστικότητας στο ορατό φάσμα SR ≥ 0, 60</w:t>
      </w:r>
    </w:p>
    <w:p w:rsidR="00122086" w:rsidRDefault="00122086" w:rsidP="00122086">
      <w:pPr>
        <w:rPr>
          <w:rFonts w:cs="Arial"/>
          <w:sz w:val="20"/>
        </w:rPr>
      </w:pPr>
      <w:r>
        <w:rPr>
          <w:rFonts w:cs="Arial"/>
          <w:sz w:val="20"/>
        </w:rPr>
        <w:t>Αρχικός συντελεστής ανακλαστικότητας στο εγγύς υπέρυθρο φάσμα NIR ≥ 0,65</w:t>
      </w:r>
    </w:p>
    <w:p w:rsidR="00122086" w:rsidRDefault="00122086" w:rsidP="00122086">
      <w:pPr>
        <w:rPr>
          <w:rFonts w:cs="Arial"/>
          <w:sz w:val="20"/>
        </w:rPr>
      </w:pPr>
      <w:r>
        <w:rPr>
          <w:rFonts w:cs="Arial"/>
          <w:sz w:val="20"/>
        </w:rPr>
        <w:t>Αρχικός συντελεστής εκπομπής στο υπέρυθρο (InfraredEmittance) ≥ 0,85</w:t>
      </w:r>
    </w:p>
    <w:p w:rsidR="00122086" w:rsidRDefault="00122086" w:rsidP="00122086">
      <w:pPr>
        <w:rPr>
          <w:rFonts w:cs="Arial"/>
          <w:sz w:val="20"/>
        </w:rPr>
      </w:pPr>
    </w:p>
    <w:p w:rsidR="00122086" w:rsidRDefault="00122086" w:rsidP="00122086">
      <w:pPr>
        <w:rPr>
          <w:rFonts w:cs="Arial"/>
          <w:sz w:val="20"/>
        </w:rPr>
      </w:pPr>
      <w:r>
        <w:rPr>
          <w:rFonts w:cs="Arial"/>
          <w:sz w:val="20"/>
        </w:rPr>
        <w:t>ΟΜΑΔΑ 2  : ΑΠΟΧΡΩΣΕΙΣ ΚΑΦΕ, ΩΧΡΑ, ΚΙΤΡΙΝΟ, ΚΕΡΑΜΙΔΙ, ΜΠΛΕ, ΠΡΑΣΙΝΟ, ΓΚΡΙ</w:t>
      </w:r>
    </w:p>
    <w:p w:rsidR="00122086" w:rsidRDefault="00122086" w:rsidP="00122086">
      <w:pPr>
        <w:rPr>
          <w:rFonts w:cs="Arial"/>
          <w:sz w:val="20"/>
        </w:rPr>
      </w:pPr>
      <w:r>
        <w:rPr>
          <w:rFonts w:cs="Arial"/>
          <w:sz w:val="20"/>
        </w:rPr>
        <w:t>Αρχικός συντελεστής ανακλαστικότητας στο ορατό φάσμα SR ≥ 0, 50</w:t>
      </w:r>
    </w:p>
    <w:p w:rsidR="00122086" w:rsidRDefault="00122086" w:rsidP="00122086">
      <w:pPr>
        <w:rPr>
          <w:rFonts w:cs="Arial"/>
          <w:sz w:val="20"/>
        </w:rPr>
      </w:pPr>
      <w:r>
        <w:rPr>
          <w:rFonts w:cs="Arial"/>
          <w:sz w:val="20"/>
        </w:rPr>
        <w:t>Αρχικός συντελεστής ανακλαστικότητας στο εγγύς υπέρυθρο φάσμα NIR ≥ 0,60</w:t>
      </w:r>
    </w:p>
    <w:p w:rsidR="00122086" w:rsidRDefault="00122086" w:rsidP="00122086">
      <w:pPr>
        <w:rPr>
          <w:rFonts w:cs="Arial"/>
          <w:sz w:val="20"/>
        </w:rPr>
      </w:pPr>
      <w:r>
        <w:rPr>
          <w:rFonts w:cs="Arial"/>
          <w:sz w:val="20"/>
        </w:rPr>
        <w:t>Αρχικός συντελεστής εκπομπής στο υπέρυθρο (InfraredEmittance) ≥ 0,85</w:t>
      </w:r>
    </w:p>
    <w:p w:rsidR="00122086" w:rsidRDefault="00122086" w:rsidP="00122086">
      <w:pPr>
        <w:rPr>
          <w:rFonts w:cs="Arial"/>
          <w:sz w:val="20"/>
        </w:rPr>
      </w:pPr>
    </w:p>
    <w:p w:rsidR="00122086" w:rsidRDefault="00122086" w:rsidP="00122086">
      <w:pPr>
        <w:rPr>
          <w:rFonts w:cs="Arial"/>
          <w:sz w:val="20"/>
        </w:rPr>
      </w:pPr>
      <w:r>
        <w:rPr>
          <w:rFonts w:cs="Arial"/>
          <w:sz w:val="20"/>
        </w:rPr>
        <w:t>ΟΜΑΔΑ 3 : ΛΕΥΚΕΣ ΠΛΑΚΕΣ</w:t>
      </w:r>
    </w:p>
    <w:p w:rsidR="00122086" w:rsidRDefault="00122086" w:rsidP="00122086">
      <w:pPr>
        <w:rPr>
          <w:rFonts w:cs="Arial"/>
          <w:sz w:val="20"/>
        </w:rPr>
      </w:pPr>
      <w:r>
        <w:rPr>
          <w:rFonts w:cs="Arial"/>
          <w:sz w:val="20"/>
        </w:rPr>
        <w:t>Αρχικός συντελεστής ανακλαστικότητας στο ορατό φάσμα SR ≥ 0, 65</w:t>
      </w:r>
    </w:p>
    <w:p w:rsidR="00122086" w:rsidRDefault="00122086" w:rsidP="00122086">
      <w:pPr>
        <w:rPr>
          <w:rFonts w:cs="Arial"/>
          <w:sz w:val="20"/>
        </w:rPr>
      </w:pPr>
      <w:r>
        <w:rPr>
          <w:rFonts w:cs="Arial"/>
          <w:sz w:val="20"/>
        </w:rPr>
        <w:t>Αρχικός συντελεστής ανακλαστικότητας στο εγγύς υπέρυθρο φάσμα NIR ≥ 0,80</w:t>
      </w:r>
    </w:p>
    <w:p w:rsidR="00122086" w:rsidRDefault="00122086" w:rsidP="00122086">
      <w:pPr>
        <w:rPr>
          <w:rFonts w:cs="Arial"/>
          <w:sz w:val="20"/>
        </w:rPr>
      </w:pPr>
      <w:r>
        <w:rPr>
          <w:rFonts w:cs="Arial"/>
          <w:sz w:val="20"/>
        </w:rPr>
        <w:t>Αρχικός συντελεστής εκπομπής στο υπέρυθρο (InfraredEmittance) ≥ 0,85</w:t>
      </w:r>
    </w:p>
    <w:p w:rsidR="00122086" w:rsidRDefault="00122086" w:rsidP="00122086">
      <w:pPr>
        <w:rPr>
          <w:rFonts w:cs="Arial"/>
          <w:sz w:val="20"/>
        </w:rPr>
      </w:pPr>
    </w:p>
    <w:p w:rsidR="00122086" w:rsidRDefault="00122086" w:rsidP="00122086">
      <w:pPr>
        <w:rPr>
          <w:rFonts w:cs="Arial"/>
          <w:sz w:val="20"/>
        </w:rPr>
      </w:pPr>
      <w:r>
        <w:rPr>
          <w:rFonts w:cs="Arial"/>
          <w:sz w:val="20"/>
        </w:rPr>
        <w:t xml:space="preserve">Οι περιέχουσες ψυχρά υλικά τσιμεντόπλακες, όσον αφορά τα φυσικά και μηχανικά χαρακτηριστικά και τις ανοχές διαστάσεων θα πληρούν τις απαιτήσεις του Προτύπου ΕΛΟΤ ΕΝ 1339. </w:t>
      </w:r>
    </w:p>
    <w:p w:rsidR="00122086" w:rsidRDefault="00122086" w:rsidP="00122086">
      <w:pPr>
        <w:rPr>
          <w:rFonts w:cs="Arial"/>
          <w:sz w:val="20"/>
        </w:rPr>
      </w:pPr>
      <w:r>
        <w:rPr>
          <w:rFonts w:cs="Arial"/>
          <w:sz w:val="20"/>
        </w:rPr>
        <w:t xml:space="preserve">Θα συνοδεόνται επίσης από εκθέσεις εργαστηριακών δοκιμών μέτρησης της ανακλαστικότητας και του συντελεστή εκπομπής στο υπέρυθρο (με βάση τα Πρότυπα: ASTM E 903 / ASTM G159) και του συντελεστή εκπομπής στο υπέρυθρο (με βάση τα Πρότυπα ASTM E408 / ASTM C1371). </w:t>
      </w:r>
    </w:p>
    <w:p w:rsidR="00122086" w:rsidRDefault="00122086" w:rsidP="00122086">
      <w:pPr>
        <w:rPr>
          <w:rFonts w:cs="Arial"/>
          <w:sz w:val="20"/>
        </w:rPr>
      </w:pPr>
      <w:r>
        <w:rPr>
          <w:rFonts w:cs="Arial"/>
          <w:sz w:val="20"/>
        </w:rPr>
        <w:t>Στις περιπτώσεις τσιμεντοπλακών με αδρή υφή ή εκτυπη επιφάνεια (ραβδωτές, σταμπωτές κλπ) οι εργαστηριακές μετρήσεις για τον προσδιορισμό των ψυχρών ιδιοτήτων θα αφορούν κατά το δυνατόν ομαλές, ομοιογενείς και ομοιόμορφες περιοχές της επιφάνειας.</w:t>
      </w:r>
    </w:p>
    <w:p w:rsidR="00122086" w:rsidRDefault="00122086" w:rsidP="00122086">
      <w:pPr>
        <w:rPr>
          <w:rFonts w:cs="Arial"/>
          <w:sz w:val="20"/>
        </w:rPr>
      </w:pPr>
    </w:p>
    <w:p w:rsidR="00122086" w:rsidRDefault="00122086" w:rsidP="00122086">
      <w:pPr>
        <w:rPr>
          <w:rFonts w:cs="Arial"/>
          <w:sz w:val="20"/>
        </w:rPr>
      </w:pPr>
      <w:r>
        <w:rPr>
          <w:rFonts w:cs="Arial"/>
          <w:sz w:val="20"/>
        </w:rPr>
        <w:t xml:space="preserve">Για ένα τετραγωνικό μέτρο πλήρως περαιωμένης επίστρωσης σύμφωνα με την Μελέτη, με τα υλικά και μικροϋλικά επί τόπου και την εργασία.   </w:t>
      </w:r>
    </w:p>
    <w:tbl>
      <w:tblPr>
        <w:tblW w:w="0" w:type="auto"/>
        <w:tblLayout w:type="fixed"/>
        <w:tblLook w:val="04A0"/>
      </w:tblPr>
      <w:tblGrid>
        <w:gridCol w:w="1056"/>
        <w:gridCol w:w="2061"/>
      </w:tblGrid>
      <w:tr w:rsidR="00122086" w:rsidTr="00122086">
        <w:tc>
          <w:tcPr>
            <w:tcW w:w="1056" w:type="dxa"/>
            <w:hideMark/>
          </w:tcPr>
          <w:p w:rsidR="00122086" w:rsidRDefault="00122086">
            <w:pPr>
              <w:rPr>
                <w:rFonts w:cs="Arial"/>
                <w:sz w:val="20"/>
                <w:szCs w:val="22"/>
                <w:lang w:eastAsia="en-US"/>
              </w:rPr>
            </w:pPr>
            <w:r>
              <w:rPr>
                <w:rFonts w:cs="Arial"/>
                <w:sz w:val="20"/>
              </w:rPr>
              <w:t xml:space="preserve">( 1 m2 ) </w:t>
            </w:r>
          </w:p>
        </w:tc>
        <w:tc>
          <w:tcPr>
            <w:tcW w:w="2061" w:type="dxa"/>
            <w:hideMark/>
          </w:tcPr>
          <w:p w:rsidR="00122086" w:rsidRDefault="00122086">
            <w:pPr>
              <w:rPr>
                <w:rFonts w:cs="Arial"/>
                <w:sz w:val="20"/>
                <w:szCs w:val="22"/>
                <w:lang w:eastAsia="en-US"/>
              </w:rPr>
            </w:pPr>
            <w:r>
              <w:rPr>
                <w:rFonts w:cs="Arial"/>
                <w:sz w:val="20"/>
              </w:rPr>
              <w:t xml:space="preserve">Τετραγωνικό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6630" w:type="dxa"/>
        <w:tblLayout w:type="fixed"/>
        <w:tblLook w:val="04A0"/>
      </w:tblPr>
      <w:tblGrid>
        <w:gridCol w:w="4461"/>
        <w:gridCol w:w="441"/>
        <w:gridCol w:w="966"/>
        <w:gridCol w:w="381"/>
        <w:gridCol w:w="381"/>
      </w:tblGrid>
      <w:tr w:rsidR="00122086" w:rsidTr="00122086">
        <w:tc>
          <w:tcPr>
            <w:tcW w:w="4461" w:type="dxa"/>
            <w:hideMark/>
          </w:tcPr>
          <w:p w:rsidR="00122086" w:rsidRDefault="00122086">
            <w:pPr>
              <w:rPr>
                <w:rFonts w:cs="Arial"/>
                <w:sz w:val="20"/>
                <w:szCs w:val="22"/>
                <w:lang w:eastAsia="en-US"/>
              </w:rPr>
            </w:pPr>
            <w:r>
              <w:rPr>
                <w:rFonts w:cs="Arial"/>
                <w:sz w:val="20"/>
              </w:rPr>
              <w:t xml:space="preserve">Τιμή Μονάδος  1 m2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22,50 €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4461" w:type="dxa"/>
            <w:hideMark/>
          </w:tcPr>
          <w:p w:rsidR="00122086" w:rsidRDefault="00122086">
            <w:pPr>
              <w:rPr>
                <w:rFonts w:cs="Arial"/>
                <w:sz w:val="20"/>
                <w:szCs w:val="22"/>
                <w:lang w:eastAsia="en-US"/>
              </w:rPr>
            </w:pPr>
            <w:r>
              <w:rPr>
                <w:rFonts w:cs="Arial"/>
                <w:sz w:val="20"/>
              </w:rPr>
              <w:t xml:space="preserve">( ΕΙΚΟΣΙ ΔΥΟ ΕΥΡΩ ΚΑΙ ΠΕΝΗΝΤΑ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013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ΑΤΗΕ </w:t>
            </w:r>
            <w:r w:rsidR="004075C3">
              <w:rPr>
                <w:rFonts w:cs="Arial"/>
                <w:b/>
                <w:sz w:val="20"/>
              </w:rPr>
              <w:t xml:space="preserve">ΗΛΜ </w:t>
            </w:r>
            <w:r>
              <w:rPr>
                <w:rFonts w:cs="Arial"/>
                <w:b/>
                <w:sz w:val="20"/>
              </w:rPr>
              <w:t>9302.2</w:t>
            </w:r>
            <w:r w:rsidR="004075C3">
              <w:rPr>
                <w:rFonts w:cs="Arial"/>
                <w:b/>
                <w:sz w:val="20"/>
              </w:rPr>
              <w:t xml:space="preserve"> ΣΧΕΤ.</w:t>
            </w:r>
            <w:r>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 xml:space="preserve">Εκσκαφή χάνδακα </w:t>
            </w:r>
            <w:r w:rsidR="00B4477D">
              <w:rPr>
                <w:rFonts w:cs="Arial"/>
                <w:b/>
                <w:sz w:val="20"/>
                <w:u w:val="single"/>
              </w:rPr>
              <w:t>για</w:t>
            </w:r>
            <w:r>
              <w:rPr>
                <w:rFonts w:cs="Arial"/>
                <w:b/>
                <w:sz w:val="20"/>
                <w:u w:val="single"/>
              </w:rPr>
              <w:t xml:space="preserve"> την τοπ</w:t>
            </w:r>
            <w:r w:rsidR="00B4477D">
              <w:rPr>
                <w:rFonts w:cs="Arial"/>
                <w:b/>
                <w:sz w:val="20"/>
                <w:u w:val="single"/>
              </w:rPr>
              <w:t>οθέτηση καλωδίων</w:t>
            </w:r>
            <w:r>
              <w:rPr>
                <w:rFonts w:cs="Arial"/>
                <w:b/>
                <w:sz w:val="20"/>
                <w:u w:val="single"/>
              </w:rPr>
              <w:t xml:space="preserve"> σε έδαφος</w:t>
            </w:r>
            <w:r w:rsidR="004075C3">
              <w:rPr>
                <w:rFonts w:cs="Arial"/>
                <w:b/>
                <w:sz w:val="20"/>
                <w:u w:val="single"/>
              </w:rPr>
              <w:t xml:space="preserve"> γαιώδες ή</w:t>
            </w:r>
            <w:r>
              <w:rPr>
                <w:rFonts w:cs="Arial"/>
                <w:b/>
                <w:sz w:val="20"/>
                <w:u w:val="single"/>
              </w:rPr>
              <w:t xml:space="preserve"> ημιβραχώδες</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B4477D">
        <w:tc>
          <w:tcPr>
            <w:tcW w:w="4236" w:type="dxa"/>
            <w:hideMark/>
          </w:tcPr>
          <w:p w:rsidR="00122086" w:rsidRDefault="00122086" w:rsidP="00B4477D">
            <w:pPr>
              <w:tabs>
                <w:tab w:val="left" w:pos="3165"/>
              </w:tabs>
              <w:rPr>
                <w:rFonts w:cs="Arial"/>
                <w:sz w:val="20"/>
                <w:szCs w:val="22"/>
                <w:lang w:eastAsia="en-US"/>
              </w:rPr>
            </w:pPr>
            <w:r>
              <w:rPr>
                <w:rFonts w:cs="Arial"/>
                <w:sz w:val="20"/>
              </w:rPr>
              <w:t xml:space="preserve">Κωδ. αναθεώρησης : </w:t>
            </w:r>
            <w:r w:rsidR="00B4477D" w:rsidRPr="00C55162">
              <w:rPr>
                <w:rFonts w:cs="Arial"/>
                <w:b/>
                <w:sz w:val="20"/>
              </w:rPr>
              <w:t>ΗΛΜ 10</w:t>
            </w:r>
            <w:r w:rsidR="00B4477D">
              <w:rPr>
                <w:rFonts w:cs="Arial"/>
                <w:sz w:val="20"/>
              </w:rPr>
              <w:t xml:space="preserve">     </w:t>
            </w:r>
            <w:r w:rsidR="00B4477D" w:rsidRPr="00C55162">
              <w:rPr>
                <w:rFonts w:cs="Arial"/>
                <w:b/>
                <w:sz w:val="20"/>
              </w:rPr>
              <w:t>100,00%</w:t>
            </w:r>
          </w:p>
        </w:tc>
        <w:tc>
          <w:tcPr>
            <w:tcW w:w="1086" w:type="dxa"/>
            <w:hideMark/>
          </w:tcPr>
          <w:p w:rsidR="00122086" w:rsidRDefault="00122086">
            <w:pPr>
              <w:rPr>
                <w:rFonts w:cs="Arial"/>
                <w:b/>
                <w:sz w:val="20"/>
                <w:szCs w:val="22"/>
                <w:lang w:eastAsia="en-US"/>
              </w:rPr>
            </w:pPr>
          </w:p>
        </w:tc>
        <w:tc>
          <w:tcPr>
            <w:tcW w:w="1131" w:type="dxa"/>
            <w:hideMark/>
          </w:tcPr>
          <w:p w:rsidR="00122086" w:rsidRDefault="00122086">
            <w:pPr>
              <w:rPr>
                <w:rFonts w:cs="Arial"/>
                <w:b/>
                <w:sz w:val="20"/>
                <w:szCs w:val="22"/>
                <w:lang w:eastAsia="en-US"/>
              </w:rPr>
            </w:pPr>
          </w:p>
        </w:tc>
      </w:tr>
    </w:tbl>
    <w:p w:rsidR="00122086" w:rsidRDefault="00122086" w:rsidP="00122086">
      <w:pPr>
        <w:rPr>
          <w:rFonts w:cs="Arial"/>
          <w:sz w:val="20"/>
          <w:szCs w:val="22"/>
          <w:lang w:eastAsia="en-US"/>
        </w:rPr>
      </w:pPr>
    </w:p>
    <w:p w:rsidR="00122086" w:rsidRPr="007A5C95" w:rsidRDefault="00122086" w:rsidP="00122086">
      <w:pPr>
        <w:rPr>
          <w:rFonts w:cs="Arial"/>
          <w:sz w:val="20"/>
        </w:rPr>
      </w:pPr>
      <w:r>
        <w:rPr>
          <w:rFonts w:cs="Arial"/>
          <w:sz w:val="20"/>
        </w:rPr>
        <w:t xml:space="preserve">      Εκσκαφή χάνδακα</w:t>
      </w:r>
      <w:r w:rsidR="007A5C95">
        <w:rPr>
          <w:rFonts w:cs="Arial"/>
          <w:sz w:val="20"/>
        </w:rPr>
        <w:t xml:space="preserve"> σωληνώσεως</w:t>
      </w:r>
      <w:r>
        <w:rPr>
          <w:rFonts w:cs="Arial"/>
          <w:sz w:val="20"/>
        </w:rPr>
        <w:t xml:space="preserve"> </w:t>
      </w:r>
      <w:r w:rsidR="007A5C95">
        <w:rPr>
          <w:rFonts w:cs="Arial"/>
          <w:sz w:val="20"/>
        </w:rPr>
        <w:t>για</w:t>
      </w:r>
      <w:r>
        <w:rPr>
          <w:rFonts w:cs="Arial"/>
          <w:sz w:val="20"/>
        </w:rPr>
        <w:t xml:space="preserve"> την τοποθέτηση καλωδίων </w:t>
      </w:r>
      <w:r w:rsidR="007A5C95">
        <w:rPr>
          <w:rFonts w:cs="Arial"/>
          <w:sz w:val="20"/>
        </w:rPr>
        <w:t>σε έδαφος γαιώδες ή ημιβραχώδες με προσοχή για αποφυγή καταστροφών των υπαρχόντων δικτύων (Δ.Ε.Η., Ο.Τ.Ε., κ.λπ), πλάτους οφρύου ορύγματος μικρότερου ή μέχρι 1.00</w:t>
      </w:r>
      <w:r w:rsidR="007A5C95">
        <w:rPr>
          <w:rFonts w:cs="Arial"/>
          <w:sz w:val="20"/>
          <w:lang w:val="en-US"/>
        </w:rPr>
        <w:t>m</w:t>
      </w:r>
      <w:r w:rsidR="007A5C95">
        <w:rPr>
          <w:rFonts w:cs="Arial"/>
          <w:sz w:val="20"/>
        </w:rPr>
        <w:t xml:space="preserve"> και σε βάθος μέχρι 1.00</w:t>
      </w:r>
      <w:r w:rsidR="007A5C95">
        <w:rPr>
          <w:rFonts w:cs="Arial"/>
          <w:sz w:val="20"/>
          <w:lang w:val="en-US"/>
        </w:rPr>
        <w:t>m</w:t>
      </w:r>
      <w:r w:rsidR="007A5C95">
        <w:rPr>
          <w:rFonts w:cs="Arial"/>
          <w:sz w:val="20"/>
        </w:rPr>
        <w:t xml:space="preserve"> με οποιοδήποτε τρόπο ή μέσο εκσκαφής σε ξερό έδαφος ή μέσα σε νερό</w:t>
      </w:r>
      <w:r w:rsidR="00F537AC">
        <w:rPr>
          <w:rFonts w:cs="Arial"/>
          <w:sz w:val="20"/>
        </w:rPr>
        <w:t xml:space="preserve"> η στάθμη του οποίου ευρίσκεται σε ηρεμία ή υποβιβάζεται με άντληση που θα πληρωθεί ξεχωριστά, με τη μόρφωση των παρειών και του πυθμένα του ορύγματος στις απαιτούμενες διατομές. Στην τιμή περιλαμβάνεται και η δαπάνη των αναγκαίων δαπέδων εργασίας που χρειάζονται για την αναπέταση των προϊόντων ανάλογα με τους τρόπους και τα μέσα εκσκαφής, των κάθε φύσεως φορτοεκφορτώσεως, τοπικών μετακινήσεων (οριζόντιων ή κατακόρυφων) και μεταφορών για την οριστική απομάκρυνση των προϊόντων που περισσεύουν σε θέσεις που επιτρέπονται από την αστυνομία η προσωρινή απόθεση αυτών για την κατασκευή επιχωμάτων προς επανεπίχωση των εκσκαφέντων χανδάκων καθώς και η δαπάνη σταλίας των μεταφορικών μέσων. Στην τιμή περιλαμβάνεται επίσης και η εργασία εκτελέσεως της επανεπιχώσεως των εκσκαφέντων χανδάκων κατά στρώσεις πλήρως συμπιεζόμενες.</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Εργασία και λοιπές δαπάνες ανηγμένες σε ώρες εργάτου Εργ.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001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3C4079">
            <w:pPr>
              <w:rPr>
                <w:rFonts w:cs="Arial"/>
                <w:sz w:val="20"/>
                <w:szCs w:val="22"/>
                <w:lang w:eastAsia="en-US"/>
              </w:rPr>
            </w:pPr>
            <w:r>
              <w:rPr>
                <w:rFonts w:cs="Arial"/>
                <w:sz w:val="20"/>
              </w:rPr>
              <w:t>1,50x15,32</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3C4079">
            <w:pPr>
              <w:rPr>
                <w:rFonts w:cs="Arial"/>
                <w:sz w:val="20"/>
                <w:szCs w:val="22"/>
                <w:lang w:eastAsia="en-US"/>
              </w:rPr>
            </w:pPr>
            <w:r>
              <w:rPr>
                <w:rFonts w:cs="Arial"/>
                <w:sz w:val="20"/>
              </w:rPr>
              <w:t>22,98</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567B7C">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3C4079">
            <w:pPr>
              <w:rPr>
                <w:rFonts w:cs="Arial"/>
                <w:sz w:val="20"/>
                <w:szCs w:val="22"/>
                <w:lang w:eastAsia="en-US"/>
              </w:rPr>
            </w:pPr>
            <w:r>
              <w:rPr>
                <w:rFonts w:cs="Arial"/>
                <w:sz w:val="20"/>
              </w:rPr>
              <w:t>22,98</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3C4079">
            <w:pPr>
              <w:rPr>
                <w:rFonts w:cs="Arial"/>
                <w:sz w:val="20"/>
                <w:szCs w:val="22"/>
                <w:lang w:eastAsia="en-US"/>
              </w:rPr>
            </w:pPr>
            <w:r>
              <w:rPr>
                <w:rFonts w:cs="Arial"/>
                <w:sz w:val="20"/>
              </w:rPr>
              <w:t>22,98</w:t>
            </w:r>
            <w:r w:rsidR="00122086">
              <w:rPr>
                <w:rFonts w:cs="Arial"/>
                <w:sz w:val="20"/>
              </w:rPr>
              <w:t xml:space="preserve"> </w:t>
            </w:r>
          </w:p>
        </w:tc>
      </w:tr>
    </w:tbl>
    <w:p w:rsidR="00122086" w:rsidRDefault="00122086" w:rsidP="00122086">
      <w:pPr>
        <w:rPr>
          <w:rFonts w:cs="Arial"/>
          <w:sz w:val="20"/>
          <w:szCs w:val="22"/>
          <w:lang w:eastAsia="en-US"/>
        </w:rPr>
      </w:pPr>
    </w:p>
    <w:tbl>
      <w:tblPr>
        <w:tblW w:w="9343" w:type="dxa"/>
        <w:tblLayout w:type="fixed"/>
        <w:tblLook w:val="04A0"/>
      </w:tblPr>
      <w:tblGrid>
        <w:gridCol w:w="5068"/>
        <w:gridCol w:w="869"/>
        <w:gridCol w:w="1904"/>
        <w:gridCol w:w="751"/>
        <w:gridCol w:w="751"/>
      </w:tblGrid>
      <w:tr w:rsidR="00122086" w:rsidTr="00DC66F6">
        <w:trPr>
          <w:trHeight w:val="406"/>
        </w:trPr>
        <w:tc>
          <w:tcPr>
            <w:tcW w:w="5068" w:type="dxa"/>
            <w:hideMark/>
          </w:tcPr>
          <w:p w:rsidR="00122086" w:rsidRDefault="00122086">
            <w:pPr>
              <w:rPr>
                <w:rFonts w:cs="Arial"/>
                <w:sz w:val="20"/>
                <w:szCs w:val="22"/>
                <w:lang w:eastAsia="en-US"/>
              </w:rPr>
            </w:pPr>
            <w:r>
              <w:rPr>
                <w:rFonts w:cs="Arial"/>
                <w:sz w:val="20"/>
              </w:rPr>
              <w:t xml:space="preserve">Τιμή Μονάδος  1 m3 </w:t>
            </w:r>
          </w:p>
        </w:tc>
        <w:tc>
          <w:tcPr>
            <w:tcW w:w="869" w:type="dxa"/>
            <w:hideMark/>
          </w:tcPr>
          <w:p w:rsidR="00122086" w:rsidRDefault="00122086">
            <w:pPr>
              <w:rPr>
                <w:rFonts w:cs="Arial"/>
                <w:sz w:val="20"/>
                <w:szCs w:val="22"/>
                <w:lang w:eastAsia="en-US"/>
              </w:rPr>
            </w:pPr>
            <w:r>
              <w:rPr>
                <w:rFonts w:cs="Arial"/>
                <w:sz w:val="20"/>
              </w:rPr>
              <w:t>=</w:t>
            </w:r>
          </w:p>
        </w:tc>
        <w:tc>
          <w:tcPr>
            <w:tcW w:w="1904" w:type="dxa"/>
            <w:hideMark/>
          </w:tcPr>
          <w:p w:rsidR="00122086" w:rsidRDefault="003C4079">
            <w:pPr>
              <w:rPr>
                <w:rFonts w:cs="Arial"/>
                <w:b/>
                <w:sz w:val="20"/>
                <w:szCs w:val="22"/>
                <w:lang w:eastAsia="en-US"/>
              </w:rPr>
            </w:pPr>
            <w:r>
              <w:rPr>
                <w:rFonts w:cs="Arial"/>
                <w:b/>
                <w:sz w:val="20"/>
              </w:rPr>
              <w:t>22,98</w:t>
            </w:r>
            <w:r w:rsidR="00122086">
              <w:rPr>
                <w:rFonts w:cs="Arial"/>
                <w:b/>
                <w:sz w:val="20"/>
              </w:rPr>
              <w:t xml:space="preserve"> €</w:t>
            </w:r>
          </w:p>
        </w:tc>
        <w:tc>
          <w:tcPr>
            <w:tcW w:w="751" w:type="dxa"/>
            <w:hideMark/>
          </w:tcPr>
          <w:p w:rsidR="00122086" w:rsidRDefault="00122086">
            <w:pPr>
              <w:rPr>
                <w:rFonts w:cs="Arial"/>
                <w:sz w:val="20"/>
                <w:szCs w:val="22"/>
                <w:lang w:eastAsia="en-US"/>
              </w:rPr>
            </w:pPr>
          </w:p>
        </w:tc>
        <w:tc>
          <w:tcPr>
            <w:tcW w:w="751" w:type="dxa"/>
            <w:hideMark/>
          </w:tcPr>
          <w:p w:rsidR="00122086" w:rsidRDefault="00122086">
            <w:pPr>
              <w:rPr>
                <w:rFonts w:cs="Arial"/>
                <w:sz w:val="20"/>
                <w:szCs w:val="22"/>
                <w:lang w:eastAsia="en-US"/>
              </w:rPr>
            </w:pPr>
          </w:p>
        </w:tc>
      </w:tr>
      <w:tr w:rsidR="00122086" w:rsidTr="00DC66F6">
        <w:trPr>
          <w:gridAfter w:val="4"/>
          <w:wAfter w:w="4275" w:type="dxa"/>
          <w:trHeight w:val="1035"/>
        </w:trPr>
        <w:tc>
          <w:tcPr>
            <w:tcW w:w="5068" w:type="dxa"/>
            <w:hideMark/>
          </w:tcPr>
          <w:p w:rsidR="00122086" w:rsidRDefault="00DC66F6">
            <w:pPr>
              <w:rPr>
                <w:rFonts w:cs="Arial"/>
                <w:sz w:val="20"/>
                <w:szCs w:val="22"/>
                <w:lang w:eastAsia="en-US"/>
              </w:rPr>
            </w:pPr>
            <w:r>
              <w:rPr>
                <w:rFonts w:cs="Arial"/>
                <w:sz w:val="20"/>
              </w:rPr>
              <w:t>(ΕΙΚΟΣΙ ΔΥΟ</w:t>
            </w:r>
            <w:r w:rsidR="00122086">
              <w:rPr>
                <w:rFonts w:cs="Arial"/>
                <w:sz w:val="20"/>
              </w:rPr>
              <w:t xml:space="preserve"> ΕΥΡΩ</w:t>
            </w:r>
            <w:r>
              <w:rPr>
                <w:rFonts w:cs="Arial"/>
                <w:sz w:val="20"/>
              </w:rPr>
              <w:t xml:space="preserve"> ΚΑΙ ΕΝΕΝΗΝΤΑ ΟΚΤΩ ΛΕΠΤΑ</w:t>
            </w:r>
            <w:r w:rsidR="00122086">
              <w:rPr>
                <w:rFonts w:cs="Arial"/>
                <w:sz w:val="20"/>
              </w:rPr>
              <w:t xml:space="preserve">)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014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ΥΔΡ 6068 </w:t>
            </w:r>
          </w:p>
        </w:tc>
        <w:tc>
          <w:tcPr>
            <w:tcW w:w="7087" w:type="dxa"/>
            <w:hideMark/>
          </w:tcPr>
          <w:p w:rsidR="00122086" w:rsidRDefault="00122086">
            <w:pPr>
              <w:rPr>
                <w:rFonts w:cs="Arial"/>
                <w:b/>
                <w:sz w:val="20"/>
                <w:szCs w:val="22"/>
                <w:u w:val="single"/>
                <w:lang w:eastAsia="en-US"/>
              </w:rPr>
            </w:pPr>
            <w:r>
              <w:rPr>
                <w:rFonts w:cs="Arial"/>
                <w:b/>
                <w:sz w:val="20"/>
                <w:u w:val="single"/>
              </w:rPr>
              <w:t xml:space="preserve">Επίχωση κάθε είδους ορυγμάτων εντός πόλεως με θραυστό υλικό λατομείου  </w:t>
            </w:r>
          </w:p>
        </w:tc>
      </w:tr>
    </w:tbl>
    <w:p w:rsidR="00122086" w:rsidRDefault="00122086" w:rsidP="00122086">
      <w:pPr>
        <w:rPr>
          <w:rFonts w:cs="Arial"/>
          <w:sz w:val="20"/>
          <w:szCs w:val="22"/>
          <w:lang w:eastAsia="en-US"/>
        </w:rPr>
      </w:pPr>
    </w:p>
    <w:tbl>
      <w:tblPr>
        <w:tblW w:w="6630" w:type="dxa"/>
        <w:tblLayout w:type="fixed"/>
        <w:tblLook w:val="04A0"/>
      </w:tblPr>
      <w:tblGrid>
        <w:gridCol w:w="4234"/>
        <w:gridCol w:w="1265"/>
        <w:gridCol w:w="1131"/>
      </w:tblGrid>
      <w:tr w:rsidR="00122086" w:rsidTr="00122086">
        <w:tc>
          <w:tcPr>
            <w:tcW w:w="4236" w:type="dxa"/>
            <w:hideMark/>
          </w:tcPr>
          <w:p w:rsidR="00122086" w:rsidRDefault="00122086" w:rsidP="00BB5D82">
            <w:pPr>
              <w:rPr>
                <w:rFonts w:cs="Arial"/>
                <w:sz w:val="20"/>
                <w:szCs w:val="22"/>
                <w:lang w:eastAsia="en-US"/>
              </w:rPr>
            </w:pPr>
            <w:r>
              <w:rPr>
                <w:rFonts w:cs="Arial"/>
                <w:sz w:val="20"/>
              </w:rPr>
              <w:t xml:space="preserve">Κωδ. αναθεώρησης : </w:t>
            </w:r>
            <w:r w:rsidR="00BB5D82" w:rsidRPr="00BB5D82">
              <w:rPr>
                <w:rFonts w:cs="Arial"/>
                <w:b/>
                <w:sz w:val="20"/>
              </w:rPr>
              <w:t>ΟΔΟ 2162      100,00%</w:t>
            </w:r>
          </w:p>
        </w:tc>
        <w:tc>
          <w:tcPr>
            <w:tcW w:w="1266" w:type="dxa"/>
            <w:hideMark/>
          </w:tcPr>
          <w:p w:rsidR="00122086" w:rsidRDefault="00122086">
            <w:pPr>
              <w:rPr>
                <w:rFonts w:cs="Arial"/>
                <w:b/>
                <w:sz w:val="20"/>
                <w:szCs w:val="22"/>
                <w:lang w:eastAsia="en-US"/>
              </w:rPr>
            </w:pPr>
          </w:p>
        </w:tc>
        <w:tc>
          <w:tcPr>
            <w:tcW w:w="1131" w:type="dxa"/>
            <w:hideMark/>
          </w:tcPr>
          <w:p w:rsidR="00122086" w:rsidRDefault="00122086" w:rsidP="00BB5D82">
            <w:pPr>
              <w:rPr>
                <w:rFonts w:cs="Arial"/>
                <w:b/>
                <w:sz w:val="20"/>
                <w:szCs w:val="22"/>
                <w:lang w:eastAsia="en-US"/>
              </w:rPr>
            </w:pP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Επίχωση κάθε είδους ορυγμάτων εντός πόλεως με θραυστό υλικό λατομείου της ΠΤΠ-0.150 σε στρώσεις πάχους μέχρι 25cm με την προμήθεια και μεταφορά του θραυστού υλικού. Για 1m3 επιχώσεως κάθε είδους ορυγμάτων εντός πόλεως με θραυστό υλικό λατομείου της ΠΤΠ-0.150 σε στρώσεις πάχους μέχρι 25cm με την έκριψη, διάστρωση, πλάγιες μεταφορές, το κοπάνισμα ή τη χρησιμοποιήση δονητικών αλλ' όχι επιβλαβών για την ασφάλεια των τεχνικών έργων μέσων ή άλλων ειδικών συμπυκνωτών, την επί τόπου αξία του νερού διαβροχής, με τη δαπάνη μιάς τουλάχιστον δοκιμασίας ανά 1000m3 συμπυκνωμένου όγκου και πάντως μιάς σε κάθε αυτοτελές έργο για την εξακρίβωση της συμπυκνώσεως που έχει επιτευχθεί. Ο βαθμός </w:t>
      </w:r>
      <w:r>
        <w:rPr>
          <w:rFonts w:cs="Arial"/>
          <w:sz w:val="20"/>
        </w:rPr>
        <w:lastRenderedPageBreak/>
        <w:t xml:space="preserve">συμπυκνώσεως δεν πρέπει να είναι κατώτερος από 95% (Τροποποιημένη δοκιμασία PROCTOR). Περιλαμβάνεται η δαπάνη προμήθειας του θραυστού υλικού και της μεταφοράς του από οποιαδήποτε απόσταση.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17"/>
        <w:gridCol w:w="34"/>
        <w:gridCol w:w="391"/>
        <w:gridCol w:w="283"/>
        <w:gridCol w:w="177"/>
        <w:gridCol w:w="3120"/>
        <w:gridCol w:w="47"/>
        <w:gridCol w:w="236"/>
        <w:gridCol w:w="1418"/>
      </w:tblGrid>
      <w:tr w:rsidR="00122086" w:rsidTr="009C46C2">
        <w:tc>
          <w:tcPr>
            <w:tcW w:w="4254" w:type="dxa"/>
            <w:gridSpan w:val="6"/>
            <w:hideMark/>
          </w:tcPr>
          <w:p w:rsidR="00122086" w:rsidRDefault="00122086">
            <w:pPr>
              <w:rPr>
                <w:rFonts w:cs="Arial"/>
                <w:sz w:val="20"/>
                <w:szCs w:val="22"/>
                <w:lang w:eastAsia="en-US"/>
              </w:rPr>
            </w:pPr>
            <w:r>
              <w:rPr>
                <w:rFonts w:cs="Arial"/>
                <w:sz w:val="20"/>
              </w:rPr>
              <w:t xml:space="preserve">1. ΥΛΙΚΑ </w:t>
            </w:r>
          </w:p>
        </w:tc>
        <w:tc>
          <w:tcPr>
            <w:tcW w:w="3120" w:type="dxa"/>
          </w:tcPr>
          <w:p w:rsidR="00122086" w:rsidRDefault="00122086">
            <w:pPr>
              <w:rPr>
                <w:rFonts w:cs="Arial"/>
                <w:sz w:val="20"/>
                <w:szCs w:val="22"/>
                <w:lang w:eastAsia="en-US"/>
              </w:rPr>
            </w:pPr>
          </w:p>
        </w:tc>
        <w:tc>
          <w:tcPr>
            <w:tcW w:w="283" w:type="dxa"/>
            <w:gridSpan w:val="2"/>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9C46C2">
        <w:tc>
          <w:tcPr>
            <w:tcW w:w="2552" w:type="dxa"/>
            <w:hideMark/>
          </w:tcPr>
          <w:p w:rsidR="00122086" w:rsidRDefault="00122086">
            <w:pPr>
              <w:rPr>
                <w:rFonts w:cs="Arial"/>
                <w:b/>
                <w:sz w:val="20"/>
                <w:szCs w:val="22"/>
                <w:lang w:eastAsia="en-US"/>
              </w:rPr>
            </w:pPr>
          </w:p>
        </w:tc>
        <w:tc>
          <w:tcPr>
            <w:tcW w:w="851" w:type="dxa"/>
            <w:gridSpan w:val="2"/>
          </w:tcPr>
          <w:p w:rsidR="00122086" w:rsidRDefault="00122086">
            <w:pPr>
              <w:rPr>
                <w:rFonts w:cs="Arial"/>
                <w:b/>
                <w:sz w:val="20"/>
                <w:szCs w:val="22"/>
                <w:lang w:eastAsia="en-US"/>
              </w:rPr>
            </w:pPr>
          </w:p>
        </w:tc>
        <w:tc>
          <w:tcPr>
            <w:tcW w:w="851" w:type="dxa"/>
            <w:gridSpan w:val="3"/>
            <w:hideMark/>
          </w:tcPr>
          <w:p w:rsidR="00122086" w:rsidRDefault="00122086">
            <w:pPr>
              <w:rPr>
                <w:rFonts w:cs="Arial"/>
                <w:b/>
                <w:sz w:val="20"/>
                <w:szCs w:val="22"/>
                <w:lang w:eastAsia="en-US"/>
              </w:rPr>
            </w:pPr>
          </w:p>
        </w:tc>
        <w:tc>
          <w:tcPr>
            <w:tcW w:w="3120" w:type="dxa"/>
            <w:hideMark/>
          </w:tcPr>
          <w:p w:rsidR="00122086" w:rsidRDefault="00122086">
            <w:pPr>
              <w:rPr>
                <w:rFonts w:cs="Arial"/>
                <w:sz w:val="20"/>
                <w:szCs w:val="22"/>
                <w:lang w:eastAsia="en-US"/>
              </w:rPr>
            </w:pPr>
          </w:p>
        </w:tc>
        <w:tc>
          <w:tcPr>
            <w:tcW w:w="283" w:type="dxa"/>
            <w:gridSpan w:val="2"/>
            <w:hideMark/>
          </w:tcPr>
          <w:p w:rsidR="00122086" w:rsidRDefault="00122086">
            <w:pPr>
              <w:rPr>
                <w:rFonts w:cs="Arial"/>
                <w:sz w:val="20"/>
                <w:szCs w:val="22"/>
                <w:lang w:eastAsia="en-US"/>
              </w:rPr>
            </w:pPr>
          </w:p>
        </w:tc>
        <w:tc>
          <w:tcPr>
            <w:tcW w:w="1418" w:type="dxa"/>
            <w:hideMark/>
          </w:tcPr>
          <w:p w:rsidR="00122086" w:rsidRDefault="00122086">
            <w:pPr>
              <w:rPr>
                <w:rFonts w:cs="Arial"/>
                <w:sz w:val="20"/>
                <w:szCs w:val="22"/>
                <w:lang w:eastAsia="en-US"/>
              </w:rPr>
            </w:pPr>
          </w:p>
        </w:tc>
      </w:tr>
      <w:tr w:rsidR="00122086" w:rsidTr="009C46C2">
        <w:tc>
          <w:tcPr>
            <w:tcW w:w="4254" w:type="dxa"/>
            <w:gridSpan w:val="6"/>
            <w:hideMark/>
          </w:tcPr>
          <w:p w:rsidR="00122086" w:rsidRDefault="00122086">
            <w:pPr>
              <w:rPr>
                <w:rFonts w:cs="Arial"/>
                <w:sz w:val="20"/>
                <w:szCs w:val="22"/>
                <w:lang w:eastAsia="en-US"/>
              </w:rPr>
            </w:pPr>
            <w:r>
              <w:rPr>
                <w:rFonts w:cs="Arial"/>
                <w:sz w:val="20"/>
              </w:rPr>
              <w:t xml:space="preserve">α) Προμήθεια νερού </w:t>
            </w:r>
          </w:p>
        </w:tc>
        <w:tc>
          <w:tcPr>
            <w:tcW w:w="3120" w:type="dxa"/>
          </w:tcPr>
          <w:p w:rsidR="00122086" w:rsidRDefault="00122086">
            <w:pPr>
              <w:rPr>
                <w:rFonts w:cs="Arial"/>
                <w:sz w:val="20"/>
                <w:szCs w:val="22"/>
                <w:lang w:eastAsia="en-US"/>
              </w:rPr>
            </w:pPr>
          </w:p>
        </w:tc>
        <w:tc>
          <w:tcPr>
            <w:tcW w:w="283" w:type="dxa"/>
            <w:gridSpan w:val="2"/>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9C46C2">
        <w:tc>
          <w:tcPr>
            <w:tcW w:w="2552" w:type="dxa"/>
            <w:hideMark/>
          </w:tcPr>
          <w:p w:rsidR="00122086" w:rsidRDefault="00122086">
            <w:pPr>
              <w:rPr>
                <w:rFonts w:cs="Arial"/>
                <w:b/>
                <w:sz w:val="20"/>
                <w:szCs w:val="22"/>
                <w:lang w:eastAsia="en-US"/>
              </w:rPr>
            </w:pPr>
            <w:r>
              <w:rPr>
                <w:rFonts w:cs="Arial"/>
                <w:b/>
                <w:sz w:val="20"/>
              </w:rPr>
              <w:t xml:space="preserve">ΥΔΡ Χ630 </w:t>
            </w:r>
          </w:p>
        </w:tc>
        <w:tc>
          <w:tcPr>
            <w:tcW w:w="851" w:type="dxa"/>
            <w:gridSpan w:val="2"/>
            <w:hideMark/>
          </w:tcPr>
          <w:p w:rsidR="00122086" w:rsidRDefault="00122086">
            <w:pPr>
              <w:rPr>
                <w:rFonts w:cs="Arial"/>
                <w:b/>
                <w:sz w:val="20"/>
                <w:szCs w:val="22"/>
                <w:lang w:eastAsia="en-US"/>
              </w:rPr>
            </w:pPr>
          </w:p>
        </w:tc>
        <w:tc>
          <w:tcPr>
            <w:tcW w:w="851" w:type="dxa"/>
            <w:gridSpan w:val="3"/>
            <w:hideMark/>
          </w:tcPr>
          <w:p w:rsidR="00122086" w:rsidRDefault="00122086">
            <w:pPr>
              <w:rPr>
                <w:rFonts w:cs="Arial"/>
                <w:b/>
                <w:sz w:val="20"/>
                <w:szCs w:val="22"/>
                <w:lang w:eastAsia="en-US"/>
              </w:rPr>
            </w:pPr>
            <w:r>
              <w:rPr>
                <w:rFonts w:cs="Arial"/>
                <w:b/>
                <w:sz w:val="20"/>
              </w:rPr>
              <w:t xml:space="preserve">(m3) </w:t>
            </w:r>
          </w:p>
        </w:tc>
        <w:tc>
          <w:tcPr>
            <w:tcW w:w="3120" w:type="dxa"/>
            <w:hideMark/>
          </w:tcPr>
          <w:p w:rsidR="00122086" w:rsidRDefault="00280B83">
            <w:pPr>
              <w:rPr>
                <w:rFonts w:cs="Arial"/>
                <w:sz w:val="20"/>
                <w:szCs w:val="22"/>
                <w:lang w:eastAsia="en-US"/>
              </w:rPr>
            </w:pPr>
            <w:r>
              <w:rPr>
                <w:rFonts w:cs="Arial"/>
                <w:sz w:val="20"/>
              </w:rPr>
              <w:t>0,20x1,47</w:t>
            </w:r>
            <w:r w:rsidR="00122086">
              <w:rPr>
                <w:rFonts w:cs="Arial"/>
                <w:sz w:val="20"/>
              </w:rPr>
              <w:t xml:space="preserve"> </w:t>
            </w:r>
          </w:p>
        </w:tc>
        <w:tc>
          <w:tcPr>
            <w:tcW w:w="283" w:type="dxa"/>
            <w:gridSpan w:val="2"/>
            <w:hideMark/>
          </w:tcPr>
          <w:p w:rsidR="00122086" w:rsidRDefault="00122086">
            <w:pPr>
              <w:rPr>
                <w:rFonts w:cs="Arial"/>
                <w:sz w:val="20"/>
                <w:szCs w:val="22"/>
                <w:lang w:eastAsia="en-US"/>
              </w:rPr>
            </w:pPr>
            <w:r>
              <w:rPr>
                <w:rFonts w:cs="Arial"/>
                <w:sz w:val="20"/>
              </w:rPr>
              <w:t>=</w:t>
            </w:r>
          </w:p>
        </w:tc>
        <w:tc>
          <w:tcPr>
            <w:tcW w:w="1418" w:type="dxa"/>
            <w:hideMark/>
          </w:tcPr>
          <w:p w:rsidR="00122086" w:rsidRDefault="00122086">
            <w:pPr>
              <w:rPr>
                <w:rFonts w:cs="Arial"/>
                <w:sz w:val="20"/>
                <w:szCs w:val="22"/>
                <w:lang w:eastAsia="en-US"/>
              </w:rPr>
            </w:pPr>
            <w:r>
              <w:rPr>
                <w:rFonts w:cs="Arial"/>
                <w:sz w:val="20"/>
              </w:rPr>
              <w:t>0</w:t>
            </w:r>
            <w:r w:rsidR="00280B83">
              <w:rPr>
                <w:rFonts w:cs="Arial"/>
                <w:sz w:val="20"/>
              </w:rPr>
              <w:t>,294 €</w:t>
            </w:r>
            <w:r>
              <w:rPr>
                <w:rFonts w:cs="Arial"/>
                <w:sz w:val="20"/>
              </w:rPr>
              <w:t xml:space="preserve"> </w:t>
            </w:r>
          </w:p>
        </w:tc>
      </w:tr>
      <w:tr w:rsidR="00122086" w:rsidTr="009C46C2">
        <w:tc>
          <w:tcPr>
            <w:tcW w:w="4254" w:type="dxa"/>
            <w:gridSpan w:val="6"/>
            <w:hideMark/>
          </w:tcPr>
          <w:p w:rsidR="00122086" w:rsidRDefault="00122086">
            <w:pPr>
              <w:rPr>
                <w:rFonts w:cs="Arial"/>
                <w:sz w:val="20"/>
                <w:szCs w:val="22"/>
                <w:lang w:eastAsia="en-US"/>
              </w:rPr>
            </w:pPr>
            <w:r>
              <w:rPr>
                <w:rFonts w:cs="Arial"/>
                <w:sz w:val="20"/>
              </w:rPr>
              <w:t xml:space="preserve">β) Μεταφορά νερού (σε κατά παραδοχή απόσταση 5χλμ.) </w:t>
            </w:r>
          </w:p>
        </w:tc>
        <w:tc>
          <w:tcPr>
            <w:tcW w:w="3120" w:type="dxa"/>
          </w:tcPr>
          <w:p w:rsidR="00122086" w:rsidRDefault="00122086">
            <w:pPr>
              <w:rPr>
                <w:rFonts w:cs="Arial"/>
                <w:sz w:val="20"/>
                <w:szCs w:val="22"/>
                <w:lang w:eastAsia="en-US"/>
              </w:rPr>
            </w:pPr>
          </w:p>
        </w:tc>
        <w:tc>
          <w:tcPr>
            <w:tcW w:w="283" w:type="dxa"/>
            <w:gridSpan w:val="2"/>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9C46C2">
        <w:tc>
          <w:tcPr>
            <w:tcW w:w="2552" w:type="dxa"/>
            <w:hideMark/>
          </w:tcPr>
          <w:p w:rsidR="00122086" w:rsidRDefault="00122086">
            <w:pPr>
              <w:rPr>
                <w:rFonts w:cs="Arial"/>
                <w:b/>
                <w:sz w:val="20"/>
                <w:szCs w:val="22"/>
                <w:lang w:eastAsia="en-US"/>
              </w:rPr>
            </w:pPr>
            <w:r>
              <w:rPr>
                <w:rFonts w:cs="Arial"/>
                <w:b/>
                <w:sz w:val="20"/>
              </w:rPr>
              <w:t xml:space="preserve">ΥΔΡ Χ630.1 </w:t>
            </w:r>
          </w:p>
        </w:tc>
        <w:tc>
          <w:tcPr>
            <w:tcW w:w="851" w:type="dxa"/>
            <w:gridSpan w:val="2"/>
            <w:hideMark/>
          </w:tcPr>
          <w:p w:rsidR="00122086" w:rsidRDefault="00122086">
            <w:pPr>
              <w:rPr>
                <w:rFonts w:cs="Arial"/>
                <w:b/>
                <w:sz w:val="20"/>
                <w:szCs w:val="22"/>
                <w:lang w:eastAsia="en-US"/>
              </w:rPr>
            </w:pPr>
          </w:p>
        </w:tc>
        <w:tc>
          <w:tcPr>
            <w:tcW w:w="851" w:type="dxa"/>
            <w:gridSpan w:val="3"/>
            <w:hideMark/>
          </w:tcPr>
          <w:p w:rsidR="00122086" w:rsidRDefault="00122086">
            <w:pPr>
              <w:rPr>
                <w:rFonts w:cs="Arial"/>
                <w:b/>
                <w:sz w:val="20"/>
                <w:szCs w:val="22"/>
                <w:lang w:eastAsia="en-US"/>
              </w:rPr>
            </w:pPr>
            <w:r>
              <w:rPr>
                <w:rFonts w:cs="Arial"/>
                <w:b/>
                <w:sz w:val="20"/>
              </w:rPr>
              <w:t xml:space="preserve">(m3) </w:t>
            </w:r>
          </w:p>
        </w:tc>
        <w:tc>
          <w:tcPr>
            <w:tcW w:w="3120" w:type="dxa"/>
            <w:hideMark/>
          </w:tcPr>
          <w:p w:rsidR="00122086" w:rsidRDefault="00280B83">
            <w:pPr>
              <w:rPr>
                <w:rFonts w:cs="Arial"/>
                <w:sz w:val="20"/>
                <w:szCs w:val="22"/>
                <w:lang w:eastAsia="en-US"/>
              </w:rPr>
            </w:pPr>
            <w:r>
              <w:rPr>
                <w:rFonts w:cs="Arial"/>
                <w:sz w:val="20"/>
              </w:rPr>
              <w:t>0,20x1,70</w:t>
            </w:r>
            <w:r w:rsidR="00122086">
              <w:rPr>
                <w:rFonts w:cs="Arial"/>
                <w:sz w:val="20"/>
              </w:rPr>
              <w:t xml:space="preserve"> </w:t>
            </w:r>
          </w:p>
        </w:tc>
        <w:tc>
          <w:tcPr>
            <w:tcW w:w="283" w:type="dxa"/>
            <w:gridSpan w:val="2"/>
            <w:hideMark/>
          </w:tcPr>
          <w:p w:rsidR="00122086" w:rsidRDefault="00122086">
            <w:pPr>
              <w:rPr>
                <w:rFonts w:cs="Arial"/>
                <w:sz w:val="20"/>
                <w:szCs w:val="22"/>
                <w:lang w:eastAsia="en-US"/>
              </w:rPr>
            </w:pPr>
            <w:r>
              <w:rPr>
                <w:rFonts w:cs="Arial"/>
                <w:sz w:val="20"/>
              </w:rPr>
              <w:t>=</w:t>
            </w:r>
          </w:p>
        </w:tc>
        <w:tc>
          <w:tcPr>
            <w:tcW w:w="1418" w:type="dxa"/>
            <w:hideMark/>
          </w:tcPr>
          <w:p w:rsidR="00122086" w:rsidRDefault="00122086">
            <w:pPr>
              <w:rPr>
                <w:rFonts w:cs="Arial"/>
                <w:sz w:val="20"/>
                <w:szCs w:val="22"/>
                <w:lang w:eastAsia="en-US"/>
              </w:rPr>
            </w:pPr>
            <w:r>
              <w:rPr>
                <w:rFonts w:cs="Arial"/>
                <w:sz w:val="20"/>
              </w:rPr>
              <w:t>0</w:t>
            </w:r>
            <w:r w:rsidR="00280B83">
              <w:rPr>
                <w:rFonts w:cs="Arial"/>
                <w:sz w:val="20"/>
              </w:rPr>
              <w:t>,34 €</w:t>
            </w:r>
          </w:p>
        </w:tc>
      </w:tr>
      <w:tr w:rsidR="00122086" w:rsidTr="009C46C2">
        <w:tc>
          <w:tcPr>
            <w:tcW w:w="4254" w:type="dxa"/>
            <w:gridSpan w:val="6"/>
            <w:hideMark/>
          </w:tcPr>
          <w:p w:rsidR="00122086" w:rsidRDefault="00122086">
            <w:pPr>
              <w:rPr>
                <w:rFonts w:cs="Arial"/>
                <w:sz w:val="20"/>
                <w:szCs w:val="22"/>
                <w:lang w:eastAsia="en-US"/>
              </w:rPr>
            </w:pPr>
            <w:r>
              <w:rPr>
                <w:rFonts w:cs="Arial"/>
                <w:sz w:val="20"/>
              </w:rPr>
              <w:t xml:space="preserve">γ) Υλικό πληρώσεως (θραυστό λατ.) </w:t>
            </w:r>
          </w:p>
        </w:tc>
        <w:tc>
          <w:tcPr>
            <w:tcW w:w="3120" w:type="dxa"/>
          </w:tcPr>
          <w:p w:rsidR="00122086" w:rsidRDefault="00122086">
            <w:pPr>
              <w:rPr>
                <w:rFonts w:cs="Arial"/>
                <w:sz w:val="20"/>
                <w:szCs w:val="22"/>
                <w:lang w:eastAsia="en-US"/>
              </w:rPr>
            </w:pPr>
          </w:p>
        </w:tc>
        <w:tc>
          <w:tcPr>
            <w:tcW w:w="283" w:type="dxa"/>
            <w:gridSpan w:val="2"/>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9C46C2">
        <w:tc>
          <w:tcPr>
            <w:tcW w:w="2552" w:type="dxa"/>
            <w:hideMark/>
          </w:tcPr>
          <w:p w:rsidR="00122086" w:rsidRDefault="00122086">
            <w:pPr>
              <w:rPr>
                <w:rFonts w:cs="Arial"/>
                <w:b/>
                <w:sz w:val="20"/>
                <w:szCs w:val="22"/>
                <w:lang w:eastAsia="en-US"/>
              </w:rPr>
            </w:pPr>
            <w:r>
              <w:rPr>
                <w:rFonts w:cs="Arial"/>
                <w:b/>
                <w:sz w:val="20"/>
              </w:rPr>
              <w:t xml:space="preserve">ΥΔΡ 622 </w:t>
            </w:r>
          </w:p>
        </w:tc>
        <w:tc>
          <w:tcPr>
            <w:tcW w:w="851" w:type="dxa"/>
            <w:gridSpan w:val="2"/>
            <w:hideMark/>
          </w:tcPr>
          <w:p w:rsidR="00122086" w:rsidRDefault="00122086">
            <w:pPr>
              <w:rPr>
                <w:rFonts w:cs="Arial"/>
                <w:b/>
                <w:sz w:val="20"/>
                <w:szCs w:val="22"/>
                <w:lang w:eastAsia="en-US"/>
              </w:rPr>
            </w:pPr>
          </w:p>
        </w:tc>
        <w:tc>
          <w:tcPr>
            <w:tcW w:w="851" w:type="dxa"/>
            <w:gridSpan w:val="3"/>
            <w:hideMark/>
          </w:tcPr>
          <w:p w:rsidR="00122086" w:rsidRDefault="00122086">
            <w:pPr>
              <w:rPr>
                <w:rFonts w:cs="Arial"/>
                <w:b/>
                <w:sz w:val="20"/>
                <w:szCs w:val="22"/>
                <w:lang w:eastAsia="en-US"/>
              </w:rPr>
            </w:pPr>
            <w:r>
              <w:rPr>
                <w:rFonts w:cs="Arial"/>
                <w:b/>
                <w:sz w:val="20"/>
              </w:rPr>
              <w:t xml:space="preserve">(m3) </w:t>
            </w:r>
          </w:p>
        </w:tc>
        <w:tc>
          <w:tcPr>
            <w:tcW w:w="3120" w:type="dxa"/>
            <w:hideMark/>
          </w:tcPr>
          <w:p w:rsidR="00122086" w:rsidRDefault="00280B83">
            <w:pPr>
              <w:rPr>
                <w:rFonts w:cs="Arial"/>
                <w:sz w:val="20"/>
                <w:szCs w:val="22"/>
                <w:lang w:eastAsia="en-US"/>
              </w:rPr>
            </w:pPr>
            <w:r>
              <w:rPr>
                <w:rFonts w:cs="Arial"/>
                <w:sz w:val="20"/>
              </w:rPr>
              <w:t>1,00/0,74x12,85</w:t>
            </w:r>
            <w:r w:rsidR="00122086">
              <w:rPr>
                <w:rFonts w:cs="Arial"/>
                <w:sz w:val="20"/>
              </w:rPr>
              <w:t xml:space="preserve"> </w:t>
            </w:r>
          </w:p>
        </w:tc>
        <w:tc>
          <w:tcPr>
            <w:tcW w:w="283" w:type="dxa"/>
            <w:gridSpan w:val="2"/>
            <w:hideMark/>
          </w:tcPr>
          <w:p w:rsidR="00122086" w:rsidRDefault="00122086">
            <w:pPr>
              <w:rPr>
                <w:rFonts w:cs="Arial"/>
                <w:sz w:val="20"/>
                <w:szCs w:val="22"/>
                <w:lang w:eastAsia="en-US"/>
              </w:rPr>
            </w:pPr>
            <w:r>
              <w:rPr>
                <w:rFonts w:cs="Arial"/>
                <w:sz w:val="20"/>
              </w:rPr>
              <w:t>=</w:t>
            </w:r>
          </w:p>
        </w:tc>
        <w:tc>
          <w:tcPr>
            <w:tcW w:w="1418" w:type="dxa"/>
            <w:hideMark/>
          </w:tcPr>
          <w:p w:rsidR="00122086" w:rsidRDefault="00280B83">
            <w:pPr>
              <w:rPr>
                <w:rFonts w:cs="Arial"/>
                <w:sz w:val="20"/>
                <w:szCs w:val="22"/>
                <w:lang w:eastAsia="en-US"/>
              </w:rPr>
            </w:pPr>
            <w:r>
              <w:rPr>
                <w:rFonts w:cs="Arial"/>
                <w:sz w:val="20"/>
              </w:rPr>
              <w:t>17,36 €</w:t>
            </w:r>
            <w:r w:rsidR="00122086">
              <w:rPr>
                <w:rFonts w:cs="Arial"/>
                <w:sz w:val="20"/>
              </w:rPr>
              <w:t xml:space="preserve"> </w:t>
            </w:r>
          </w:p>
        </w:tc>
      </w:tr>
      <w:tr w:rsidR="00122086" w:rsidTr="009C46C2">
        <w:tc>
          <w:tcPr>
            <w:tcW w:w="4254" w:type="dxa"/>
            <w:gridSpan w:val="6"/>
            <w:hideMark/>
          </w:tcPr>
          <w:p w:rsidR="00122086" w:rsidRDefault="00122086">
            <w:pPr>
              <w:rPr>
                <w:rFonts w:cs="Arial"/>
                <w:sz w:val="20"/>
                <w:szCs w:val="22"/>
                <w:lang w:eastAsia="en-US"/>
              </w:rPr>
            </w:pPr>
            <w:r>
              <w:rPr>
                <w:rFonts w:cs="Arial"/>
                <w:sz w:val="20"/>
              </w:rPr>
              <w:t xml:space="preserve">δ) Σταλία αυτοκινήτου και μεταφορά σε κατά παραδοχή απόσταση 12χλμ. </w:t>
            </w:r>
          </w:p>
        </w:tc>
        <w:tc>
          <w:tcPr>
            <w:tcW w:w="3120" w:type="dxa"/>
          </w:tcPr>
          <w:p w:rsidR="00122086" w:rsidRDefault="00122086">
            <w:pPr>
              <w:rPr>
                <w:rFonts w:cs="Arial"/>
                <w:sz w:val="20"/>
                <w:szCs w:val="22"/>
                <w:lang w:eastAsia="en-US"/>
              </w:rPr>
            </w:pPr>
          </w:p>
        </w:tc>
        <w:tc>
          <w:tcPr>
            <w:tcW w:w="283" w:type="dxa"/>
            <w:gridSpan w:val="2"/>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9C46C2">
        <w:tc>
          <w:tcPr>
            <w:tcW w:w="2552" w:type="dxa"/>
            <w:hideMark/>
          </w:tcPr>
          <w:p w:rsidR="00122086" w:rsidRDefault="00122086">
            <w:pPr>
              <w:rPr>
                <w:rFonts w:cs="Arial"/>
                <w:b/>
                <w:sz w:val="20"/>
                <w:szCs w:val="22"/>
                <w:lang w:eastAsia="en-US"/>
              </w:rPr>
            </w:pPr>
            <w:r>
              <w:rPr>
                <w:rFonts w:cs="Arial"/>
                <w:b/>
                <w:sz w:val="20"/>
              </w:rPr>
              <w:t xml:space="preserve">ΥΔΡ 509 </w:t>
            </w:r>
          </w:p>
        </w:tc>
        <w:tc>
          <w:tcPr>
            <w:tcW w:w="817" w:type="dxa"/>
            <w:hideMark/>
          </w:tcPr>
          <w:p w:rsidR="00122086" w:rsidRDefault="00122086">
            <w:pPr>
              <w:rPr>
                <w:rFonts w:cs="Arial"/>
                <w:b/>
                <w:sz w:val="20"/>
                <w:szCs w:val="22"/>
                <w:lang w:eastAsia="en-US"/>
              </w:rPr>
            </w:pPr>
          </w:p>
        </w:tc>
        <w:tc>
          <w:tcPr>
            <w:tcW w:w="708" w:type="dxa"/>
            <w:gridSpan w:val="3"/>
            <w:hideMark/>
          </w:tcPr>
          <w:p w:rsidR="00122086" w:rsidRDefault="00122086">
            <w:pPr>
              <w:rPr>
                <w:rFonts w:cs="Arial"/>
                <w:b/>
                <w:sz w:val="20"/>
                <w:szCs w:val="22"/>
                <w:lang w:eastAsia="en-US"/>
              </w:rPr>
            </w:pPr>
            <w:r>
              <w:rPr>
                <w:rFonts w:cs="Arial"/>
                <w:b/>
                <w:sz w:val="20"/>
              </w:rPr>
              <w:t xml:space="preserve">(Η.Δ) </w:t>
            </w:r>
          </w:p>
        </w:tc>
        <w:tc>
          <w:tcPr>
            <w:tcW w:w="3344" w:type="dxa"/>
            <w:gridSpan w:val="3"/>
            <w:hideMark/>
          </w:tcPr>
          <w:p w:rsidR="00122086" w:rsidRDefault="00280B83">
            <w:pPr>
              <w:rPr>
                <w:rFonts w:cs="Arial"/>
                <w:sz w:val="20"/>
                <w:szCs w:val="22"/>
                <w:lang w:eastAsia="en-US"/>
              </w:rPr>
            </w:pPr>
            <w:r>
              <w:rPr>
                <w:rFonts w:cs="Arial"/>
                <w:sz w:val="20"/>
              </w:rPr>
              <w:t>1,00/0,74x1,60x0,70x414,83</w:t>
            </w:r>
            <w:r w:rsidR="00122086">
              <w:rPr>
                <w:rFonts w:cs="Arial"/>
                <w:sz w:val="20"/>
              </w:rPr>
              <w:t xml:space="preserve">/1000x(2,5+0,7x12) </w:t>
            </w:r>
          </w:p>
        </w:tc>
        <w:tc>
          <w:tcPr>
            <w:tcW w:w="236" w:type="dxa"/>
            <w:hideMark/>
          </w:tcPr>
          <w:p w:rsidR="00122086" w:rsidRDefault="00122086">
            <w:pPr>
              <w:rPr>
                <w:rFonts w:cs="Arial"/>
                <w:sz w:val="20"/>
                <w:szCs w:val="22"/>
                <w:lang w:eastAsia="en-US"/>
              </w:rPr>
            </w:pPr>
            <w:r>
              <w:rPr>
                <w:rFonts w:cs="Arial"/>
                <w:sz w:val="20"/>
              </w:rPr>
              <w:t>=</w:t>
            </w:r>
          </w:p>
        </w:tc>
        <w:tc>
          <w:tcPr>
            <w:tcW w:w="1418" w:type="dxa"/>
            <w:hideMark/>
          </w:tcPr>
          <w:p w:rsidR="00122086" w:rsidRDefault="00280B83">
            <w:pPr>
              <w:rPr>
                <w:rFonts w:cs="Arial"/>
                <w:sz w:val="20"/>
                <w:szCs w:val="22"/>
                <w:lang w:eastAsia="en-US"/>
              </w:rPr>
            </w:pPr>
            <w:r>
              <w:rPr>
                <w:rFonts w:cs="Arial"/>
                <w:sz w:val="20"/>
              </w:rPr>
              <w:t>6,8</w:t>
            </w:r>
            <w:r w:rsidR="00122086">
              <w:rPr>
                <w:rFonts w:cs="Arial"/>
                <w:sz w:val="20"/>
              </w:rPr>
              <w:t xml:space="preserve">4 </w:t>
            </w:r>
          </w:p>
        </w:tc>
      </w:tr>
      <w:tr w:rsidR="00122086" w:rsidTr="009C46C2">
        <w:tc>
          <w:tcPr>
            <w:tcW w:w="4254" w:type="dxa"/>
            <w:gridSpan w:val="6"/>
            <w:hideMark/>
          </w:tcPr>
          <w:p w:rsidR="00122086" w:rsidRDefault="00122086">
            <w:pPr>
              <w:rPr>
                <w:rFonts w:cs="Arial"/>
                <w:sz w:val="20"/>
                <w:szCs w:val="22"/>
                <w:lang w:eastAsia="en-US"/>
              </w:rPr>
            </w:pPr>
            <w:r>
              <w:rPr>
                <w:rFonts w:cs="Arial"/>
                <w:sz w:val="20"/>
              </w:rPr>
              <w:t xml:space="preserve">2. ΕΡΓΑΣΙΑ </w:t>
            </w:r>
          </w:p>
        </w:tc>
        <w:tc>
          <w:tcPr>
            <w:tcW w:w="3120" w:type="dxa"/>
          </w:tcPr>
          <w:p w:rsidR="00122086" w:rsidRDefault="00122086">
            <w:pPr>
              <w:rPr>
                <w:rFonts w:cs="Arial"/>
                <w:sz w:val="20"/>
                <w:szCs w:val="22"/>
                <w:lang w:eastAsia="en-US"/>
              </w:rPr>
            </w:pPr>
          </w:p>
        </w:tc>
        <w:tc>
          <w:tcPr>
            <w:tcW w:w="283" w:type="dxa"/>
            <w:gridSpan w:val="2"/>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9C46C2">
        <w:tc>
          <w:tcPr>
            <w:tcW w:w="2552" w:type="dxa"/>
            <w:hideMark/>
          </w:tcPr>
          <w:p w:rsidR="00122086" w:rsidRDefault="00122086">
            <w:pPr>
              <w:rPr>
                <w:rFonts w:cs="Arial"/>
                <w:b/>
                <w:sz w:val="20"/>
                <w:szCs w:val="22"/>
                <w:lang w:eastAsia="en-US"/>
              </w:rPr>
            </w:pPr>
          </w:p>
        </w:tc>
        <w:tc>
          <w:tcPr>
            <w:tcW w:w="851" w:type="dxa"/>
            <w:gridSpan w:val="2"/>
          </w:tcPr>
          <w:p w:rsidR="00122086" w:rsidRDefault="00122086">
            <w:pPr>
              <w:rPr>
                <w:rFonts w:cs="Arial"/>
                <w:b/>
                <w:sz w:val="20"/>
                <w:szCs w:val="22"/>
                <w:lang w:eastAsia="en-US"/>
              </w:rPr>
            </w:pPr>
          </w:p>
        </w:tc>
        <w:tc>
          <w:tcPr>
            <w:tcW w:w="851" w:type="dxa"/>
            <w:gridSpan w:val="3"/>
            <w:hideMark/>
          </w:tcPr>
          <w:p w:rsidR="00122086" w:rsidRDefault="00122086">
            <w:pPr>
              <w:rPr>
                <w:rFonts w:cs="Arial"/>
                <w:b/>
                <w:sz w:val="20"/>
                <w:szCs w:val="22"/>
                <w:lang w:eastAsia="en-US"/>
              </w:rPr>
            </w:pPr>
          </w:p>
        </w:tc>
        <w:tc>
          <w:tcPr>
            <w:tcW w:w="3120" w:type="dxa"/>
            <w:hideMark/>
          </w:tcPr>
          <w:p w:rsidR="00122086" w:rsidRDefault="00122086">
            <w:pPr>
              <w:rPr>
                <w:rFonts w:cs="Arial"/>
                <w:sz w:val="20"/>
                <w:szCs w:val="22"/>
                <w:lang w:eastAsia="en-US"/>
              </w:rPr>
            </w:pPr>
          </w:p>
        </w:tc>
        <w:tc>
          <w:tcPr>
            <w:tcW w:w="283" w:type="dxa"/>
            <w:gridSpan w:val="2"/>
            <w:hideMark/>
          </w:tcPr>
          <w:p w:rsidR="00122086" w:rsidRDefault="00122086">
            <w:pPr>
              <w:rPr>
                <w:rFonts w:cs="Arial"/>
                <w:sz w:val="20"/>
                <w:szCs w:val="22"/>
                <w:lang w:eastAsia="en-US"/>
              </w:rPr>
            </w:pPr>
          </w:p>
        </w:tc>
        <w:tc>
          <w:tcPr>
            <w:tcW w:w="1418" w:type="dxa"/>
            <w:hideMark/>
          </w:tcPr>
          <w:p w:rsidR="00122086" w:rsidRDefault="00122086">
            <w:pPr>
              <w:rPr>
                <w:rFonts w:cs="Arial"/>
                <w:sz w:val="20"/>
                <w:szCs w:val="22"/>
                <w:lang w:eastAsia="en-US"/>
              </w:rPr>
            </w:pPr>
          </w:p>
        </w:tc>
      </w:tr>
      <w:tr w:rsidR="00122086" w:rsidTr="009C46C2">
        <w:tc>
          <w:tcPr>
            <w:tcW w:w="4254" w:type="dxa"/>
            <w:gridSpan w:val="6"/>
            <w:hideMark/>
          </w:tcPr>
          <w:p w:rsidR="00122086" w:rsidRDefault="009C46C2">
            <w:pPr>
              <w:rPr>
                <w:rFonts w:cs="Arial"/>
                <w:sz w:val="20"/>
                <w:szCs w:val="22"/>
                <w:lang w:eastAsia="en-US"/>
              </w:rPr>
            </w:pPr>
            <w:r>
              <w:rPr>
                <w:rFonts w:cs="Arial"/>
                <w:sz w:val="20"/>
              </w:rPr>
              <w:t>α) Έ</w:t>
            </w:r>
            <w:r w:rsidR="00122086">
              <w:rPr>
                <w:rFonts w:cs="Arial"/>
                <w:sz w:val="20"/>
              </w:rPr>
              <w:t xml:space="preserve">κριψη, διάστρωση, διαβροχή και συμπύκνωση ανηγμένες σε: Εργάτη χωματουργού </w:t>
            </w:r>
          </w:p>
        </w:tc>
        <w:tc>
          <w:tcPr>
            <w:tcW w:w="3120" w:type="dxa"/>
          </w:tcPr>
          <w:p w:rsidR="00122086" w:rsidRDefault="00122086">
            <w:pPr>
              <w:rPr>
                <w:rFonts w:cs="Arial"/>
                <w:sz w:val="20"/>
                <w:szCs w:val="22"/>
                <w:lang w:eastAsia="en-US"/>
              </w:rPr>
            </w:pPr>
          </w:p>
        </w:tc>
        <w:tc>
          <w:tcPr>
            <w:tcW w:w="283" w:type="dxa"/>
            <w:gridSpan w:val="2"/>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9C46C2">
        <w:tc>
          <w:tcPr>
            <w:tcW w:w="2552" w:type="dxa"/>
            <w:hideMark/>
          </w:tcPr>
          <w:p w:rsidR="00122086" w:rsidRDefault="00122086">
            <w:pPr>
              <w:rPr>
                <w:rFonts w:cs="Arial"/>
                <w:b/>
                <w:sz w:val="20"/>
                <w:szCs w:val="22"/>
                <w:lang w:eastAsia="en-US"/>
              </w:rPr>
            </w:pPr>
            <w:r>
              <w:rPr>
                <w:rFonts w:cs="Arial"/>
                <w:b/>
                <w:sz w:val="20"/>
              </w:rPr>
              <w:t xml:space="preserve">ΕΡΓ. ΑΤΕΟ 112 </w:t>
            </w:r>
          </w:p>
        </w:tc>
        <w:tc>
          <w:tcPr>
            <w:tcW w:w="851" w:type="dxa"/>
            <w:gridSpan w:val="2"/>
            <w:hideMark/>
          </w:tcPr>
          <w:p w:rsidR="00122086" w:rsidRDefault="00122086">
            <w:pPr>
              <w:rPr>
                <w:rFonts w:cs="Arial"/>
                <w:b/>
                <w:sz w:val="20"/>
                <w:szCs w:val="22"/>
                <w:lang w:eastAsia="en-US"/>
              </w:rPr>
            </w:pPr>
          </w:p>
        </w:tc>
        <w:tc>
          <w:tcPr>
            <w:tcW w:w="851" w:type="dxa"/>
            <w:gridSpan w:val="3"/>
            <w:hideMark/>
          </w:tcPr>
          <w:p w:rsidR="00122086" w:rsidRDefault="00122086">
            <w:pPr>
              <w:rPr>
                <w:rFonts w:cs="Arial"/>
                <w:b/>
                <w:sz w:val="20"/>
                <w:szCs w:val="22"/>
                <w:lang w:eastAsia="en-US"/>
              </w:rPr>
            </w:pPr>
            <w:r>
              <w:rPr>
                <w:rFonts w:cs="Arial"/>
                <w:b/>
                <w:sz w:val="20"/>
              </w:rPr>
              <w:t xml:space="preserve">(h) </w:t>
            </w:r>
          </w:p>
        </w:tc>
        <w:tc>
          <w:tcPr>
            <w:tcW w:w="3120" w:type="dxa"/>
            <w:hideMark/>
          </w:tcPr>
          <w:p w:rsidR="00122086" w:rsidRDefault="009C46C2">
            <w:pPr>
              <w:rPr>
                <w:rFonts w:cs="Arial"/>
                <w:sz w:val="20"/>
                <w:szCs w:val="22"/>
                <w:lang w:eastAsia="en-US"/>
              </w:rPr>
            </w:pPr>
            <w:r>
              <w:rPr>
                <w:rFonts w:cs="Arial"/>
                <w:sz w:val="20"/>
              </w:rPr>
              <w:t>0,80x0,70x16,85</w:t>
            </w:r>
            <w:r w:rsidR="00122086">
              <w:rPr>
                <w:rFonts w:cs="Arial"/>
                <w:sz w:val="20"/>
              </w:rPr>
              <w:t xml:space="preserve"> </w:t>
            </w:r>
          </w:p>
        </w:tc>
        <w:tc>
          <w:tcPr>
            <w:tcW w:w="283" w:type="dxa"/>
            <w:gridSpan w:val="2"/>
            <w:hideMark/>
          </w:tcPr>
          <w:p w:rsidR="00122086" w:rsidRDefault="00122086">
            <w:pPr>
              <w:rPr>
                <w:rFonts w:cs="Arial"/>
                <w:sz w:val="20"/>
                <w:szCs w:val="22"/>
                <w:lang w:eastAsia="en-US"/>
              </w:rPr>
            </w:pPr>
            <w:r>
              <w:rPr>
                <w:rFonts w:cs="Arial"/>
                <w:sz w:val="20"/>
              </w:rPr>
              <w:t>=</w:t>
            </w:r>
          </w:p>
        </w:tc>
        <w:tc>
          <w:tcPr>
            <w:tcW w:w="1418" w:type="dxa"/>
            <w:hideMark/>
          </w:tcPr>
          <w:p w:rsidR="00122086" w:rsidRDefault="009C46C2">
            <w:pPr>
              <w:rPr>
                <w:rFonts w:cs="Arial"/>
                <w:sz w:val="20"/>
                <w:szCs w:val="22"/>
                <w:lang w:eastAsia="en-US"/>
              </w:rPr>
            </w:pPr>
            <w:r>
              <w:rPr>
                <w:rFonts w:cs="Arial"/>
                <w:sz w:val="20"/>
              </w:rPr>
              <w:t>9,44</w:t>
            </w:r>
            <w:r w:rsidR="00122086">
              <w:rPr>
                <w:rFonts w:cs="Arial"/>
                <w:sz w:val="20"/>
              </w:rPr>
              <w:t xml:space="preserve"> </w:t>
            </w:r>
          </w:p>
        </w:tc>
      </w:tr>
      <w:tr w:rsidR="00122086" w:rsidTr="009C46C2">
        <w:tc>
          <w:tcPr>
            <w:tcW w:w="4254" w:type="dxa"/>
            <w:gridSpan w:val="6"/>
            <w:hideMark/>
          </w:tcPr>
          <w:p w:rsidR="00122086" w:rsidRDefault="00122086">
            <w:pPr>
              <w:rPr>
                <w:rFonts w:cs="Arial"/>
                <w:sz w:val="20"/>
                <w:szCs w:val="22"/>
                <w:lang w:eastAsia="en-US"/>
              </w:rPr>
            </w:pPr>
            <w:r>
              <w:rPr>
                <w:rFonts w:cs="Arial"/>
                <w:sz w:val="20"/>
              </w:rPr>
              <w:t xml:space="preserve">β) Εργάτη ανειδικεύτου </w:t>
            </w:r>
          </w:p>
        </w:tc>
        <w:tc>
          <w:tcPr>
            <w:tcW w:w="3120" w:type="dxa"/>
          </w:tcPr>
          <w:p w:rsidR="00122086" w:rsidRDefault="00122086">
            <w:pPr>
              <w:rPr>
                <w:rFonts w:cs="Arial"/>
                <w:sz w:val="20"/>
                <w:szCs w:val="22"/>
                <w:lang w:eastAsia="en-US"/>
              </w:rPr>
            </w:pPr>
          </w:p>
        </w:tc>
        <w:tc>
          <w:tcPr>
            <w:tcW w:w="283" w:type="dxa"/>
            <w:gridSpan w:val="2"/>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9C46C2">
        <w:tc>
          <w:tcPr>
            <w:tcW w:w="2552" w:type="dxa"/>
            <w:hideMark/>
          </w:tcPr>
          <w:p w:rsidR="00122086" w:rsidRDefault="00122086">
            <w:pPr>
              <w:rPr>
                <w:rFonts w:cs="Arial"/>
                <w:b/>
                <w:sz w:val="20"/>
                <w:szCs w:val="22"/>
                <w:lang w:eastAsia="en-US"/>
              </w:rPr>
            </w:pPr>
            <w:r>
              <w:rPr>
                <w:rFonts w:cs="Arial"/>
                <w:b/>
                <w:sz w:val="20"/>
              </w:rPr>
              <w:t xml:space="preserve">ΕΡΓ. ΑΤΕΟ 111 </w:t>
            </w:r>
          </w:p>
        </w:tc>
        <w:tc>
          <w:tcPr>
            <w:tcW w:w="851" w:type="dxa"/>
            <w:gridSpan w:val="2"/>
            <w:hideMark/>
          </w:tcPr>
          <w:p w:rsidR="00122086" w:rsidRDefault="00122086">
            <w:pPr>
              <w:rPr>
                <w:rFonts w:cs="Arial"/>
                <w:b/>
                <w:sz w:val="20"/>
                <w:szCs w:val="22"/>
                <w:lang w:eastAsia="en-US"/>
              </w:rPr>
            </w:pPr>
          </w:p>
        </w:tc>
        <w:tc>
          <w:tcPr>
            <w:tcW w:w="851" w:type="dxa"/>
            <w:gridSpan w:val="3"/>
            <w:hideMark/>
          </w:tcPr>
          <w:p w:rsidR="00122086" w:rsidRDefault="00122086">
            <w:pPr>
              <w:rPr>
                <w:rFonts w:cs="Arial"/>
                <w:b/>
                <w:sz w:val="20"/>
                <w:szCs w:val="22"/>
                <w:lang w:eastAsia="en-US"/>
              </w:rPr>
            </w:pPr>
            <w:r>
              <w:rPr>
                <w:rFonts w:cs="Arial"/>
                <w:b/>
                <w:sz w:val="20"/>
              </w:rPr>
              <w:t xml:space="preserve">(h) </w:t>
            </w:r>
          </w:p>
        </w:tc>
        <w:tc>
          <w:tcPr>
            <w:tcW w:w="3120" w:type="dxa"/>
            <w:hideMark/>
          </w:tcPr>
          <w:p w:rsidR="00122086" w:rsidRDefault="009C46C2">
            <w:pPr>
              <w:rPr>
                <w:rFonts w:cs="Arial"/>
                <w:sz w:val="20"/>
                <w:szCs w:val="22"/>
                <w:lang w:eastAsia="en-US"/>
              </w:rPr>
            </w:pPr>
            <w:r>
              <w:rPr>
                <w:rFonts w:cs="Arial"/>
                <w:sz w:val="20"/>
              </w:rPr>
              <w:t>0,80x0,70x15,32</w:t>
            </w:r>
            <w:r w:rsidR="00122086">
              <w:rPr>
                <w:rFonts w:cs="Arial"/>
                <w:sz w:val="20"/>
              </w:rPr>
              <w:t xml:space="preserve"> </w:t>
            </w:r>
          </w:p>
        </w:tc>
        <w:tc>
          <w:tcPr>
            <w:tcW w:w="283" w:type="dxa"/>
            <w:gridSpan w:val="2"/>
            <w:hideMark/>
          </w:tcPr>
          <w:p w:rsidR="00122086" w:rsidRDefault="00122086">
            <w:pPr>
              <w:rPr>
                <w:rFonts w:cs="Arial"/>
                <w:sz w:val="20"/>
                <w:szCs w:val="22"/>
                <w:lang w:eastAsia="en-US"/>
              </w:rPr>
            </w:pPr>
            <w:r>
              <w:rPr>
                <w:rFonts w:cs="Arial"/>
                <w:sz w:val="20"/>
              </w:rPr>
              <w:t>=</w:t>
            </w:r>
          </w:p>
        </w:tc>
        <w:tc>
          <w:tcPr>
            <w:tcW w:w="1418" w:type="dxa"/>
            <w:tcBorders>
              <w:top w:val="nil"/>
              <w:left w:val="nil"/>
              <w:bottom w:val="single" w:sz="4" w:space="0" w:color="auto"/>
              <w:right w:val="nil"/>
            </w:tcBorders>
            <w:hideMark/>
          </w:tcPr>
          <w:p w:rsidR="00122086" w:rsidRDefault="009C46C2">
            <w:pPr>
              <w:rPr>
                <w:rFonts w:cs="Arial"/>
                <w:sz w:val="20"/>
                <w:szCs w:val="22"/>
                <w:lang w:eastAsia="en-US"/>
              </w:rPr>
            </w:pPr>
            <w:r>
              <w:rPr>
                <w:rFonts w:cs="Arial"/>
                <w:sz w:val="20"/>
              </w:rPr>
              <w:t>8,58</w:t>
            </w:r>
            <w:r w:rsidR="00122086">
              <w:rPr>
                <w:rFonts w:cs="Arial"/>
                <w:sz w:val="20"/>
              </w:rPr>
              <w:t xml:space="preserve"> </w:t>
            </w:r>
          </w:p>
        </w:tc>
      </w:tr>
      <w:tr w:rsidR="00122086" w:rsidTr="009C46C2">
        <w:tc>
          <w:tcPr>
            <w:tcW w:w="4254" w:type="dxa"/>
            <w:gridSpan w:val="6"/>
            <w:hideMark/>
          </w:tcPr>
          <w:p w:rsidR="00122086" w:rsidRDefault="00122086">
            <w:pPr>
              <w:rPr>
                <w:rFonts w:cs="Arial"/>
                <w:sz w:val="20"/>
                <w:szCs w:val="22"/>
                <w:lang w:eastAsia="en-US"/>
              </w:rPr>
            </w:pPr>
          </w:p>
        </w:tc>
        <w:tc>
          <w:tcPr>
            <w:tcW w:w="3120" w:type="dxa"/>
          </w:tcPr>
          <w:p w:rsidR="00122086" w:rsidRDefault="00122086">
            <w:pPr>
              <w:rPr>
                <w:rFonts w:cs="Arial"/>
                <w:sz w:val="20"/>
                <w:szCs w:val="22"/>
                <w:lang w:eastAsia="en-US"/>
              </w:rPr>
            </w:pPr>
          </w:p>
        </w:tc>
        <w:tc>
          <w:tcPr>
            <w:tcW w:w="283" w:type="dxa"/>
            <w:gridSpan w:val="2"/>
          </w:tcPr>
          <w:p w:rsidR="00122086" w:rsidRDefault="00122086">
            <w:pPr>
              <w:rPr>
                <w:rFonts w:cs="Arial"/>
                <w:sz w:val="20"/>
                <w:szCs w:val="22"/>
                <w:lang w:eastAsia="en-US"/>
              </w:rPr>
            </w:pPr>
          </w:p>
        </w:tc>
        <w:tc>
          <w:tcPr>
            <w:tcW w:w="1418"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9C46C2">
        <w:tc>
          <w:tcPr>
            <w:tcW w:w="2552" w:type="dxa"/>
            <w:hideMark/>
          </w:tcPr>
          <w:p w:rsidR="00122086" w:rsidRDefault="007F1CE8">
            <w:pPr>
              <w:rPr>
                <w:rFonts w:cs="Arial"/>
                <w:b/>
                <w:sz w:val="20"/>
                <w:szCs w:val="22"/>
                <w:lang w:eastAsia="en-US"/>
              </w:rPr>
            </w:pPr>
            <w:r>
              <w:rPr>
                <w:rFonts w:cs="Arial"/>
                <w:b/>
                <w:sz w:val="20"/>
                <w:szCs w:val="22"/>
                <w:lang w:eastAsia="en-US"/>
              </w:rPr>
              <w:t>Άθροισμα</w:t>
            </w:r>
          </w:p>
        </w:tc>
        <w:tc>
          <w:tcPr>
            <w:tcW w:w="851" w:type="dxa"/>
            <w:gridSpan w:val="2"/>
          </w:tcPr>
          <w:p w:rsidR="00122086" w:rsidRDefault="00122086">
            <w:pPr>
              <w:rPr>
                <w:rFonts w:cs="Arial"/>
                <w:b/>
                <w:sz w:val="20"/>
                <w:szCs w:val="22"/>
                <w:lang w:eastAsia="en-US"/>
              </w:rPr>
            </w:pPr>
          </w:p>
        </w:tc>
        <w:tc>
          <w:tcPr>
            <w:tcW w:w="391" w:type="dxa"/>
            <w:hideMark/>
          </w:tcPr>
          <w:p w:rsidR="00122086" w:rsidRDefault="00122086">
            <w:pPr>
              <w:rPr>
                <w:rFonts w:cs="Arial"/>
                <w:b/>
                <w:sz w:val="20"/>
                <w:szCs w:val="22"/>
                <w:lang w:eastAsia="en-US"/>
              </w:rPr>
            </w:pPr>
          </w:p>
        </w:tc>
        <w:tc>
          <w:tcPr>
            <w:tcW w:w="3580" w:type="dxa"/>
            <w:gridSpan w:val="3"/>
            <w:hideMark/>
          </w:tcPr>
          <w:p w:rsidR="00122086" w:rsidRDefault="009C46C2">
            <w:pPr>
              <w:rPr>
                <w:rFonts w:cs="Arial"/>
                <w:sz w:val="20"/>
                <w:szCs w:val="22"/>
                <w:lang w:eastAsia="en-US"/>
              </w:rPr>
            </w:pPr>
            <w:r>
              <w:rPr>
                <w:rFonts w:cs="Arial"/>
                <w:sz w:val="20"/>
              </w:rPr>
              <w:t>0,294+0,34+17,36+6,84+9,44+8,58</w:t>
            </w:r>
            <w:r w:rsidR="00122086">
              <w:rPr>
                <w:rFonts w:cs="Arial"/>
                <w:sz w:val="20"/>
              </w:rPr>
              <w:t xml:space="preserve"> </w:t>
            </w:r>
          </w:p>
        </w:tc>
        <w:tc>
          <w:tcPr>
            <w:tcW w:w="283" w:type="dxa"/>
            <w:gridSpan w:val="2"/>
            <w:hideMark/>
          </w:tcPr>
          <w:p w:rsidR="00122086" w:rsidRDefault="00122086">
            <w:pPr>
              <w:rPr>
                <w:rFonts w:cs="Arial"/>
                <w:sz w:val="20"/>
                <w:szCs w:val="22"/>
                <w:lang w:eastAsia="en-US"/>
              </w:rPr>
            </w:pPr>
            <w:r>
              <w:rPr>
                <w:rFonts w:cs="Arial"/>
                <w:sz w:val="20"/>
              </w:rPr>
              <w:t>=</w:t>
            </w:r>
          </w:p>
        </w:tc>
        <w:tc>
          <w:tcPr>
            <w:tcW w:w="1418" w:type="dxa"/>
            <w:hideMark/>
          </w:tcPr>
          <w:p w:rsidR="00122086" w:rsidRDefault="009C46C2">
            <w:pPr>
              <w:rPr>
                <w:rFonts w:cs="Arial"/>
                <w:sz w:val="20"/>
                <w:szCs w:val="22"/>
                <w:lang w:eastAsia="en-US"/>
              </w:rPr>
            </w:pPr>
            <w:r>
              <w:rPr>
                <w:rFonts w:cs="Arial"/>
                <w:sz w:val="20"/>
              </w:rPr>
              <w:t>42,85</w:t>
            </w:r>
            <w:r w:rsidR="00122086">
              <w:rPr>
                <w:rFonts w:cs="Arial"/>
                <w:sz w:val="20"/>
              </w:rPr>
              <w:t xml:space="preserve"> </w:t>
            </w:r>
          </w:p>
        </w:tc>
      </w:tr>
    </w:tbl>
    <w:p w:rsidR="00122086" w:rsidRDefault="00122086" w:rsidP="00122086">
      <w:pPr>
        <w:rPr>
          <w:rFonts w:cs="Arial"/>
          <w:sz w:val="20"/>
          <w:szCs w:val="22"/>
          <w:lang w:eastAsia="en-US"/>
        </w:rPr>
      </w:pPr>
    </w:p>
    <w:tbl>
      <w:tblPr>
        <w:tblW w:w="9063" w:type="dxa"/>
        <w:tblLayout w:type="fixed"/>
        <w:tblLook w:val="04A0"/>
      </w:tblPr>
      <w:tblGrid>
        <w:gridCol w:w="6399"/>
        <w:gridCol w:w="542"/>
        <w:gridCol w:w="1186"/>
        <w:gridCol w:w="468"/>
        <w:gridCol w:w="468"/>
      </w:tblGrid>
      <w:tr w:rsidR="00122086" w:rsidTr="009C46C2">
        <w:trPr>
          <w:trHeight w:val="311"/>
        </w:trPr>
        <w:tc>
          <w:tcPr>
            <w:tcW w:w="6399" w:type="dxa"/>
            <w:hideMark/>
          </w:tcPr>
          <w:p w:rsidR="00122086" w:rsidRDefault="00122086">
            <w:pPr>
              <w:rPr>
                <w:rFonts w:cs="Arial"/>
                <w:sz w:val="20"/>
                <w:szCs w:val="22"/>
                <w:lang w:eastAsia="en-US"/>
              </w:rPr>
            </w:pPr>
            <w:r>
              <w:rPr>
                <w:rFonts w:cs="Arial"/>
                <w:sz w:val="20"/>
              </w:rPr>
              <w:t xml:space="preserve">Τιμή Μονάδος  1 m3 </w:t>
            </w:r>
            <w:r w:rsidR="009C46C2">
              <w:rPr>
                <w:rFonts w:cs="Arial"/>
                <w:sz w:val="20"/>
              </w:rPr>
              <w:t xml:space="preserve">                                                                  </w:t>
            </w:r>
          </w:p>
        </w:tc>
        <w:tc>
          <w:tcPr>
            <w:tcW w:w="542" w:type="dxa"/>
            <w:hideMark/>
          </w:tcPr>
          <w:p w:rsidR="00122086" w:rsidRDefault="00122086">
            <w:pPr>
              <w:rPr>
                <w:rFonts w:cs="Arial"/>
                <w:sz w:val="20"/>
                <w:szCs w:val="22"/>
                <w:lang w:eastAsia="en-US"/>
              </w:rPr>
            </w:pPr>
            <w:r>
              <w:rPr>
                <w:rFonts w:cs="Arial"/>
                <w:sz w:val="20"/>
              </w:rPr>
              <w:t>=</w:t>
            </w:r>
          </w:p>
        </w:tc>
        <w:tc>
          <w:tcPr>
            <w:tcW w:w="1186" w:type="dxa"/>
            <w:hideMark/>
          </w:tcPr>
          <w:p w:rsidR="00122086" w:rsidRDefault="009C46C2">
            <w:pPr>
              <w:rPr>
                <w:rFonts w:cs="Arial"/>
                <w:b/>
                <w:sz w:val="20"/>
                <w:szCs w:val="22"/>
                <w:lang w:eastAsia="en-US"/>
              </w:rPr>
            </w:pPr>
            <w:r>
              <w:rPr>
                <w:rFonts w:cs="Arial"/>
                <w:b/>
                <w:sz w:val="20"/>
              </w:rPr>
              <w:t>42,85</w:t>
            </w:r>
            <w:r w:rsidR="00122086">
              <w:rPr>
                <w:rFonts w:cs="Arial"/>
                <w:b/>
                <w:sz w:val="20"/>
              </w:rPr>
              <w:t xml:space="preserve"> €</w:t>
            </w:r>
          </w:p>
        </w:tc>
        <w:tc>
          <w:tcPr>
            <w:tcW w:w="468" w:type="dxa"/>
            <w:hideMark/>
          </w:tcPr>
          <w:p w:rsidR="00122086" w:rsidRDefault="00122086">
            <w:pPr>
              <w:rPr>
                <w:rFonts w:cs="Arial"/>
                <w:sz w:val="20"/>
                <w:szCs w:val="22"/>
                <w:lang w:eastAsia="en-US"/>
              </w:rPr>
            </w:pPr>
          </w:p>
        </w:tc>
        <w:tc>
          <w:tcPr>
            <w:tcW w:w="468" w:type="dxa"/>
            <w:hideMark/>
          </w:tcPr>
          <w:p w:rsidR="00122086" w:rsidRDefault="00122086">
            <w:pPr>
              <w:rPr>
                <w:rFonts w:cs="Arial"/>
                <w:sz w:val="20"/>
                <w:szCs w:val="22"/>
                <w:lang w:eastAsia="en-US"/>
              </w:rPr>
            </w:pPr>
          </w:p>
        </w:tc>
      </w:tr>
      <w:tr w:rsidR="00122086" w:rsidTr="009C46C2">
        <w:trPr>
          <w:gridAfter w:val="4"/>
          <w:wAfter w:w="2664" w:type="dxa"/>
          <w:trHeight w:val="560"/>
        </w:trPr>
        <w:tc>
          <w:tcPr>
            <w:tcW w:w="6399" w:type="dxa"/>
            <w:hideMark/>
          </w:tcPr>
          <w:p w:rsidR="00122086" w:rsidRDefault="009C46C2">
            <w:pPr>
              <w:rPr>
                <w:rFonts w:cs="Arial"/>
                <w:sz w:val="20"/>
                <w:szCs w:val="22"/>
                <w:lang w:eastAsia="en-US"/>
              </w:rPr>
            </w:pPr>
            <w:r>
              <w:rPr>
                <w:rFonts w:cs="Arial"/>
                <w:sz w:val="20"/>
              </w:rPr>
              <w:t>( ΣΑΡΑΝΤΑ ΔΥΟ ΕΥΡΩ ΚΑΙ ΟΓΔΟΝΤΑ ΠΕΝΤΕ</w:t>
            </w:r>
            <w:r w:rsidR="00122086">
              <w:rPr>
                <w:rFonts w:cs="Arial"/>
                <w:sz w:val="20"/>
              </w:rPr>
              <w:t xml:space="preserve">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015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B2363F">
            <w:pPr>
              <w:jc w:val="left"/>
              <w:rPr>
                <w:rFonts w:cs="Arial"/>
                <w:b/>
                <w:sz w:val="20"/>
                <w:szCs w:val="22"/>
                <w:lang w:eastAsia="en-US"/>
              </w:rPr>
            </w:pPr>
            <w:r>
              <w:rPr>
                <w:rFonts w:cs="Arial"/>
                <w:b/>
                <w:sz w:val="20"/>
              </w:rPr>
              <w:t xml:space="preserve">ΟΔΟ-ΜΕ </w:t>
            </w:r>
            <w:r w:rsidR="00B2363F">
              <w:rPr>
                <w:rFonts w:cs="Arial"/>
                <w:b/>
                <w:sz w:val="20"/>
              </w:rPr>
              <w:t xml:space="preserve">2Κ4 </w:t>
            </w:r>
            <w:r>
              <w:rPr>
                <w:rFonts w:cs="Arial"/>
                <w:b/>
                <w:sz w:val="20"/>
              </w:rPr>
              <w:t xml:space="preserve">Β-29.2.2 </w:t>
            </w:r>
            <w:r w:rsidR="00EB1C33">
              <w:rPr>
                <w:rFonts w:cs="Arial"/>
                <w:b/>
                <w:sz w:val="20"/>
              </w:rPr>
              <w:t>ΣΧΕΤ.</w:t>
            </w:r>
          </w:p>
        </w:tc>
        <w:tc>
          <w:tcPr>
            <w:tcW w:w="7087" w:type="dxa"/>
            <w:hideMark/>
          </w:tcPr>
          <w:p w:rsidR="00122086" w:rsidRDefault="00122086">
            <w:pPr>
              <w:rPr>
                <w:rFonts w:cs="Arial"/>
                <w:b/>
                <w:sz w:val="20"/>
                <w:szCs w:val="22"/>
                <w:u w:val="single"/>
                <w:lang w:eastAsia="en-US"/>
              </w:rPr>
            </w:pPr>
            <w:r>
              <w:rPr>
                <w:rFonts w:cs="Arial"/>
                <w:b/>
                <w:sz w:val="20"/>
                <w:u w:val="single"/>
              </w:rPr>
              <w:t xml:space="preserve">Σκυροδέματα - Σκυρόδεμα κατηγορίας C12/15 (B10 ή Β15) - C12/15 (Β10) κοιτοστρώσεων, περιβλημάτων αγωγών, εξομαλυντικών στρώσεων κλπ  </w:t>
            </w:r>
          </w:p>
        </w:tc>
      </w:tr>
    </w:tbl>
    <w:p w:rsidR="00122086" w:rsidRDefault="00122086" w:rsidP="00122086">
      <w:pPr>
        <w:rPr>
          <w:rFonts w:cs="Arial"/>
          <w:sz w:val="20"/>
          <w:szCs w:val="22"/>
          <w:lang w:eastAsia="en-US"/>
        </w:rPr>
      </w:pPr>
    </w:p>
    <w:tbl>
      <w:tblPr>
        <w:tblW w:w="6660" w:type="dxa"/>
        <w:tblLayout w:type="fixed"/>
        <w:tblLook w:val="04A0"/>
      </w:tblPr>
      <w:tblGrid>
        <w:gridCol w:w="4234"/>
        <w:gridCol w:w="1295"/>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96" w:type="dxa"/>
            <w:hideMark/>
          </w:tcPr>
          <w:p w:rsidR="00122086" w:rsidRDefault="00122086">
            <w:pPr>
              <w:rPr>
                <w:rFonts w:cs="Arial"/>
                <w:b/>
                <w:sz w:val="20"/>
                <w:szCs w:val="22"/>
                <w:lang w:eastAsia="en-US"/>
              </w:rPr>
            </w:pPr>
            <w:r>
              <w:rPr>
                <w:rFonts w:cs="Arial"/>
                <w:b/>
                <w:sz w:val="20"/>
              </w:rPr>
              <w:t xml:space="preserve">ΟΔΟ 2531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lastRenderedPageBreak/>
        <w:t xml:space="preserve">      Σκυρόδεμα C12/15 (Β10) άοπλο ή ελαφρώς οπλισμένο, χρησιμοποιούμενο για την κατασκευή κοιτοστρώσεων τεχνικών έργων, εξομαλυντικών στρώσεων, μόρφωσης κλίσεων, περιβλημάτων και έδρασης σωληνωτών οχετών και αγωγών, όπως προκατασκευασμένοι τσιμεντοσωλήνες αποχέτευσης, αμιαντοτσιμεντοσωλήνες, σιδηροσωλήνες κάθε είδους, στρώσης φθοράς μέσα σε οχετούς, επένδυσης κοίτης ρεμάτων κλπ.</w:t>
      </w:r>
    </w:p>
    <w:p w:rsidR="00122086" w:rsidRDefault="00122086" w:rsidP="00122086">
      <w:pPr>
        <w:rPr>
          <w:rFonts w:cs="Arial"/>
          <w:sz w:val="20"/>
        </w:rPr>
      </w:pPr>
    </w:p>
    <w:p w:rsidR="00122086" w:rsidRDefault="00122086" w:rsidP="00122086">
      <w:pPr>
        <w:rPr>
          <w:rFonts w:cs="Arial"/>
          <w:sz w:val="20"/>
        </w:rPr>
      </w:pPr>
      <w:r>
        <w:rPr>
          <w:rFonts w:cs="Arial"/>
          <w:sz w:val="20"/>
        </w:rPr>
        <w:t xml:space="preserve">Για την κατασκευή σκυροδέματος, σύμφωνα με την Τ.Σ.Υ. και τους λοιπούς όρους δημοπράτησης, από θραυστό υλικό λατομείου κατάλληλης κοκκομέτρησης και διαστάσεων μέγιστου κόκκου, με χρήση τσιμέντου κατάλληλου τύπου, κατηγορίας, αντοχής και ποσότητας, ως και τυχόν αναγκαίων πρόσθετων ρευστοποιητικών, υπερρευστοποιητικών, αερακτικών, σταθεροποιητικών κλπ. υλικών, για τεχνικά έργα κάθε είδους και οποιουδήποτε ανοίγματος και ύψους καθώς και για έργα σηράγγων. </w:t>
      </w:r>
    </w:p>
    <w:p w:rsidR="00122086" w:rsidRDefault="00122086" w:rsidP="00122086">
      <w:pPr>
        <w:rPr>
          <w:rFonts w:cs="Arial"/>
          <w:sz w:val="20"/>
        </w:rPr>
      </w:pPr>
    </w:p>
    <w:p w:rsidR="00122086" w:rsidRDefault="00122086" w:rsidP="00122086">
      <w:pPr>
        <w:rPr>
          <w:rFonts w:cs="Arial"/>
          <w:sz w:val="20"/>
        </w:rPr>
      </w:pPr>
      <w:r>
        <w:rPr>
          <w:rFonts w:cs="Arial"/>
          <w:sz w:val="20"/>
        </w:rPr>
        <w:t xml:space="preserve">Στις τιμές περιλαμβάνονται -η δαπάνη προμήθειας, μεταφοράς από οποιαδήποτε απόσταση στον τόπο ενσωμάτωσης και ενσωμάτωσης κάθε υλικού, και κάθε εργασίας που απαιτούνται σύμφωνα με την Τ.Σ.Υ., εν ξηρώ ή μέσα σε νερό, -η δαπάνη προσκόμισης, τοποθέτησης, χρήσης και απομάκρυνσης μετά το τέλος των εργασιών των πάσης φύσεως αναγκαίων ικριωμάτων, των ξυλοτύπων επιπέδων καμπύλων ή στρεβλών επιφανειών και γενικότερα του απαιτούμενου εξοπλισμού και των βοηθητικών εγκαταστάσεων για προώθηση ή προβολοδόμηση, -η δαπάνη των μηχανημάτων παραγωγής, μεταφοράς, άντλησης, ανύψωσης, καταβιβασμού, ανάμειξης, δόνησης κλπ., -η δαπάνη διαμόρφωσης των ικριωμάτων, των ξυλοτύπων, των φορείων για προώθηση και προβολοδόμηση καθώς και η δαπάνη μερικής ή ολικής απώλειας των σωμάτων διαμόρφωσης κιβωτιομόρφων, κυλινδρικών ή άλλης μορφής κενών, -η δαπάνη συντήρησης του σκυροδέματος με οποιοδήποτε μέσο (λινάτσες, χημικό υγρό κ.λ.π.) μέχρι τη σκλήρυνσή του, η δαπάνη επεξεργασίας των κατασκευαστικών αρμών. </w:t>
      </w:r>
    </w:p>
    <w:p w:rsidR="00122086" w:rsidRDefault="00122086" w:rsidP="00122086">
      <w:pPr>
        <w:rPr>
          <w:rFonts w:cs="Arial"/>
          <w:sz w:val="20"/>
        </w:rPr>
      </w:pPr>
    </w:p>
    <w:p w:rsidR="00122086" w:rsidRDefault="00122086" w:rsidP="00122086">
      <w:pPr>
        <w:rPr>
          <w:rFonts w:cs="Arial"/>
          <w:sz w:val="20"/>
        </w:rPr>
      </w:pPr>
      <w:r>
        <w:rPr>
          <w:rFonts w:cs="Arial"/>
          <w:sz w:val="20"/>
        </w:rPr>
        <w:t>Ανηγμένα περιλαμβάνονται -οι δαπάνες των αναγκαίων μελετών σύνθεσης σκυροδέματος, -οι δαπάνες των μελετών και σχεδιασμού της κατασκευαστικής μεθόδου, των βοηθητικών εγκαταστάσεων και των πάσης φύσεως ικριωμάτων (πλην των μελετών που αφορούν στις μεθόδους προβολοδόμησης, προώθησης και προωθουμένωναυτοφερομένων δοκών), -η δαπάνη δειγματοληψιών, ελέγχων, δοκιμών και μετρήσεων, σύμφωνα με την Τ.Σ.Υ. και τους άλλους όρους δημοπράτησης, -καθώς και οι δαπάνες δημιουργίας ανοιγμάτων στα ικριώματα κατά τη σκυροδέτηση φορέα γεφυρών διαστάσεων 4,50 x 10,00 μ. ανά κλάδο για τη διέλευση της κυκλοφορίας εφόσον κριθεί απαραίτητο από την Υπηρεσία. Επίσης περιλαμβάνεται η επιρροή της διαμόρφωσης των χαρακτηριστικών του σκυροδέματος, ώστε να εξασφαλιστεί, εκτός από τη θλιπτική αντοχή και ο κατάλληλος τύπος του επιφανειακού τελειώματος, που καθορίζεται από την εγκεκριμένη μελέτη, τους όρους δημοπράτησης ή τις απαιτήσεις της Υπηρεσίας, βάσει του οποίου θα γίνεται η αποδοχή ή η απόρριψη της κατασκευής, που εκτελέσθηκε.</w:t>
      </w:r>
    </w:p>
    <w:p w:rsidR="00122086" w:rsidRDefault="00122086" w:rsidP="00122086">
      <w:pPr>
        <w:rPr>
          <w:rFonts w:cs="Arial"/>
          <w:sz w:val="20"/>
        </w:rPr>
      </w:pPr>
    </w:p>
    <w:p w:rsidR="00122086" w:rsidRDefault="00122086" w:rsidP="00122086">
      <w:pPr>
        <w:rPr>
          <w:rFonts w:cs="Arial"/>
          <w:sz w:val="20"/>
        </w:rPr>
      </w:pPr>
      <w:r>
        <w:rPr>
          <w:rFonts w:cs="Arial"/>
          <w:sz w:val="20"/>
        </w:rPr>
        <w:t xml:space="preserve">Στις τιμές περιλαμβάνεται επίσης  ανηγμένα η δαπάνη για την κατασκευή τελειωμάτων επιφανειών σε επαφή με ξυλότυπο σύμφωνα με την Τ.Σ.Υ. </w:t>
      </w:r>
    </w:p>
    <w:p w:rsidR="00122086" w:rsidRDefault="00122086" w:rsidP="00122086">
      <w:pPr>
        <w:rPr>
          <w:rFonts w:cs="Arial"/>
          <w:sz w:val="20"/>
        </w:rPr>
      </w:pPr>
      <w:r>
        <w:rPr>
          <w:rFonts w:cs="Arial"/>
          <w:sz w:val="20"/>
        </w:rPr>
        <w:t>Η επιμέτρηση του σκυροδέματος θα γίνεται για κάθε κατηγορία σε πραγματικούς όγκους, σύμφωνα με τη μελέτη και τις εντολές της Υπηρεσίας (αφαιρουμένων των οποιωνδήποτε κενών που διαμορφώνονται με σκοπό τη μείωση του όγκου του σκυροδέματος κλπ.) όπως αναφέρεται στην Τ.Σ.Υ. μη αφαιρουμένων των οπλισμών, των σωλήνων προεντάσεως σε περίπτωση προεντεταμένου σκυροδέματος ή των κενών διέλευσης αγωγών, των γραμμικών σκοτιών διατομής μέχρι 10cm² και επιφανειακών εσοχών βάθους μέχρι 5cm χωρίς αποζημίωση των υλικών και εργασίας κατασκευής τους. Η επιμέτρηση του όγκου σκυροδέματος που διαστρώνεται χωρίς τη χρήση ξυλοτύπων, θα γίνεται με βάση τις διαστάσεις των σχεδίων της μελέτης, χωρίς να επιμετράται ο τυχόν επιπλέον όγκος που διαστρώθηκε λόγω έλλειψης ξυλοτύπων.</w:t>
      </w:r>
    </w:p>
    <w:p w:rsidR="00122086" w:rsidRDefault="00122086" w:rsidP="00122086">
      <w:pPr>
        <w:rPr>
          <w:rFonts w:cs="Arial"/>
          <w:sz w:val="20"/>
        </w:rPr>
      </w:pPr>
    </w:p>
    <w:p w:rsidR="00122086" w:rsidRDefault="00122086" w:rsidP="00122086">
      <w:pPr>
        <w:rPr>
          <w:rFonts w:cs="Arial"/>
          <w:sz w:val="20"/>
        </w:rPr>
      </w:pPr>
      <w:r>
        <w:rPr>
          <w:rFonts w:cs="Arial"/>
          <w:sz w:val="20"/>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122086" w:rsidRDefault="00122086" w:rsidP="00122086">
      <w:pPr>
        <w:rPr>
          <w:rFonts w:cs="Arial"/>
          <w:sz w:val="20"/>
        </w:rPr>
      </w:pPr>
    </w:p>
    <w:p w:rsidR="00122086" w:rsidRDefault="00122086" w:rsidP="00122086">
      <w:pPr>
        <w:rPr>
          <w:rFonts w:cs="Arial"/>
          <w:sz w:val="20"/>
        </w:rPr>
      </w:pPr>
      <w:r>
        <w:rPr>
          <w:rFonts w:cs="Arial"/>
          <w:sz w:val="20"/>
        </w:rPr>
        <w:t xml:space="preserve">Οι τιμές του σκυροδέματος είναι γενικής εφαρμογής, ανεξάρτητα του αν πρόκειται για προκατασκευή ή συμβατική κατασκευή, αν πρόκειται για χυτό ή αντλητό και αν κάθε στοιχείο της κατασκευής ολοκληρώνεται σε μία φάση εργασιών ή εκτελείται τμηματικά, σύμφωνα με την τεχνική μελέτη, ή λόγω τοπικών περιορισμών (εξασφάλιση της κυκλοφορίας, πρόσκτηση αναγκαίας εδαφικής λωρίδας κλπ.) ή για οποιονδήποτε άλλο λόγο. Κατά τα λοιπά, σχετικά με το περιεχόμενο της τιμής μονάδας, ισχύουν τα αναφερόμενα στην  Τ.Σ.Υ. </w:t>
      </w:r>
    </w:p>
    <w:p w:rsidR="00122086" w:rsidRDefault="00122086" w:rsidP="00122086">
      <w:pPr>
        <w:rPr>
          <w:rFonts w:cs="Arial"/>
          <w:sz w:val="20"/>
        </w:rPr>
      </w:pPr>
    </w:p>
    <w:p w:rsidR="00122086" w:rsidRDefault="00122086" w:rsidP="00122086">
      <w:pPr>
        <w:rPr>
          <w:rFonts w:cs="Arial"/>
          <w:sz w:val="20"/>
        </w:rPr>
      </w:pPr>
      <w:r>
        <w:rPr>
          <w:rFonts w:cs="Arial"/>
          <w:sz w:val="20"/>
        </w:rPr>
        <w:t>Για την απαιτούμενη αντοχή σε θλίψη (fa), την μέση αντοχή σε θλίψη (fm) κλπ., τα κριτήρια συμμόρφωσης και οτιδήποτε άλλο σχετικό με την τεχνολογία του σκυροδέματος, ισχύει ο Κανονισμός Τεχνολογίας Σκυροδέματος 1997 (ΦΕΚ 315 Β/17.4.97),όπως περιλαμβάνεται στα λοιπά τεύχη δημοπράτησης.</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κυβικό μέτρο έτοιμης κατασκευής σκυροδέματος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7170" w:type="dxa"/>
        <w:tblLayout w:type="fixed"/>
        <w:tblLook w:val="04A0"/>
      </w:tblPr>
      <w:tblGrid>
        <w:gridCol w:w="5001"/>
        <w:gridCol w:w="441"/>
        <w:gridCol w:w="966"/>
        <w:gridCol w:w="381"/>
        <w:gridCol w:w="381"/>
      </w:tblGrid>
      <w:tr w:rsidR="00122086" w:rsidTr="00122086">
        <w:tc>
          <w:tcPr>
            <w:tcW w:w="5001"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75,20 €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5001" w:type="dxa"/>
            <w:hideMark/>
          </w:tcPr>
          <w:p w:rsidR="00122086" w:rsidRDefault="00122086">
            <w:pPr>
              <w:rPr>
                <w:rFonts w:cs="Arial"/>
                <w:sz w:val="20"/>
                <w:szCs w:val="22"/>
                <w:lang w:eastAsia="en-US"/>
              </w:rPr>
            </w:pPr>
            <w:r>
              <w:rPr>
                <w:rFonts w:cs="Arial"/>
                <w:sz w:val="20"/>
              </w:rPr>
              <w:t xml:space="preserve">( ΕΒΔΟΜΗΝΤΑ ΠΕΝΤΕ ΕΥΡΩ ΚΑΙ ΕΙΚΟΣΙ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016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C2179" w:rsidP="001C2179">
            <w:pPr>
              <w:jc w:val="left"/>
              <w:rPr>
                <w:rFonts w:cs="Arial"/>
                <w:b/>
                <w:sz w:val="20"/>
                <w:szCs w:val="22"/>
                <w:lang w:eastAsia="en-US"/>
              </w:rPr>
            </w:pPr>
            <w:r>
              <w:rPr>
                <w:rFonts w:cs="Arial"/>
                <w:b/>
                <w:sz w:val="20"/>
              </w:rPr>
              <w:t>ΝΕΤ</w:t>
            </w:r>
            <w:r w:rsidR="00E417AA">
              <w:rPr>
                <w:rFonts w:cs="Arial"/>
                <w:b/>
                <w:sz w:val="20"/>
              </w:rPr>
              <w:t xml:space="preserve"> ΗΛΜ 60.20.40.12</w:t>
            </w:r>
            <w:r w:rsidR="00122086">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Σωλήνας ηλεκτρικών γρα</w:t>
            </w:r>
            <w:r w:rsidR="001C2179">
              <w:rPr>
                <w:rFonts w:cs="Arial"/>
                <w:b/>
                <w:sz w:val="20"/>
                <w:u w:val="single"/>
              </w:rPr>
              <w:t>μμών δομημένου τοιχώματος πολυαιθυλενίου (Η</w:t>
            </w:r>
            <w:r w:rsidR="001C2179">
              <w:rPr>
                <w:rFonts w:cs="Arial"/>
                <w:b/>
                <w:sz w:val="20"/>
                <w:u w:val="single"/>
                <w:lang w:val="en-US"/>
              </w:rPr>
              <w:t>DPE)</w:t>
            </w:r>
            <w:r w:rsidR="001C2179">
              <w:rPr>
                <w:rFonts w:cs="Arial"/>
                <w:b/>
                <w:sz w:val="20"/>
                <w:u w:val="single"/>
              </w:rPr>
              <w:t xml:space="preserve"> διαμέτρου</w:t>
            </w:r>
            <w:r>
              <w:rPr>
                <w:rFonts w:cs="Arial"/>
                <w:b/>
                <w:sz w:val="20"/>
                <w:u w:val="single"/>
              </w:rPr>
              <w:t xml:space="preserve"> </w:t>
            </w:r>
            <w:r w:rsidR="001C2179">
              <w:rPr>
                <w:rFonts w:cs="Arial"/>
                <w:b/>
                <w:sz w:val="20"/>
                <w:u w:val="single"/>
                <w:lang w:val="en-US"/>
              </w:rPr>
              <w:t>DN</w:t>
            </w:r>
            <w:r>
              <w:rPr>
                <w:rFonts w:cs="Arial"/>
                <w:b/>
                <w:sz w:val="20"/>
                <w:u w:val="single"/>
              </w:rPr>
              <w:t xml:space="preserve">90mm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AC7B9E">
            <w:pPr>
              <w:rPr>
                <w:rFonts w:cs="Arial"/>
                <w:b/>
                <w:sz w:val="20"/>
                <w:szCs w:val="22"/>
                <w:lang w:eastAsia="en-US"/>
              </w:rPr>
            </w:pPr>
            <w:r>
              <w:rPr>
                <w:rFonts w:cs="Arial"/>
                <w:b/>
                <w:sz w:val="20"/>
              </w:rPr>
              <w:t>ΗΛΜ 005</w:t>
            </w:r>
            <w:r w:rsidR="00122086">
              <w:rPr>
                <w:rFonts w:cs="Arial"/>
                <w:b/>
                <w:sz w:val="20"/>
              </w:rPr>
              <w:t xml:space="preserve">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AC7B9E" w:rsidRPr="001326E5" w:rsidRDefault="00AC7B9E" w:rsidP="00AC7B9E">
      <w:pPr>
        <w:spacing w:before="0" w:line="360" w:lineRule="auto"/>
        <w:rPr>
          <w:rFonts w:cs="Arial"/>
          <w:kern w:val="1"/>
          <w:sz w:val="20"/>
        </w:rPr>
      </w:pPr>
      <w:r w:rsidRPr="00182471">
        <w:rPr>
          <w:rFonts w:cs="Arial"/>
          <w:kern w:val="1"/>
          <w:sz w:val="20"/>
        </w:rPr>
        <w:t>Προμήθεια, μεταφορά επί τόπου, τοποθέτηση και σύνδεση σωλήνων προστασίας υπογείων καλωδίων ονομαστικής διαμέτρου όπως αναφέρεται παρακάτω, από πολυαιθυλένιο υψηλής πυκνότητας (HDPE), δομημένου τοιχώματος, κατά ΕΛΟΤ EN 50086-1 , ΕΛΟΤ EN 50086-2-4 και ΕΛΟΤ EN 61386 «Συστήματα σωληνώσεων για διαχείριση καλωδίων», φορτίου παραμόρφωσης 5% &gt; 400 Ν/m, με ενσωματωμένη ατσαλίνα, παραδιδομένων σε κουλούρα ή ευθύγραμμα τμήματα</w:t>
      </w:r>
      <w:r w:rsidR="004926B3">
        <w:rPr>
          <w:rFonts w:cs="Arial"/>
          <w:kern w:val="1"/>
          <w:sz w:val="20"/>
        </w:rPr>
        <w:t>.</w:t>
      </w:r>
      <w:r>
        <w:rPr>
          <w:rFonts w:cs="Arial"/>
          <w:kern w:val="1"/>
          <w:sz w:val="20"/>
        </w:rPr>
        <w:t xml:space="preserve"> </w:t>
      </w:r>
      <w:r w:rsidRPr="001326E5">
        <w:rPr>
          <w:rFonts w:cs="Arial"/>
          <w:kern w:val="1"/>
          <w:sz w:val="20"/>
        </w:rPr>
        <w:t>Στην τιμή περιλαμβάνεται η προμήθεια και μεταφορά επί τόπου του έργου των σωλήνων, η εκτύλιξη και η ευθυγράμμιση δίπλα στο όρυγμα τοποθέτησης, η κοπή στα μήκη που απαιτούνται, τα ειδικά τεμάχια σύνδεσης (μούφες), η τοποθέτηση πλαστικής ταινίας επισήμανσης της σωληνογραμμής, η πρόσδεση των σωλήνων σε δέσμες (όταν προβλέπεται) και η τοποθέτηση και συναρμογή του σωλήνα στα φρεάτια έλξης και σύνδεσης καλωδίων που παρεμβάλλονται</w:t>
      </w:r>
      <w:r w:rsidRPr="001326E5">
        <w:rPr>
          <w:rFonts w:cs="Arial" w:hint="eastAsia"/>
          <w:kern w:val="1"/>
          <w:sz w:val="20"/>
        </w:rPr>
        <w:t xml:space="preserve"> </w:t>
      </w:r>
      <w:r w:rsidRPr="001326E5">
        <w:rPr>
          <w:rFonts w:cs="Arial"/>
          <w:kern w:val="1"/>
          <w:sz w:val="20"/>
        </w:rPr>
        <w:t xml:space="preserve">καθώς </w:t>
      </w:r>
      <w:r w:rsidRPr="001326E5">
        <w:rPr>
          <w:rFonts w:cs="Arial" w:hint="eastAsia"/>
          <w:kern w:val="1"/>
          <w:sz w:val="20"/>
        </w:rPr>
        <w:t>και</w:t>
      </w:r>
      <w:r w:rsidRPr="001326E5">
        <w:rPr>
          <w:rFonts w:cs="Arial"/>
          <w:kern w:val="1"/>
          <w:sz w:val="20"/>
        </w:rPr>
        <w:t xml:space="preserve"> </w:t>
      </w:r>
      <w:r w:rsidRPr="001326E5">
        <w:rPr>
          <w:rFonts w:cs="Arial" w:hint="eastAsia"/>
          <w:kern w:val="1"/>
          <w:sz w:val="20"/>
        </w:rPr>
        <w:t>η</w:t>
      </w:r>
      <w:r w:rsidRPr="001326E5">
        <w:rPr>
          <w:rFonts w:cs="Arial"/>
          <w:kern w:val="1"/>
          <w:sz w:val="20"/>
        </w:rPr>
        <w:t xml:space="preserve"> </w:t>
      </w:r>
      <w:r w:rsidRPr="001326E5">
        <w:rPr>
          <w:rFonts w:cs="Arial" w:hint="eastAsia"/>
          <w:kern w:val="1"/>
          <w:sz w:val="20"/>
        </w:rPr>
        <w:t>εργασία</w:t>
      </w:r>
      <w:r w:rsidRPr="001326E5">
        <w:rPr>
          <w:rFonts w:cs="Arial"/>
          <w:kern w:val="1"/>
          <w:sz w:val="20"/>
        </w:rPr>
        <w:t xml:space="preserve"> </w:t>
      </w:r>
      <w:r w:rsidRPr="001326E5">
        <w:rPr>
          <w:rFonts w:cs="Arial" w:hint="eastAsia"/>
          <w:kern w:val="1"/>
          <w:sz w:val="20"/>
        </w:rPr>
        <w:t>εγκιβωτισμού</w:t>
      </w:r>
      <w:r w:rsidRPr="001326E5">
        <w:rPr>
          <w:rFonts w:cs="Arial"/>
          <w:kern w:val="1"/>
          <w:sz w:val="20"/>
        </w:rPr>
        <w:t xml:space="preserve"> των σωλήνων</w:t>
      </w:r>
      <w:r w:rsidRPr="001326E5">
        <w:rPr>
          <w:rFonts w:cs="Arial" w:hint="eastAsia"/>
          <w:kern w:val="1"/>
          <w:sz w:val="20"/>
        </w:rPr>
        <w:t xml:space="preserve"> με</w:t>
      </w:r>
      <w:r w:rsidRPr="001326E5">
        <w:rPr>
          <w:rFonts w:cs="Arial"/>
          <w:kern w:val="1"/>
          <w:sz w:val="20"/>
        </w:rPr>
        <w:t xml:space="preserve"> </w:t>
      </w:r>
      <w:r w:rsidRPr="001326E5">
        <w:rPr>
          <w:rFonts w:cs="Arial" w:hint="eastAsia"/>
          <w:kern w:val="1"/>
          <w:sz w:val="20"/>
        </w:rPr>
        <w:t>άμμο</w:t>
      </w:r>
      <w:r w:rsidRPr="001326E5">
        <w:rPr>
          <w:rFonts w:cs="Arial"/>
          <w:kern w:val="1"/>
          <w:sz w:val="20"/>
        </w:rPr>
        <w:t>.</w:t>
      </w:r>
    </w:p>
    <w:p w:rsidR="00122086" w:rsidRDefault="00122086" w:rsidP="00122086">
      <w:pPr>
        <w:rPr>
          <w:rFonts w:cs="Arial"/>
          <w:sz w:val="20"/>
        </w:rPr>
      </w:pPr>
    </w:p>
    <w:tbl>
      <w:tblPr>
        <w:tblW w:w="0" w:type="auto"/>
        <w:tblLayout w:type="fixed"/>
        <w:tblLook w:val="04A0"/>
      </w:tblPr>
      <w:tblGrid>
        <w:gridCol w:w="2751"/>
        <w:gridCol w:w="2710"/>
      </w:tblGrid>
      <w:tr w:rsidR="00122086" w:rsidTr="00105665">
        <w:trPr>
          <w:trHeight w:val="787"/>
        </w:trPr>
        <w:tc>
          <w:tcPr>
            <w:tcW w:w="2751" w:type="dxa"/>
            <w:hideMark/>
          </w:tcPr>
          <w:p w:rsidR="00122086" w:rsidRDefault="00122086">
            <w:pPr>
              <w:rPr>
                <w:rFonts w:cs="Arial"/>
                <w:sz w:val="20"/>
                <w:szCs w:val="22"/>
                <w:lang w:eastAsia="en-US"/>
              </w:rPr>
            </w:pPr>
            <w:r>
              <w:rPr>
                <w:rFonts w:cs="Arial"/>
                <w:sz w:val="20"/>
              </w:rPr>
              <w:t xml:space="preserve">( 1 m ) </w:t>
            </w:r>
            <w:r w:rsidR="00105665">
              <w:rPr>
                <w:rFonts w:cs="Arial"/>
                <w:sz w:val="20"/>
              </w:rPr>
              <w:t xml:space="preserve"> Μέτρο μήκους</w:t>
            </w:r>
          </w:p>
        </w:tc>
        <w:tc>
          <w:tcPr>
            <w:tcW w:w="2710" w:type="dxa"/>
            <w:hideMark/>
          </w:tcPr>
          <w:p w:rsidR="00122086" w:rsidRDefault="00122086">
            <w:pPr>
              <w:rPr>
                <w:rFonts w:cs="Arial"/>
                <w:sz w:val="20"/>
                <w:szCs w:val="22"/>
                <w:lang w:eastAsia="en-US"/>
              </w:rPr>
            </w:pPr>
          </w:p>
        </w:tc>
      </w:tr>
    </w:tbl>
    <w:p w:rsidR="00122086" w:rsidRDefault="00122086" w:rsidP="00122086">
      <w:pPr>
        <w:jc w:val="center"/>
        <w:rPr>
          <w:rFonts w:cs="Arial"/>
          <w:sz w:val="20"/>
          <w:u w:val="single"/>
        </w:rPr>
      </w:pPr>
      <w:r>
        <w:rPr>
          <w:rFonts w:cs="Arial"/>
          <w:sz w:val="20"/>
          <w:u w:val="single"/>
        </w:rPr>
        <w:lastRenderedPageBreak/>
        <w:t>Ανάλυση άρθρου</w:t>
      </w:r>
    </w:p>
    <w:tbl>
      <w:tblPr>
        <w:tblW w:w="9075" w:type="dxa"/>
        <w:tblLayout w:type="fixed"/>
        <w:tblLook w:val="04A0"/>
      </w:tblPr>
      <w:tblGrid>
        <w:gridCol w:w="2091"/>
        <w:gridCol w:w="441"/>
        <w:gridCol w:w="20"/>
        <w:gridCol w:w="841"/>
        <w:gridCol w:w="10"/>
        <w:gridCol w:w="371"/>
        <w:gridCol w:w="381"/>
        <w:gridCol w:w="99"/>
        <w:gridCol w:w="3120"/>
        <w:gridCol w:w="283"/>
        <w:gridCol w:w="1418"/>
      </w:tblGrid>
      <w:tr w:rsidR="00122086" w:rsidTr="004926B3">
        <w:tc>
          <w:tcPr>
            <w:tcW w:w="4254" w:type="dxa"/>
            <w:gridSpan w:val="8"/>
            <w:hideMark/>
          </w:tcPr>
          <w:p w:rsidR="00122086" w:rsidRDefault="00122086">
            <w:pPr>
              <w:rPr>
                <w:rFonts w:cs="Arial"/>
                <w:sz w:val="20"/>
                <w:szCs w:val="22"/>
                <w:lang w:eastAsia="en-US"/>
              </w:rPr>
            </w:pP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4926B3">
        <w:tc>
          <w:tcPr>
            <w:tcW w:w="2552" w:type="dxa"/>
            <w:gridSpan w:val="3"/>
            <w:hideMark/>
          </w:tcPr>
          <w:p w:rsidR="00122086" w:rsidRDefault="00122086">
            <w:pPr>
              <w:rPr>
                <w:rFonts w:cs="Arial"/>
                <w:b/>
                <w:sz w:val="20"/>
                <w:szCs w:val="22"/>
                <w:lang w:eastAsia="en-US"/>
              </w:rPr>
            </w:pPr>
          </w:p>
        </w:tc>
        <w:tc>
          <w:tcPr>
            <w:tcW w:w="851" w:type="dxa"/>
            <w:gridSpan w:val="2"/>
          </w:tcPr>
          <w:p w:rsidR="00122086" w:rsidRDefault="00122086">
            <w:pPr>
              <w:rPr>
                <w:rFonts w:cs="Arial"/>
                <w:b/>
                <w:sz w:val="20"/>
                <w:szCs w:val="22"/>
                <w:lang w:eastAsia="en-US"/>
              </w:rPr>
            </w:pPr>
          </w:p>
        </w:tc>
        <w:tc>
          <w:tcPr>
            <w:tcW w:w="851" w:type="dxa"/>
            <w:gridSpan w:val="3"/>
            <w:hideMark/>
          </w:tcPr>
          <w:p w:rsidR="00122086" w:rsidRDefault="00122086">
            <w:pPr>
              <w:rPr>
                <w:rFonts w:cs="Arial"/>
                <w:b/>
                <w:sz w:val="20"/>
                <w:szCs w:val="22"/>
                <w:lang w:eastAsia="en-US"/>
              </w:rPr>
            </w:pPr>
          </w:p>
        </w:tc>
        <w:tc>
          <w:tcPr>
            <w:tcW w:w="3120"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8" w:type="dxa"/>
            <w:hideMark/>
          </w:tcPr>
          <w:p w:rsidR="00122086" w:rsidRDefault="00122086">
            <w:pPr>
              <w:rPr>
                <w:rFonts w:cs="Arial"/>
                <w:sz w:val="20"/>
                <w:szCs w:val="22"/>
                <w:lang w:eastAsia="en-US"/>
              </w:rPr>
            </w:pPr>
          </w:p>
        </w:tc>
      </w:tr>
      <w:tr w:rsidR="00122086" w:rsidTr="004926B3">
        <w:trPr>
          <w:gridAfter w:val="4"/>
          <w:wAfter w:w="4920" w:type="dxa"/>
        </w:trPr>
        <w:tc>
          <w:tcPr>
            <w:tcW w:w="2091" w:type="dxa"/>
            <w:hideMark/>
          </w:tcPr>
          <w:p w:rsidR="00122086" w:rsidRDefault="00122086">
            <w:pPr>
              <w:rPr>
                <w:rFonts w:cs="Arial"/>
                <w:sz w:val="20"/>
                <w:szCs w:val="22"/>
                <w:lang w:eastAsia="en-US"/>
              </w:rPr>
            </w:pPr>
            <w:r>
              <w:rPr>
                <w:rFonts w:cs="Arial"/>
                <w:sz w:val="20"/>
              </w:rPr>
              <w:t xml:space="preserve">Τιμή Μονάδος  1 m </w:t>
            </w:r>
          </w:p>
        </w:tc>
        <w:tc>
          <w:tcPr>
            <w:tcW w:w="441" w:type="dxa"/>
            <w:hideMark/>
          </w:tcPr>
          <w:p w:rsidR="00122086" w:rsidRDefault="00122086">
            <w:pPr>
              <w:rPr>
                <w:rFonts w:cs="Arial"/>
                <w:sz w:val="20"/>
                <w:szCs w:val="22"/>
                <w:lang w:eastAsia="en-US"/>
              </w:rPr>
            </w:pPr>
            <w:r>
              <w:rPr>
                <w:rFonts w:cs="Arial"/>
                <w:sz w:val="20"/>
              </w:rPr>
              <w:t>=</w:t>
            </w:r>
          </w:p>
        </w:tc>
        <w:tc>
          <w:tcPr>
            <w:tcW w:w="861" w:type="dxa"/>
            <w:gridSpan w:val="2"/>
            <w:hideMark/>
          </w:tcPr>
          <w:p w:rsidR="00122086" w:rsidRDefault="00122086">
            <w:pPr>
              <w:rPr>
                <w:rFonts w:cs="Arial"/>
                <w:b/>
                <w:sz w:val="20"/>
                <w:szCs w:val="22"/>
                <w:lang w:eastAsia="en-US"/>
              </w:rPr>
            </w:pPr>
            <w:r>
              <w:rPr>
                <w:rFonts w:cs="Arial"/>
                <w:b/>
                <w:sz w:val="20"/>
              </w:rPr>
              <w:t>8,00 €</w:t>
            </w:r>
          </w:p>
        </w:tc>
        <w:tc>
          <w:tcPr>
            <w:tcW w:w="381" w:type="dxa"/>
            <w:gridSpan w:val="2"/>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4926B3">
        <w:trPr>
          <w:gridAfter w:val="10"/>
          <w:wAfter w:w="6984" w:type="dxa"/>
        </w:trPr>
        <w:tc>
          <w:tcPr>
            <w:tcW w:w="2091" w:type="dxa"/>
            <w:hideMark/>
          </w:tcPr>
          <w:p w:rsidR="00122086" w:rsidRDefault="00122086">
            <w:pPr>
              <w:rPr>
                <w:rFonts w:cs="Arial"/>
                <w:sz w:val="20"/>
                <w:szCs w:val="22"/>
                <w:lang w:eastAsia="en-US"/>
              </w:rPr>
            </w:pPr>
            <w:r>
              <w:rPr>
                <w:rFonts w:cs="Arial"/>
                <w:sz w:val="20"/>
              </w:rPr>
              <w:t xml:space="preserve">( ΟΚΤΩ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017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4926B3">
            <w:pPr>
              <w:jc w:val="left"/>
              <w:rPr>
                <w:rFonts w:cs="Arial"/>
                <w:b/>
                <w:sz w:val="20"/>
                <w:szCs w:val="22"/>
                <w:lang w:eastAsia="en-US"/>
              </w:rPr>
            </w:pPr>
            <w:r>
              <w:rPr>
                <w:rFonts w:cs="Arial"/>
                <w:b/>
                <w:sz w:val="20"/>
              </w:rPr>
              <w:t xml:space="preserve">ΑΤΗΕ </w:t>
            </w:r>
            <w:r w:rsidR="004926B3">
              <w:rPr>
                <w:rFonts w:cs="Arial"/>
                <w:b/>
                <w:sz w:val="20"/>
              </w:rPr>
              <w:t xml:space="preserve">ΗΛΜ </w:t>
            </w:r>
            <w:r>
              <w:rPr>
                <w:rFonts w:cs="Arial"/>
                <w:b/>
                <w:sz w:val="20"/>
              </w:rPr>
              <w:t>8773.6.4</w:t>
            </w:r>
            <w:r w:rsidR="004926B3">
              <w:rPr>
                <w:rFonts w:cs="Arial"/>
                <w:b/>
                <w:sz w:val="20"/>
              </w:rPr>
              <w:t xml:space="preserve"> ΣΧΕΤ.</w:t>
            </w:r>
            <w:r>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 xml:space="preserve">Καλώδιο τύπου NYY </w:t>
            </w:r>
            <w:r w:rsidR="00105665">
              <w:rPr>
                <w:rFonts w:cs="Arial"/>
                <w:b/>
                <w:sz w:val="20"/>
                <w:u w:val="single"/>
              </w:rPr>
              <w:t>για</w:t>
            </w:r>
            <w:r>
              <w:rPr>
                <w:rFonts w:cs="Arial"/>
                <w:b/>
                <w:sz w:val="20"/>
                <w:u w:val="single"/>
              </w:rPr>
              <w:t xml:space="preserve"> τοποθέτηση μέσα στο έδαφος</w:t>
            </w:r>
            <w:r w:rsidR="00105665">
              <w:rPr>
                <w:rFonts w:cs="Arial"/>
                <w:b/>
                <w:sz w:val="20"/>
                <w:u w:val="single"/>
              </w:rPr>
              <w:t>.</w:t>
            </w:r>
            <w:r>
              <w:rPr>
                <w:rFonts w:cs="Arial"/>
                <w:b/>
                <w:sz w:val="20"/>
                <w:u w:val="single"/>
              </w:rPr>
              <w:t xml:space="preserve"> Πενταπολικό - Διατομής 5 Χ 10 mm2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47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Καλώδιο τύπου NYY </w:t>
      </w:r>
      <w:r w:rsidR="00105665">
        <w:rPr>
          <w:rFonts w:cs="Arial"/>
          <w:sz w:val="20"/>
        </w:rPr>
        <w:t>για</w:t>
      </w:r>
      <w:r>
        <w:rPr>
          <w:rFonts w:cs="Arial"/>
          <w:sz w:val="20"/>
        </w:rPr>
        <w:t xml:space="preserve"> τοποθέτηση μέσα στο έδαφος δηλαδή αγωγός, υλικά συνδέσεως και επισημάνσεως (μούφες, κως, πέδιλα, αναλογία οπτοπλίνθων επισημάνσεως, αναλογία άμμου κλπ) και μικροϋλικά επί τόπου και εργασία τοποθετήσεως, διακλαδώσεως δοκιμών μονώσεως </w:t>
      </w:r>
      <w:r w:rsidR="00105665">
        <w:rPr>
          <w:rFonts w:cs="Arial"/>
          <w:sz w:val="20"/>
        </w:rPr>
        <w:t>για</w:t>
      </w:r>
      <w:r>
        <w:rPr>
          <w:rFonts w:cs="Arial"/>
          <w:sz w:val="20"/>
        </w:rPr>
        <w:t xml:space="preserve"> πλήρη και κανονική λειτουργία  Πενταπολικό - Διατομής 5 Χ 10 mm2 </w:t>
      </w:r>
    </w:p>
    <w:tbl>
      <w:tblPr>
        <w:tblW w:w="0" w:type="auto"/>
        <w:tblLayout w:type="fixed"/>
        <w:tblLook w:val="04A0"/>
      </w:tblPr>
      <w:tblGrid>
        <w:gridCol w:w="2415"/>
        <w:gridCol w:w="2377"/>
      </w:tblGrid>
      <w:tr w:rsidR="00122086" w:rsidTr="00451554">
        <w:trPr>
          <w:trHeight w:val="704"/>
        </w:trPr>
        <w:tc>
          <w:tcPr>
            <w:tcW w:w="2415" w:type="dxa"/>
            <w:hideMark/>
          </w:tcPr>
          <w:p w:rsidR="00122086" w:rsidRDefault="00122086">
            <w:pPr>
              <w:rPr>
                <w:rFonts w:cs="Arial"/>
                <w:sz w:val="20"/>
                <w:szCs w:val="22"/>
                <w:lang w:eastAsia="en-US"/>
              </w:rPr>
            </w:pPr>
            <w:r>
              <w:rPr>
                <w:rFonts w:cs="Arial"/>
                <w:sz w:val="20"/>
              </w:rPr>
              <w:t xml:space="preserve">( 1 m ) </w:t>
            </w:r>
            <w:r w:rsidR="00451554">
              <w:rPr>
                <w:rFonts w:cs="Arial"/>
                <w:sz w:val="20"/>
              </w:rPr>
              <w:t xml:space="preserve"> Μέτρο μήκους</w:t>
            </w:r>
          </w:p>
        </w:tc>
        <w:tc>
          <w:tcPr>
            <w:tcW w:w="2377" w:type="dxa"/>
            <w:hideMark/>
          </w:tcPr>
          <w:p w:rsidR="00122086" w:rsidRDefault="00122086">
            <w:pPr>
              <w:rPr>
                <w:rFonts w:cs="Arial"/>
                <w:sz w:val="20"/>
                <w:szCs w:val="22"/>
                <w:lang w:eastAsia="en-US"/>
              </w:rPr>
            </w:pP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Καλώδιο NYY 5 Χ 6 mm2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820.6.4 </w:t>
            </w:r>
          </w:p>
        </w:tc>
        <w:tc>
          <w:tcPr>
            <w:tcW w:w="850" w:type="dxa"/>
            <w:hideMark/>
          </w:tcPr>
          <w:p w:rsidR="00122086" w:rsidRDefault="00122086">
            <w:pPr>
              <w:rPr>
                <w:rFonts w:cs="Arial"/>
                <w:b/>
                <w:sz w:val="20"/>
                <w:szCs w:val="22"/>
                <w:lang w:eastAsia="en-US"/>
              </w:rPr>
            </w:pPr>
            <w:r>
              <w:rPr>
                <w:rFonts w:cs="Arial"/>
                <w:b/>
                <w:sz w:val="20"/>
              </w:rPr>
              <w:t>(</w:t>
            </w:r>
          </w:p>
        </w:tc>
        <w:tc>
          <w:tcPr>
            <w:tcW w:w="850" w:type="dxa"/>
            <w:hideMark/>
          </w:tcPr>
          <w:p w:rsidR="00122086" w:rsidRDefault="00122086">
            <w:pPr>
              <w:rPr>
                <w:rFonts w:cs="Arial"/>
                <w:b/>
                <w:sz w:val="20"/>
                <w:szCs w:val="22"/>
                <w:lang w:eastAsia="en-US"/>
              </w:rPr>
            </w:pPr>
            <w:r>
              <w:rPr>
                <w:rFonts w:cs="Arial"/>
                <w:b/>
                <w:sz w:val="20"/>
              </w:rPr>
              <w:t xml:space="preserve">(m) </w:t>
            </w:r>
          </w:p>
        </w:tc>
        <w:tc>
          <w:tcPr>
            <w:tcW w:w="3118" w:type="dxa"/>
            <w:hideMark/>
          </w:tcPr>
          <w:p w:rsidR="00122086" w:rsidRDefault="00451554">
            <w:pPr>
              <w:rPr>
                <w:rFonts w:cs="Arial"/>
                <w:sz w:val="20"/>
                <w:szCs w:val="22"/>
                <w:lang w:eastAsia="en-US"/>
              </w:rPr>
            </w:pPr>
            <w:r>
              <w:rPr>
                <w:rFonts w:cs="Arial"/>
                <w:sz w:val="20"/>
              </w:rPr>
              <w:t>1,05x7,69</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451554">
            <w:pPr>
              <w:rPr>
                <w:rFonts w:cs="Arial"/>
                <w:sz w:val="20"/>
                <w:szCs w:val="22"/>
                <w:lang w:eastAsia="en-US"/>
              </w:rPr>
            </w:pPr>
            <w:r>
              <w:rPr>
                <w:rFonts w:cs="Arial"/>
                <w:sz w:val="20"/>
              </w:rPr>
              <w:t>8,17</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Μικροϋλικά 0,02 του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451554">
            <w:pPr>
              <w:rPr>
                <w:rFonts w:cs="Arial"/>
                <w:sz w:val="20"/>
                <w:szCs w:val="22"/>
                <w:lang w:eastAsia="en-US"/>
              </w:rPr>
            </w:pPr>
            <w:r>
              <w:rPr>
                <w:rFonts w:cs="Arial"/>
                <w:sz w:val="20"/>
              </w:rPr>
              <w:t>0,02x8,17</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0</w:t>
            </w:r>
            <w:r w:rsidR="00451554">
              <w:rPr>
                <w:rFonts w:cs="Arial"/>
                <w:sz w:val="20"/>
              </w:rPr>
              <w:t>,16</w:t>
            </w:r>
            <w:r>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2086">
            <w:pPr>
              <w:rPr>
                <w:rFonts w:cs="Arial"/>
                <w:sz w:val="20"/>
                <w:szCs w:val="22"/>
                <w:lang w:eastAsia="en-US"/>
              </w:rPr>
            </w:pPr>
            <w:r>
              <w:rPr>
                <w:rFonts w:cs="Arial"/>
                <w:sz w:val="20"/>
              </w:rPr>
              <w:t xml:space="preserve">0,10x20,42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2,04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Βοηθός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002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2086">
            <w:pPr>
              <w:rPr>
                <w:rFonts w:cs="Arial"/>
                <w:sz w:val="20"/>
                <w:szCs w:val="22"/>
                <w:lang w:eastAsia="en-US"/>
              </w:rPr>
            </w:pPr>
            <w:r>
              <w:rPr>
                <w:rFonts w:cs="Arial"/>
                <w:sz w:val="20"/>
              </w:rPr>
              <w:t xml:space="preserve">0,10x17,31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122086">
            <w:pPr>
              <w:rPr>
                <w:rFonts w:cs="Arial"/>
                <w:sz w:val="20"/>
                <w:szCs w:val="22"/>
                <w:lang w:eastAsia="en-US"/>
              </w:rPr>
            </w:pPr>
            <w:r>
              <w:rPr>
                <w:rFonts w:cs="Arial"/>
                <w:sz w:val="20"/>
              </w:rPr>
              <w:t xml:space="preserve">1,73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D45DAC">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451554">
            <w:pPr>
              <w:rPr>
                <w:rFonts w:cs="Arial"/>
                <w:sz w:val="20"/>
                <w:szCs w:val="22"/>
                <w:lang w:eastAsia="en-US"/>
              </w:rPr>
            </w:pPr>
            <w:r>
              <w:rPr>
                <w:rFonts w:cs="Arial"/>
                <w:sz w:val="20"/>
              </w:rPr>
              <w:t>8,17+0,16</w:t>
            </w:r>
            <w:r w:rsidR="00122086">
              <w:rPr>
                <w:rFonts w:cs="Arial"/>
                <w:sz w:val="20"/>
              </w:rPr>
              <w:t xml:space="preserve">+2,04+1,73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451554">
            <w:pPr>
              <w:rPr>
                <w:rFonts w:cs="Arial"/>
                <w:sz w:val="20"/>
                <w:szCs w:val="22"/>
                <w:lang w:eastAsia="en-US"/>
              </w:rPr>
            </w:pPr>
            <w:r>
              <w:rPr>
                <w:rFonts w:cs="Arial"/>
                <w:sz w:val="20"/>
              </w:rPr>
              <w:t>12,00</w:t>
            </w:r>
            <w:r w:rsidR="00122086">
              <w:rPr>
                <w:rFonts w:cs="Arial"/>
                <w:sz w:val="20"/>
              </w:rPr>
              <w:t xml:space="preserve"> </w:t>
            </w:r>
          </w:p>
        </w:tc>
      </w:tr>
    </w:tbl>
    <w:p w:rsidR="00122086" w:rsidRDefault="00122086" w:rsidP="00122086">
      <w:pPr>
        <w:rPr>
          <w:rFonts w:cs="Arial"/>
          <w:sz w:val="20"/>
          <w:szCs w:val="22"/>
          <w:lang w:eastAsia="en-US"/>
        </w:rPr>
      </w:pPr>
    </w:p>
    <w:tbl>
      <w:tblPr>
        <w:tblW w:w="4260" w:type="dxa"/>
        <w:tblLayout w:type="fixed"/>
        <w:tblLook w:val="04A0"/>
      </w:tblPr>
      <w:tblGrid>
        <w:gridCol w:w="2091"/>
        <w:gridCol w:w="441"/>
        <w:gridCol w:w="966"/>
        <w:gridCol w:w="381"/>
        <w:gridCol w:w="381"/>
      </w:tblGrid>
      <w:tr w:rsidR="00122086" w:rsidTr="00122086">
        <w:tc>
          <w:tcPr>
            <w:tcW w:w="2091" w:type="dxa"/>
            <w:hideMark/>
          </w:tcPr>
          <w:p w:rsidR="00122086" w:rsidRDefault="00122086">
            <w:pPr>
              <w:rPr>
                <w:rFonts w:cs="Arial"/>
                <w:sz w:val="20"/>
                <w:szCs w:val="22"/>
                <w:lang w:eastAsia="en-US"/>
              </w:rPr>
            </w:pPr>
            <w:r>
              <w:rPr>
                <w:rFonts w:cs="Arial"/>
                <w:sz w:val="20"/>
              </w:rPr>
              <w:t xml:space="preserve">Τιμή Μονάδος  1 m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12,00 €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091" w:type="dxa"/>
            <w:hideMark/>
          </w:tcPr>
          <w:p w:rsidR="00122086" w:rsidRDefault="00122086">
            <w:pPr>
              <w:rPr>
                <w:rFonts w:cs="Arial"/>
                <w:sz w:val="20"/>
                <w:szCs w:val="22"/>
                <w:lang w:eastAsia="en-US"/>
              </w:rPr>
            </w:pPr>
            <w:r>
              <w:rPr>
                <w:rFonts w:cs="Arial"/>
                <w:sz w:val="20"/>
              </w:rPr>
              <w:t xml:space="preserve">( ΔΩΔΕΚΑ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lastRenderedPageBreak/>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018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451554">
            <w:pPr>
              <w:jc w:val="left"/>
              <w:rPr>
                <w:rFonts w:cs="Arial"/>
                <w:b/>
                <w:sz w:val="20"/>
                <w:szCs w:val="22"/>
                <w:lang w:eastAsia="en-US"/>
              </w:rPr>
            </w:pPr>
            <w:r>
              <w:rPr>
                <w:rFonts w:cs="Arial"/>
                <w:b/>
                <w:sz w:val="20"/>
              </w:rPr>
              <w:t xml:space="preserve">ΑΤΗΕ </w:t>
            </w:r>
            <w:r w:rsidR="00451554">
              <w:rPr>
                <w:rFonts w:cs="Arial"/>
                <w:b/>
                <w:sz w:val="20"/>
              </w:rPr>
              <w:t xml:space="preserve">ΗΛΜ </w:t>
            </w:r>
            <w:r>
              <w:rPr>
                <w:rFonts w:cs="Arial"/>
                <w:b/>
                <w:sz w:val="20"/>
              </w:rPr>
              <w:t xml:space="preserve">8773.6.2 </w:t>
            </w:r>
          </w:p>
        </w:tc>
        <w:tc>
          <w:tcPr>
            <w:tcW w:w="7087" w:type="dxa"/>
            <w:hideMark/>
          </w:tcPr>
          <w:p w:rsidR="00122086" w:rsidRDefault="00122086">
            <w:pPr>
              <w:rPr>
                <w:rFonts w:cs="Arial"/>
                <w:b/>
                <w:sz w:val="20"/>
                <w:szCs w:val="22"/>
                <w:u w:val="single"/>
                <w:lang w:eastAsia="en-US"/>
              </w:rPr>
            </w:pPr>
            <w:r>
              <w:rPr>
                <w:rFonts w:cs="Arial"/>
                <w:b/>
                <w:sz w:val="20"/>
                <w:u w:val="single"/>
              </w:rPr>
              <w:t xml:space="preserve">Καλώδιο τύπου NYY </w:t>
            </w:r>
            <w:r w:rsidR="00B25D8E">
              <w:rPr>
                <w:rFonts w:cs="Arial"/>
                <w:b/>
                <w:sz w:val="20"/>
                <w:u w:val="single"/>
              </w:rPr>
              <w:t>για</w:t>
            </w:r>
            <w:r>
              <w:rPr>
                <w:rFonts w:cs="Arial"/>
                <w:b/>
                <w:sz w:val="20"/>
                <w:u w:val="single"/>
              </w:rPr>
              <w:t xml:space="preserve"> τοποθέτηση μέσα στο έδαφος</w:t>
            </w:r>
            <w:r w:rsidR="00B25D8E">
              <w:rPr>
                <w:rFonts w:cs="Arial"/>
                <w:b/>
                <w:sz w:val="20"/>
                <w:u w:val="single"/>
              </w:rPr>
              <w:t>.</w:t>
            </w:r>
            <w:r>
              <w:rPr>
                <w:rFonts w:cs="Arial"/>
                <w:b/>
                <w:sz w:val="20"/>
                <w:u w:val="single"/>
              </w:rPr>
              <w:t xml:space="preserve"> Πενταπολικό - Διατομής 5 Χ 2,5 mm2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47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Καλώδιο τύπου NYY </w:t>
      </w:r>
      <w:r w:rsidR="00B25D8E">
        <w:rPr>
          <w:rFonts w:cs="Arial"/>
          <w:sz w:val="20"/>
        </w:rPr>
        <w:t>για</w:t>
      </w:r>
      <w:r>
        <w:rPr>
          <w:rFonts w:cs="Arial"/>
          <w:sz w:val="20"/>
        </w:rPr>
        <w:t xml:space="preserve"> τοποθέτηση μέσα στο έδαφος δηλαδή αγωγός, υλικά συνδέσεως και επισημάνσεως (μούφες, κως, πέδιλα, αναλογία οπτοπλίνθων επισημάνσεως, αναλογία άμμου κλπ) και μικροϋλικά επί τόπου και εργασία τοποθετήσεως, διακλαδώσεως δοκιμών μονώσεως </w:t>
      </w:r>
      <w:r w:rsidR="00B25D8E">
        <w:rPr>
          <w:rFonts w:cs="Arial"/>
          <w:sz w:val="20"/>
        </w:rPr>
        <w:t>για</w:t>
      </w:r>
      <w:r>
        <w:rPr>
          <w:rFonts w:cs="Arial"/>
          <w:sz w:val="20"/>
        </w:rPr>
        <w:t xml:space="preserve"> πλήρη και κανονική λειτουργία  Πενταπολικό - Διατομής 5 Χ 2,5 mm2 </w:t>
      </w:r>
    </w:p>
    <w:tbl>
      <w:tblPr>
        <w:tblW w:w="0" w:type="auto"/>
        <w:tblLayout w:type="fixed"/>
        <w:tblLook w:val="04A0"/>
      </w:tblPr>
      <w:tblGrid>
        <w:gridCol w:w="2262"/>
        <w:gridCol w:w="2226"/>
      </w:tblGrid>
      <w:tr w:rsidR="00122086" w:rsidTr="00B25D8E">
        <w:trPr>
          <w:trHeight w:val="734"/>
        </w:trPr>
        <w:tc>
          <w:tcPr>
            <w:tcW w:w="2262" w:type="dxa"/>
            <w:hideMark/>
          </w:tcPr>
          <w:p w:rsidR="00122086" w:rsidRDefault="00122086">
            <w:pPr>
              <w:rPr>
                <w:rFonts w:cs="Arial"/>
                <w:sz w:val="20"/>
                <w:szCs w:val="22"/>
                <w:lang w:eastAsia="en-US"/>
              </w:rPr>
            </w:pPr>
            <w:r>
              <w:rPr>
                <w:rFonts w:cs="Arial"/>
                <w:sz w:val="20"/>
              </w:rPr>
              <w:t xml:space="preserve">( 1 m ) </w:t>
            </w:r>
            <w:r w:rsidR="00B25D8E">
              <w:rPr>
                <w:rFonts w:cs="Arial"/>
                <w:sz w:val="20"/>
              </w:rPr>
              <w:t>Μέτρο μήκους</w:t>
            </w:r>
          </w:p>
        </w:tc>
        <w:tc>
          <w:tcPr>
            <w:tcW w:w="2226" w:type="dxa"/>
            <w:hideMark/>
          </w:tcPr>
          <w:p w:rsidR="00122086" w:rsidRDefault="00122086">
            <w:pPr>
              <w:rPr>
                <w:rFonts w:cs="Arial"/>
                <w:sz w:val="20"/>
                <w:szCs w:val="22"/>
                <w:lang w:eastAsia="en-US"/>
              </w:rPr>
            </w:pP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Καλώδιο NYY 5 Χ 2,5 mm2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820.6.2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(m) </w:t>
            </w:r>
          </w:p>
        </w:tc>
        <w:tc>
          <w:tcPr>
            <w:tcW w:w="3118" w:type="dxa"/>
            <w:hideMark/>
          </w:tcPr>
          <w:p w:rsidR="00122086" w:rsidRDefault="00B25D8E">
            <w:pPr>
              <w:rPr>
                <w:rFonts w:cs="Arial"/>
                <w:sz w:val="20"/>
                <w:szCs w:val="22"/>
                <w:lang w:eastAsia="en-US"/>
              </w:rPr>
            </w:pPr>
            <w:r>
              <w:rPr>
                <w:rFonts w:cs="Arial"/>
                <w:sz w:val="20"/>
              </w:rPr>
              <w:t>1,05x1,5325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B25D8E">
            <w:pPr>
              <w:rPr>
                <w:rFonts w:cs="Arial"/>
                <w:sz w:val="20"/>
                <w:szCs w:val="22"/>
                <w:lang w:eastAsia="en-US"/>
              </w:rPr>
            </w:pPr>
            <w:r>
              <w:rPr>
                <w:rFonts w:cs="Arial"/>
                <w:sz w:val="20"/>
              </w:rPr>
              <w:t>1,61</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Μικροϋλικά 0,02 του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B25D8E">
            <w:pPr>
              <w:rPr>
                <w:rFonts w:cs="Arial"/>
                <w:sz w:val="20"/>
                <w:szCs w:val="22"/>
                <w:lang w:eastAsia="en-US"/>
              </w:rPr>
            </w:pPr>
            <w:r>
              <w:rPr>
                <w:rFonts w:cs="Arial"/>
                <w:sz w:val="20"/>
              </w:rPr>
              <w:t>0,02x1,61</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0</w:t>
            </w:r>
            <w:r w:rsidR="00B25D8E">
              <w:rPr>
                <w:rFonts w:cs="Arial"/>
                <w:sz w:val="20"/>
              </w:rPr>
              <w:t>,0322</w:t>
            </w:r>
            <w:r>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B25D8E">
            <w:pPr>
              <w:rPr>
                <w:rFonts w:cs="Arial"/>
                <w:sz w:val="20"/>
                <w:szCs w:val="22"/>
                <w:lang w:eastAsia="en-US"/>
              </w:rPr>
            </w:pPr>
            <w:r>
              <w:rPr>
                <w:rFonts w:cs="Arial"/>
                <w:sz w:val="20"/>
              </w:rPr>
              <w:t>0,08x19,86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B25D8E">
            <w:pPr>
              <w:rPr>
                <w:rFonts w:cs="Arial"/>
                <w:sz w:val="20"/>
                <w:szCs w:val="22"/>
                <w:lang w:eastAsia="en-US"/>
              </w:rPr>
            </w:pPr>
            <w:r>
              <w:rPr>
                <w:rFonts w:cs="Arial"/>
                <w:sz w:val="20"/>
              </w:rPr>
              <w:t>1,59</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Βοηθός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002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B25D8E">
            <w:pPr>
              <w:rPr>
                <w:rFonts w:cs="Arial"/>
                <w:sz w:val="20"/>
                <w:szCs w:val="22"/>
                <w:lang w:eastAsia="en-US"/>
              </w:rPr>
            </w:pPr>
            <w:r>
              <w:rPr>
                <w:rFonts w:cs="Arial"/>
                <w:sz w:val="20"/>
              </w:rPr>
              <w:t>0,08x16,85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122086">
            <w:pPr>
              <w:rPr>
                <w:rFonts w:cs="Arial"/>
                <w:sz w:val="20"/>
                <w:szCs w:val="22"/>
                <w:lang w:eastAsia="en-US"/>
              </w:rPr>
            </w:pPr>
            <w:r>
              <w:rPr>
                <w:rFonts w:cs="Arial"/>
                <w:sz w:val="20"/>
              </w:rPr>
              <w:t>1,3</w:t>
            </w:r>
            <w:r w:rsidR="00B25D8E">
              <w:rPr>
                <w:rFonts w:cs="Arial"/>
                <w:sz w:val="20"/>
              </w:rPr>
              <w:t>5</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B15F1D">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B25D8E">
            <w:pPr>
              <w:rPr>
                <w:rFonts w:cs="Arial"/>
                <w:sz w:val="20"/>
                <w:szCs w:val="22"/>
                <w:lang w:eastAsia="en-US"/>
              </w:rPr>
            </w:pPr>
            <w:r>
              <w:rPr>
                <w:rFonts w:cs="Arial"/>
                <w:sz w:val="20"/>
              </w:rPr>
              <w:t>1,61+0,0322+1,59+1,35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B25D8E">
            <w:pPr>
              <w:rPr>
                <w:rFonts w:cs="Arial"/>
                <w:sz w:val="20"/>
                <w:szCs w:val="22"/>
                <w:lang w:eastAsia="en-US"/>
              </w:rPr>
            </w:pPr>
            <w:r>
              <w:rPr>
                <w:rFonts w:cs="Arial"/>
                <w:sz w:val="20"/>
              </w:rPr>
              <w:t>4,58</w:t>
            </w:r>
            <w:r w:rsidR="00122086">
              <w:rPr>
                <w:rFonts w:cs="Arial"/>
                <w:sz w:val="20"/>
              </w:rPr>
              <w:t xml:space="preserve"> </w:t>
            </w:r>
          </w:p>
        </w:tc>
      </w:tr>
    </w:tbl>
    <w:p w:rsidR="00122086" w:rsidRDefault="00122086" w:rsidP="00122086">
      <w:pPr>
        <w:rPr>
          <w:rFonts w:cs="Arial"/>
          <w:sz w:val="20"/>
          <w:szCs w:val="22"/>
          <w:lang w:eastAsia="en-US"/>
        </w:rPr>
      </w:pPr>
    </w:p>
    <w:tbl>
      <w:tblPr>
        <w:tblW w:w="9197" w:type="dxa"/>
        <w:tblLayout w:type="fixed"/>
        <w:tblLook w:val="04A0"/>
      </w:tblPr>
      <w:tblGrid>
        <w:gridCol w:w="4628"/>
        <w:gridCol w:w="977"/>
        <w:gridCol w:w="1906"/>
        <w:gridCol w:w="843"/>
        <w:gridCol w:w="843"/>
      </w:tblGrid>
      <w:tr w:rsidR="00122086" w:rsidTr="00B25D8E">
        <w:trPr>
          <w:trHeight w:val="399"/>
        </w:trPr>
        <w:tc>
          <w:tcPr>
            <w:tcW w:w="4628" w:type="dxa"/>
            <w:hideMark/>
          </w:tcPr>
          <w:p w:rsidR="00122086" w:rsidRDefault="00122086">
            <w:pPr>
              <w:rPr>
                <w:rFonts w:cs="Arial"/>
                <w:sz w:val="20"/>
                <w:szCs w:val="22"/>
                <w:lang w:eastAsia="en-US"/>
              </w:rPr>
            </w:pPr>
            <w:r>
              <w:rPr>
                <w:rFonts w:cs="Arial"/>
                <w:sz w:val="20"/>
              </w:rPr>
              <w:t xml:space="preserve">Τιμή Μονάδος  1 m </w:t>
            </w:r>
          </w:p>
        </w:tc>
        <w:tc>
          <w:tcPr>
            <w:tcW w:w="977" w:type="dxa"/>
            <w:hideMark/>
          </w:tcPr>
          <w:p w:rsidR="00122086" w:rsidRDefault="00122086">
            <w:pPr>
              <w:rPr>
                <w:rFonts w:cs="Arial"/>
                <w:sz w:val="20"/>
                <w:szCs w:val="22"/>
                <w:lang w:eastAsia="en-US"/>
              </w:rPr>
            </w:pPr>
            <w:r>
              <w:rPr>
                <w:rFonts w:cs="Arial"/>
                <w:sz w:val="20"/>
              </w:rPr>
              <w:t>=</w:t>
            </w:r>
          </w:p>
        </w:tc>
        <w:tc>
          <w:tcPr>
            <w:tcW w:w="1906" w:type="dxa"/>
            <w:hideMark/>
          </w:tcPr>
          <w:p w:rsidR="00122086" w:rsidRDefault="00B25D8E">
            <w:pPr>
              <w:rPr>
                <w:rFonts w:cs="Arial"/>
                <w:b/>
                <w:sz w:val="20"/>
                <w:szCs w:val="22"/>
                <w:lang w:eastAsia="en-US"/>
              </w:rPr>
            </w:pPr>
            <w:r>
              <w:rPr>
                <w:rFonts w:cs="Arial"/>
                <w:b/>
                <w:sz w:val="20"/>
              </w:rPr>
              <w:t>4,58</w:t>
            </w:r>
            <w:r w:rsidR="00122086">
              <w:rPr>
                <w:rFonts w:cs="Arial"/>
                <w:b/>
                <w:sz w:val="20"/>
              </w:rPr>
              <w:t xml:space="preserve"> €</w:t>
            </w:r>
          </w:p>
        </w:tc>
        <w:tc>
          <w:tcPr>
            <w:tcW w:w="843" w:type="dxa"/>
            <w:hideMark/>
          </w:tcPr>
          <w:p w:rsidR="00122086" w:rsidRDefault="00122086">
            <w:pPr>
              <w:rPr>
                <w:rFonts w:cs="Arial"/>
                <w:sz w:val="20"/>
                <w:szCs w:val="22"/>
                <w:lang w:eastAsia="en-US"/>
              </w:rPr>
            </w:pPr>
          </w:p>
        </w:tc>
        <w:tc>
          <w:tcPr>
            <w:tcW w:w="843" w:type="dxa"/>
            <w:hideMark/>
          </w:tcPr>
          <w:p w:rsidR="00122086" w:rsidRDefault="00122086">
            <w:pPr>
              <w:rPr>
                <w:rFonts w:cs="Arial"/>
                <w:sz w:val="20"/>
                <w:szCs w:val="22"/>
                <w:lang w:eastAsia="en-US"/>
              </w:rPr>
            </w:pPr>
          </w:p>
        </w:tc>
      </w:tr>
      <w:tr w:rsidR="00122086" w:rsidTr="00B25D8E">
        <w:trPr>
          <w:gridAfter w:val="4"/>
          <w:wAfter w:w="4569" w:type="dxa"/>
          <w:trHeight w:val="969"/>
        </w:trPr>
        <w:tc>
          <w:tcPr>
            <w:tcW w:w="4628" w:type="dxa"/>
            <w:hideMark/>
          </w:tcPr>
          <w:p w:rsidR="00122086" w:rsidRDefault="00B25D8E">
            <w:pPr>
              <w:rPr>
                <w:rFonts w:cs="Arial"/>
                <w:sz w:val="20"/>
                <w:szCs w:val="22"/>
                <w:lang w:eastAsia="en-US"/>
              </w:rPr>
            </w:pPr>
            <w:r>
              <w:rPr>
                <w:rFonts w:cs="Arial"/>
                <w:sz w:val="20"/>
              </w:rPr>
              <w:t>(ΤΕΣΣΕΡΑ</w:t>
            </w:r>
            <w:r w:rsidR="00122086">
              <w:rPr>
                <w:rFonts w:cs="Arial"/>
                <w:sz w:val="20"/>
              </w:rPr>
              <w:t xml:space="preserve"> ΕΥΡΩ</w:t>
            </w:r>
            <w:r>
              <w:rPr>
                <w:rFonts w:cs="Arial"/>
                <w:sz w:val="20"/>
              </w:rPr>
              <w:t xml:space="preserve"> ΚΑΙ ΠΕΝΗΝΤΑ ΟΚΤΩ ΛΕΠΤΑ</w:t>
            </w:r>
            <w:r w:rsidR="00122086">
              <w:rPr>
                <w:rFonts w:cs="Arial"/>
                <w:sz w:val="20"/>
              </w:rPr>
              <w:t xml:space="preserve">)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019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ΑΤΗΕ </w:t>
            </w:r>
            <w:r w:rsidR="00C83B2E">
              <w:rPr>
                <w:rFonts w:cs="Arial"/>
                <w:b/>
                <w:sz w:val="20"/>
              </w:rPr>
              <w:t xml:space="preserve">ΗΛΜ </w:t>
            </w:r>
            <w:r>
              <w:rPr>
                <w:rFonts w:cs="Arial"/>
                <w:b/>
                <w:sz w:val="20"/>
              </w:rPr>
              <w:t xml:space="preserve">9340.3 </w:t>
            </w:r>
          </w:p>
        </w:tc>
        <w:tc>
          <w:tcPr>
            <w:tcW w:w="7087" w:type="dxa"/>
            <w:hideMark/>
          </w:tcPr>
          <w:p w:rsidR="00122086" w:rsidRDefault="00122086">
            <w:pPr>
              <w:rPr>
                <w:rFonts w:cs="Arial"/>
                <w:b/>
                <w:sz w:val="20"/>
                <w:szCs w:val="22"/>
                <w:u w:val="single"/>
                <w:lang w:eastAsia="en-US"/>
              </w:rPr>
            </w:pPr>
            <w:r>
              <w:rPr>
                <w:rFonts w:cs="Arial"/>
                <w:b/>
                <w:sz w:val="20"/>
                <w:u w:val="single"/>
              </w:rPr>
              <w:t xml:space="preserve">Αγωγός γυμνός χάλκινος πολύκλωνος Διατομής 25mm2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45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Αγωγός γυμνός χάλκινος πολύκλωνος , δηλαδή προμήθεια, μεταφορά και εγκατάσταση ενός τρέχοντος μέτρου γυμνού πολύκλωνου χάλκινου αγωγού για την σύνδεση του υπογείου δικτύου γειώσεως με τα ακροκιβώτια που ευρίσκονται μέσα στους ιστούς.  Διατομής 25mm2 </w:t>
      </w:r>
    </w:p>
    <w:tbl>
      <w:tblPr>
        <w:tblW w:w="0" w:type="auto"/>
        <w:tblLayout w:type="fixed"/>
        <w:tblLook w:val="04A0"/>
      </w:tblPr>
      <w:tblGrid>
        <w:gridCol w:w="2867"/>
        <w:gridCol w:w="2822"/>
      </w:tblGrid>
      <w:tr w:rsidR="00122086" w:rsidTr="00FF2453">
        <w:trPr>
          <w:trHeight w:val="841"/>
        </w:trPr>
        <w:tc>
          <w:tcPr>
            <w:tcW w:w="2867" w:type="dxa"/>
            <w:hideMark/>
          </w:tcPr>
          <w:p w:rsidR="00122086" w:rsidRDefault="00122086">
            <w:pPr>
              <w:rPr>
                <w:rFonts w:cs="Arial"/>
                <w:sz w:val="20"/>
                <w:szCs w:val="22"/>
                <w:lang w:eastAsia="en-US"/>
              </w:rPr>
            </w:pPr>
            <w:r>
              <w:rPr>
                <w:rFonts w:cs="Arial"/>
                <w:sz w:val="20"/>
              </w:rPr>
              <w:t xml:space="preserve">( 1 m ) </w:t>
            </w:r>
            <w:r w:rsidR="00FF2453">
              <w:rPr>
                <w:rFonts w:cs="Arial"/>
                <w:sz w:val="20"/>
              </w:rPr>
              <w:t>Μέτρο μήκους</w:t>
            </w:r>
          </w:p>
        </w:tc>
        <w:tc>
          <w:tcPr>
            <w:tcW w:w="2822" w:type="dxa"/>
            <w:hideMark/>
          </w:tcPr>
          <w:p w:rsidR="00122086" w:rsidRDefault="00122086">
            <w:pPr>
              <w:rPr>
                <w:rFonts w:cs="Arial"/>
                <w:sz w:val="20"/>
                <w:szCs w:val="22"/>
                <w:lang w:eastAsia="en-US"/>
              </w:rPr>
            </w:pPr>
            <w:r>
              <w:rPr>
                <w:rFonts w:cs="Arial"/>
                <w:sz w:val="20"/>
              </w:rPr>
              <w:t xml:space="preserve">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Αγωγός γυμνός χάλκινος πολύκλωνος διατομής 25mm2 με τη φθορά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813.2.3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(m) </w:t>
            </w:r>
          </w:p>
        </w:tc>
        <w:tc>
          <w:tcPr>
            <w:tcW w:w="3118" w:type="dxa"/>
            <w:hideMark/>
          </w:tcPr>
          <w:p w:rsidR="00122086" w:rsidRDefault="00535BDC">
            <w:pPr>
              <w:rPr>
                <w:rFonts w:cs="Arial"/>
                <w:sz w:val="20"/>
                <w:szCs w:val="22"/>
                <w:lang w:eastAsia="en-US"/>
              </w:rPr>
            </w:pPr>
            <w:r>
              <w:rPr>
                <w:rFonts w:cs="Arial"/>
                <w:sz w:val="20"/>
              </w:rPr>
              <w:t>1,02x2,7312</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535BDC">
            <w:pPr>
              <w:rPr>
                <w:rFonts w:cs="Arial"/>
                <w:sz w:val="20"/>
                <w:szCs w:val="22"/>
                <w:lang w:eastAsia="en-US"/>
              </w:rPr>
            </w:pPr>
            <w:r>
              <w:rPr>
                <w:rFonts w:cs="Arial"/>
                <w:sz w:val="20"/>
              </w:rPr>
              <w:t>2,79</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0F134F">
            <w:pPr>
              <w:rPr>
                <w:rFonts w:cs="Arial"/>
                <w:sz w:val="20"/>
                <w:szCs w:val="22"/>
                <w:lang w:eastAsia="en-US"/>
              </w:rPr>
            </w:pPr>
            <w:r>
              <w:rPr>
                <w:rFonts w:cs="Arial"/>
                <w:sz w:val="20"/>
              </w:rPr>
              <w:t>0,10x19,86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0F134F">
            <w:pPr>
              <w:rPr>
                <w:rFonts w:cs="Arial"/>
                <w:sz w:val="20"/>
                <w:szCs w:val="22"/>
                <w:lang w:eastAsia="en-US"/>
              </w:rPr>
            </w:pPr>
            <w:r>
              <w:rPr>
                <w:rFonts w:cs="Arial"/>
                <w:sz w:val="20"/>
              </w:rPr>
              <w:t>1,99</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Βοηθός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002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0F134F">
            <w:pPr>
              <w:rPr>
                <w:rFonts w:cs="Arial"/>
                <w:sz w:val="20"/>
                <w:szCs w:val="22"/>
                <w:lang w:eastAsia="en-US"/>
              </w:rPr>
            </w:pPr>
            <w:r>
              <w:rPr>
                <w:rFonts w:cs="Arial"/>
                <w:sz w:val="20"/>
              </w:rPr>
              <w:t>0,10x16,85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122086">
            <w:pPr>
              <w:rPr>
                <w:rFonts w:cs="Arial"/>
                <w:sz w:val="20"/>
                <w:szCs w:val="22"/>
                <w:lang w:eastAsia="en-US"/>
              </w:rPr>
            </w:pPr>
            <w:r>
              <w:rPr>
                <w:rFonts w:cs="Arial"/>
                <w:sz w:val="20"/>
              </w:rPr>
              <w:t>1,</w:t>
            </w:r>
            <w:r w:rsidR="000F134F">
              <w:rPr>
                <w:rFonts w:cs="Arial"/>
                <w:sz w:val="20"/>
              </w:rPr>
              <w:t>68</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0F134F">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0F134F">
            <w:pPr>
              <w:rPr>
                <w:rFonts w:cs="Arial"/>
                <w:sz w:val="20"/>
                <w:szCs w:val="22"/>
                <w:lang w:eastAsia="en-US"/>
              </w:rPr>
            </w:pPr>
            <w:r>
              <w:rPr>
                <w:rFonts w:cs="Arial"/>
                <w:sz w:val="20"/>
              </w:rPr>
              <w:t>2,79+1,99+1,68</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0F134F">
            <w:pPr>
              <w:rPr>
                <w:rFonts w:cs="Arial"/>
                <w:sz w:val="20"/>
                <w:szCs w:val="22"/>
                <w:lang w:eastAsia="en-US"/>
              </w:rPr>
            </w:pPr>
            <w:r>
              <w:rPr>
                <w:rFonts w:cs="Arial"/>
                <w:sz w:val="20"/>
              </w:rPr>
              <w:t>6,46</w:t>
            </w:r>
            <w:r w:rsidR="00122086">
              <w:rPr>
                <w:rFonts w:cs="Arial"/>
                <w:sz w:val="20"/>
              </w:rPr>
              <w:t xml:space="preserve"> </w:t>
            </w:r>
          </w:p>
        </w:tc>
      </w:tr>
    </w:tbl>
    <w:p w:rsidR="00122086" w:rsidRDefault="00122086" w:rsidP="00122086">
      <w:pPr>
        <w:rPr>
          <w:rFonts w:cs="Arial"/>
          <w:sz w:val="20"/>
          <w:szCs w:val="22"/>
          <w:lang w:eastAsia="en-US"/>
        </w:rPr>
      </w:pPr>
    </w:p>
    <w:tbl>
      <w:tblPr>
        <w:tblW w:w="6420" w:type="dxa"/>
        <w:tblLayout w:type="fixed"/>
        <w:tblLook w:val="04A0"/>
      </w:tblPr>
      <w:tblGrid>
        <w:gridCol w:w="4356"/>
        <w:gridCol w:w="441"/>
        <w:gridCol w:w="861"/>
        <w:gridCol w:w="381"/>
        <w:gridCol w:w="381"/>
      </w:tblGrid>
      <w:tr w:rsidR="00122086" w:rsidTr="00122086">
        <w:tc>
          <w:tcPr>
            <w:tcW w:w="4356" w:type="dxa"/>
            <w:hideMark/>
          </w:tcPr>
          <w:p w:rsidR="00122086" w:rsidRDefault="00122086">
            <w:pPr>
              <w:rPr>
                <w:rFonts w:cs="Arial"/>
                <w:sz w:val="20"/>
                <w:szCs w:val="22"/>
                <w:lang w:eastAsia="en-US"/>
              </w:rPr>
            </w:pPr>
            <w:r>
              <w:rPr>
                <w:rFonts w:cs="Arial"/>
                <w:sz w:val="20"/>
              </w:rPr>
              <w:t xml:space="preserve">Τιμή Μονάδος  1 m </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0F134F">
            <w:pPr>
              <w:rPr>
                <w:rFonts w:cs="Arial"/>
                <w:b/>
                <w:sz w:val="20"/>
                <w:szCs w:val="22"/>
                <w:lang w:eastAsia="en-US"/>
              </w:rPr>
            </w:pPr>
            <w:r>
              <w:rPr>
                <w:rFonts w:cs="Arial"/>
                <w:b/>
                <w:sz w:val="20"/>
              </w:rPr>
              <w:t>6,46</w:t>
            </w:r>
            <w:r w:rsidR="00122086">
              <w:rPr>
                <w:rFonts w:cs="Arial"/>
                <w:b/>
                <w:sz w:val="20"/>
              </w:rPr>
              <w:t xml:space="preserve">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4356" w:type="dxa"/>
            <w:hideMark/>
          </w:tcPr>
          <w:p w:rsidR="00122086" w:rsidRDefault="00122086">
            <w:pPr>
              <w:rPr>
                <w:rFonts w:cs="Arial"/>
                <w:sz w:val="20"/>
                <w:szCs w:val="22"/>
                <w:lang w:eastAsia="en-US"/>
              </w:rPr>
            </w:pPr>
            <w:r>
              <w:rPr>
                <w:rFonts w:cs="Arial"/>
                <w:sz w:val="20"/>
              </w:rPr>
              <w:t>( ΕΞΙ ΕΥΡΩ ΚΑΙ</w:t>
            </w:r>
            <w:r w:rsidR="000F134F">
              <w:rPr>
                <w:rFonts w:cs="Arial"/>
                <w:sz w:val="20"/>
              </w:rPr>
              <w:t xml:space="preserve"> ΣΑΡΑΝΤΑ ΕΞΙ</w:t>
            </w:r>
            <w:r>
              <w:rPr>
                <w:rFonts w:cs="Arial"/>
                <w:sz w:val="20"/>
              </w:rPr>
              <w:t xml:space="preserve">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020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34161B">
            <w:pPr>
              <w:jc w:val="left"/>
              <w:rPr>
                <w:rFonts w:cs="Arial"/>
                <w:b/>
                <w:sz w:val="20"/>
                <w:szCs w:val="22"/>
                <w:lang w:eastAsia="en-US"/>
              </w:rPr>
            </w:pPr>
            <w:r>
              <w:rPr>
                <w:rFonts w:cs="Arial"/>
                <w:b/>
                <w:sz w:val="20"/>
              </w:rPr>
              <w:t xml:space="preserve">ΑΤΗΕ </w:t>
            </w:r>
            <w:r w:rsidR="0034161B">
              <w:rPr>
                <w:rFonts w:cs="Arial"/>
                <w:b/>
                <w:sz w:val="20"/>
              </w:rPr>
              <w:t xml:space="preserve">ΗΛΜ </w:t>
            </w:r>
            <w:r>
              <w:rPr>
                <w:rFonts w:cs="Arial"/>
                <w:b/>
                <w:sz w:val="20"/>
              </w:rPr>
              <w:t>9316.6</w:t>
            </w:r>
            <w:r w:rsidR="0034161B">
              <w:rPr>
                <w:rFonts w:cs="Arial"/>
                <w:b/>
                <w:sz w:val="20"/>
              </w:rPr>
              <w:t xml:space="preserve"> ΣΧΕΤ.</w:t>
            </w:r>
            <w:r>
              <w:rPr>
                <w:rFonts w:cs="Arial"/>
                <w:b/>
                <w:sz w:val="20"/>
              </w:rPr>
              <w:t xml:space="preserve"> </w:t>
            </w:r>
          </w:p>
        </w:tc>
        <w:tc>
          <w:tcPr>
            <w:tcW w:w="7087" w:type="dxa"/>
            <w:hideMark/>
          </w:tcPr>
          <w:p w:rsidR="00122086" w:rsidRPr="00FA13FF" w:rsidRDefault="00FA13FF">
            <w:pPr>
              <w:rPr>
                <w:rFonts w:cs="Arial"/>
                <w:b/>
                <w:sz w:val="20"/>
                <w:szCs w:val="22"/>
                <w:u w:val="single"/>
                <w:lang w:eastAsia="en-US"/>
              </w:rPr>
            </w:pPr>
            <w:r>
              <w:rPr>
                <w:rFonts w:cs="Arial"/>
                <w:b/>
                <w:sz w:val="20"/>
                <w:u w:val="single"/>
              </w:rPr>
              <w:t xml:space="preserve">Σιδηροσωλήνας γαλβανισμένος </w:t>
            </w:r>
            <w:r w:rsidR="00122086">
              <w:rPr>
                <w:rFonts w:cs="Arial"/>
                <w:b/>
                <w:sz w:val="20"/>
                <w:u w:val="single"/>
              </w:rPr>
              <w:t>βαρέως τύπου</w:t>
            </w:r>
            <w:r>
              <w:rPr>
                <w:rFonts w:cs="Arial"/>
                <w:b/>
                <w:sz w:val="20"/>
                <w:u w:val="single"/>
              </w:rPr>
              <w:t xml:space="preserve"> (πράσινη ετικέτα), </w:t>
            </w:r>
            <w:r w:rsidR="00122086">
              <w:rPr>
                <w:rFonts w:cs="Arial"/>
                <w:b/>
                <w:sz w:val="20"/>
                <w:u w:val="single"/>
              </w:rPr>
              <w:t xml:space="preserve"> διαμέτρου </w:t>
            </w:r>
            <w:r>
              <w:rPr>
                <w:rFonts w:cs="Arial"/>
                <w:b/>
                <w:sz w:val="20"/>
                <w:u w:val="single"/>
              </w:rPr>
              <w:t>Φ</w:t>
            </w:r>
            <w:r w:rsidR="00122086">
              <w:rPr>
                <w:rFonts w:cs="Arial"/>
                <w:b/>
                <w:sz w:val="20"/>
                <w:u w:val="single"/>
              </w:rPr>
              <w:t>2 1/2 ins</w:t>
            </w:r>
            <w:r>
              <w:rPr>
                <w:rFonts w:cs="Arial"/>
                <w:b/>
                <w:sz w:val="20"/>
                <w:u w:val="single"/>
              </w:rPr>
              <w:t xml:space="preserve"> πάχους τουλάχιστον 3.25</w:t>
            </w:r>
            <w:r>
              <w:rPr>
                <w:rFonts w:cs="Arial"/>
                <w:b/>
                <w:sz w:val="20"/>
                <w:u w:val="single"/>
                <w:lang w:val="en-US"/>
              </w:rPr>
              <w:t>mm</w:t>
            </w:r>
          </w:p>
        </w:tc>
      </w:tr>
    </w:tbl>
    <w:p w:rsidR="00122086" w:rsidRDefault="00122086" w:rsidP="00122086">
      <w:pPr>
        <w:rPr>
          <w:rFonts w:cs="Arial"/>
          <w:sz w:val="20"/>
          <w:szCs w:val="22"/>
          <w:lang w:eastAsia="en-US"/>
        </w:rPr>
      </w:pPr>
    </w:p>
    <w:tbl>
      <w:tblPr>
        <w:tblW w:w="6345" w:type="dxa"/>
        <w:tblLayout w:type="fixed"/>
        <w:tblLook w:val="04A0"/>
      </w:tblPr>
      <w:tblGrid>
        <w:gridCol w:w="4233"/>
        <w:gridCol w:w="981"/>
        <w:gridCol w:w="1131"/>
      </w:tblGrid>
      <w:tr w:rsidR="00122086" w:rsidTr="00FA13FF">
        <w:tc>
          <w:tcPr>
            <w:tcW w:w="4233"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981" w:type="dxa"/>
            <w:hideMark/>
          </w:tcPr>
          <w:p w:rsidR="00122086" w:rsidRDefault="00122086">
            <w:pPr>
              <w:rPr>
                <w:rFonts w:cs="Arial"/>
                <w:b/>
                <w:sz w:val="20"/>
                <w:szCs w:val="22"/>
                <w:lang w:eastAsia="en-US"/>
              </w:rPr>
            </w:pPr>
            <w:r>
              <w:rPr>
                <w:rFonts w:cs="Arial"/>
                <w:b/>
                <w:sz w:val="20"/>
              </w:rPr>
              <w:t xml:space="preserve">ΗΛΜ </w:t>
            </w:r>
            <w:r w:rsidR="00FA13FF">
              <w:rPr>
                <w:rFonts w:cs="Arial"/>
                <w:b/>
                <w:sz w:val="20"/>
              </w:rPr>
              <w:t>0</w:t>
            </w:r>
            <w:r>
              <w:rPr>
                <w:rFonts w:cs="Arial"/>
                <w:b/>
                <w:sz w:val="20"/>
              </w:rPr>
              <w:t xml:space="preserve">5 </w:t>
            </w:r>
          </w:p>
        </w:tc>
        <w:tc>
          <w:tcPr>
            <w:tcW w:w="1131" w:type="dxa"/>
            <w:hideMark/>
          </w:tcPr>
          <w:p w:rsidR="00122086" w:rsidRDefault="00122086">
            <w:pPr>
              <w:rPr>
                <w:rFonts w:cs="Arial"/>
                <w:b/>
                <w:sz w:val="20"/>
                <w:szCs w:val="22"/>
                <w:lang w:eastAsia="en-US"/>
              </w:rPr>
            </w:pPr>
            <w:r>
              <w:rPr>
                <w:rFonts w:cs="Arial"/>
                <w:b/>
                <w:sz w:val="20"/>
              </w:rPr>
              <w:t xml:space="preserve">100,00% </w:t>
            </w:r>
          </w:p>
        </w:tc>
      </w:tr>
      <w:tr w:rsidR="00FA13FF" w:rsidTr="00FA13FF">
        <w:tc>
          <w:tcPr>
            <w:tcW w:w="4233" w:type="dxa"/>
            <w:hideMark/>
          </w:tcPr>
          <w:p w:rsidR="00FA13FF" w:rsidRDefault="00FA13FF">
            <w:pPr>
              <w:ind w:left="1984"/>
              <w:rPr>
                <w:rFonts w:cs="Arial"/>
                <w:sz w:val="20"/>
              </w:rPr>
            </w:pPr>
          </w:p>
          <w:p w:rsidR="00FA13FF" w:rsidRDefault="00FA13FF">
            <w:pPr>
              <w:ind w:left="1984"/>
              <w:rPr>
                <w:rFonts w:cs="Arial"/>
                <w:sz w:val="20"/>
              </w:rPr>
            </w:pPr>
          </w:p>
        </w:tc>
        <w:tc>
          <w:tcPr>
            <w:tcW w:w="981" w:type="dxa"/>
            <w:hideMark/>
          </w:tcPr>
          <w:p w:rsidR="00FA13FF" w:rsidRDefault="00FA13FF">
            <w:pPr>
              <w:rPr>
                <w:rFonts w:cs="Arial"/>
                <w:b/>
                <w:sz w:val="20"/>
              </w:rPr>
            </w:pPr>
          </w:p>
        </w:tc>
        <w:tc>
          <w:tcPr>
            <w:tcW w:w="1131" w:type="dxa"/>
            <w:hideMark/>
          </w:tcPr>
          <w:p w:rsidR="00FA13FF" w:rsidRDefault="00FA13FF">
            <w:pPr>
              <w:rPr>
                <w:rFonts w:cs="Arial"/>
                <w:b/>
                <w:sz w:val="20"/>
              </w:rPr>
            </w:pPr>
          </w:p>
        </w:tc>
      </w:tr>
    </w:tbl>
    <w:p w:rsidR="00FA13FF" w:rsidRPr="00474BD3" w:rsidRDefault="00FA13FF" w:rsidP="00FA13FF">
      <w:pPr>
        <w:spacing w:before="0" w:line="360" w:lineRule="auto"/>
        <w:rPr>
          <w:rFonts w:cs="Arial"/>
          <w:kern w:val="1"/>
          <w:sz w:val="20"/>
        </w:rPr>
      </w:pPr>
      <w:r w:rsidRPr="00474BD3">
        <w:rPr>
          <w:rFonts w:cs="Arial"/>
          <w:kern w:val="1"/>
          <w:sz w:val="20"/>
        </w:rPr>
        <w:t>Αγωγός από σιδηροσωλήνες γαλβανισμένους με ραφή, βαρέως τύπου (πράσινη ετικέτα), κατά ΕΛΟΤ</w:t>
      </w:r>
      <w:r>
        <w:rPr>
          <w:rFonts w:cs="Arial"/>
          <w:kern w:val="1"/>
          <w:sz w:val="20"/>
        </w:rPr>
        <w:t xml:space="preserve"> ΕΝ 10255, διαμέτρου Φ2 </w:t>
      </w:r>
      <w:r w:rsidRPr="00A300D3">
        <w:rPr>
          <w:rFonts w:cs="Arial"/>
          <w:kern w:val="1"/>
          <w:sz w:val="16"/>
          <w:szCs w:val="16"/>
        </w:rPr>
        <w:t>1/2</w:t>
      </w:r>
      <w:r>
        <w:rPr>
          <w:rFonts w:cs="Arial"/>
          <w:kern w:val="1"/>
          <w:sz w:val="20"/>
        </w:rPr>
        <w:t xml:space="preserve"> ins </w:t>
      </w:r>
      <w:r w:rsidRPr="00474BD3">
        <w:rPr>
          <w:rFonts w:cs="Arial"/>
          <w:kern w:val="1"/>
          <w:sz w:val="20"/>
        </w:rPr>
        <w:t xml:space="preserve">πάχους τουλάχιστον 3,25 mm δηλαδή προμήθεια, μεταφορά και τοποθέτηση ενός μέτρου σιδηροσωλήνα γαλβανισμένου βαρέως τύπου σε οποιαδήποτε θέση, εγκιβωτισμένη σε μπετόν </w:t>
      </w:r>
      <w:r w:rsidRPr="00474BD3">
        <w:rPr>
          <w:rFonts w:cs="Arial"/>
          <w:kern w:val="1"/>
          <w:sz w:val="20"/>
        </w:rPr>
        <w:lastRenderedPageBreak/>
        <w:t>ή επί τοίχου, με τα ειδικά τεμάχια και μικροϋλικά (στηρίγματα κλπ.) που απαιτούνται. Η σωλήνα θα βαφεί σε χρώμα της αρεσκείας της υπηρεσίας. Βαρέως τύπου διαμέτρου 2 1/2 ins</w:t>
      </w:r>
    </w:p>
    <w:p w:rsidR="00122086" w:rsidRDefault="00122086" w:rsidP="00122086">
      <w:pPr>
        <w:rPr>
          <w:rFonts w:cs="Arial"/>
          <w:sz w:val="20"/>
          <w:szCs w:val="22"/>
          <w:lang w:eastAsia="en-US"/>
        </w:rPr>
      </w:pPr>
    </w:p>
    <w:tbl>
      <w:tblPr>
        <w:tblW w:w="0" w:type="auto"/>
        <w:tblLayout w:type="fixed"/>
        <w:tblLook w:val="04A0"/>
      </w:tblPr>
      <w:tblGrid>
        <w:gridCol w:w="2791"/>
        <w:gridCol w:w="2747"/>
      </w:tblGrid>
      <w:tr w:rsidR="00122086" w:rsidTr="00FA13FF">
        <w:trPr>
          <w:trHeight w:val="826"/>
        </w:trPr>
        <w:tc>
          <w:tcPr>
            <w:tcW w:w="2791" w:type="dxa"/>
            <w:hideMark/>
          </w:tcPr>
          <w:p w:rsidR="00122086" w:rsidRDefault="00FA13FF">
            <w:pPr>
              <w:rPr>
                <w:rFonts w:cs="Arial"/>
                <w:sz w:val="20"/>
                <w:szCs w:val="22"/>
                <w:lang w:eastAsia="en-US"/>
              </w:rPr>
            </w:pPr>
            <w:r>
              <w:rPr>
                <w:rFonts w:cs="Arial"/>
                <w:sz w:val="20"/>
              </w:rPr>
              <w:t xml:space="preserve"> </w:t>
            </w:r>
            <w:r w:rsidR="00122086">
              <w:rPr>
                <w:rFonts w:cs="Arial"/>
                <w:sz w:val="20"/>
              </w:rPr>
              <w:t xml:space="preserve">( 1 m ) </w:t>
            </w:r>
            <w:r>
              <w:rPr>
                <w:rFonts w:cs="Arial"/>
                <w:sz w:val="20"/>
              </w:rPr>
              <w:t>Μέτρο μήκους</w:t>
            </w:r>
          </w:p>
        </w:tc>
        <w:tc>
          <w:tcPr>
            <w:tcW w:w="2747" w:type="dxa"/>
            <w:hideMark/>
          </w:tcPr>
          <w:p w:rsidR="00122086" w:rsidRDefault="00122086">
            <w:pPr>
              <w:rPr>
                <w:rFonts w:cs="Arial"/>
                <w:sz w:val="20"/>
                <w:szCs w:val="22"/>
                <w:lang w:eastAsia="en-US"/>
              </w:rPr>
            </w:pP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Σιδηροσωλήνας γαλβανισμένος Φ 2 1/2 ins προσαυξημένος κατά 10% γιά ειδικά τεμάχια φθορά και μικροϋλικά συνδέσεως κλπ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566.7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(m) </w:t>
            </w:r>
          </w:p>
        </w:tc>
        <w:tc>
          <w:tcPr>
            <w:tcW w:w="3118" w:type="dxa"/>
            <w:hideMark/>
          </w:tcPr>
          <w:p w:rsidR="00122086" w:rsidRDefault="007D26CA">
            <w:pPr>
              <w:rPr>
                <w:rFonts w:cs="Arial"/>
                <w:sz w:val="20"/>
                <w:szCs w:val="22"/>
                <w:lang w:eastAsia="en-US"/>
              </w:rPr>
            </w:pPr>
            <w:r>
              <w:rPr>
                <w:rFonts w:cs="Arial"/>
                <w:sz w:val="20"/>
              </w:rPr>
              <w:t>1,10x13,10</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7D26CA">
            <w:pPr>
              <w:rPr>
                <w:rFonts w:cs="Arial"/>
                <w:sz w:val="20"/>
                <w:szCs w:val="22"/>
                <w:lang w:eastAsia="en-US"/>
              </w:rPr>
            </w:pPr>
            <w:r>
              <w:rPr>
                <w:rFonts w:cs="Arial"/>
                <w:sz w:val="20"/>
              </w:rPr>
              <w:t>14,41</w:t>
            </w:r>
            <w:r w:rsidR="00122086">
              <w:rPr>
                <w:rFonts w:cs="Arial"/>
                <w:sz w:val="20"/>
              </w:rPr>
              <w:t xml:space="preserve"> </w:t>
            </w:r>
          </w:p>
        </w:tc>
      </w:tr>
      <w:tr w:rsidR="00122086" w:rsidTr="00122086">
        <w:tc>
          <w:tcPr>
            <w:tcW w:w="4251" w:type="dxa"/>
            <w:gridSpan w:val="3"/>
            <w:hideMark/>
          </w:tcPr>
          <w:p w:rsidR="00812DEF" w:rsidRDefault="00812DEF">
            <w:pPr>
              <w:rPr>
                <w:rFonts w:cs="Arial"/>
                <w:sz w:val="20"/>
              </w:rPr>
            </w:pPr>
          </w:p>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812DEF">
            <w:pPr>
              <w:rPr>
                <w:rFonts w:cs="Arial"/>
                <w:sz w:val="20"/>
                <w:szCs w:val="22"/>
                <w:lang w:eastAsia="en-US"/>
              </w:rPr>
            </w:pPr>
            <w:r>
              <w:rPr>
                <w:rFonts w:cs="Arial"/>
                <w:sz w:val="20"/>
              </w:rPr>
              <w:t>0,35x19,86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812DEF">
            <w:pPr>
              <w:rPr>
                <w:rFonts w:cs="Arial"/>
                <w:sz w:val="20"/>
                <w:szCs w:val="22"/>
                <w:lang w:eastAsia="en-US"/>
              </w:rPr>
            </w:pPr>
            <w:r>
              <w:rPr>
                <w:rFonts w:cs="Arial"/>
                <w:sz w:val="20"/>
              </w:rPr>
              <w:t>6,95</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Βοηθός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002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812DEF">
            <w:pPr>
              <w:rPr>
                <w:rFonts w:cs="Arial"/>
                <w:sz w:val="20"/>
                <w:szCs w:val="22"/>
                <w:lang w:eastAsia="en-US"/>
              </w:rPr>
            </w:pPr>
            <w:r>
              <w:rPr>
                <w:rFonts w:cs="Arial"/>
                <w:sz w:val="20"/>
              </w:rPr>
              <w:t>0,35x16,85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812DEF">
            <w:pPr>
              <w:rPr>
                <w:rFonts w:cs="Arial"/>
                <w:sz w:val="20"/>
                <w:szCs w:val="22"/>
                <w:lang w:eastAsia="en-US"/>
              </w:rPr>
            </w:pPr>
            <w:r>
              <w:rPr>
                <w:rFonts w:cs="Arial"/>
                <w:sz w:val="20"/>
              </w:rPr>
              <w:t>5,90</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812DEF">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812DEF">
            <w:pPr>
              <w:rPr>
                <w:rFonts w:cs="Arial"/>
                <w:sz w:val="20"/>
                <w:szCs w:val="22"/>
                <w:lang w:eastAsia="en-US"/>
              </w:rPr>
            </w:pPr>
            <w:r>
              <w:rPr>
                <w:rFonts w:cs="Arial"/>
                <w:sz w:val="20"/>
              </w:rPr>
              <w:t>14,41+6,95+5,90</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812DEF">
            <w:pPr>
              <w:rPr>
                <w:rFonts w:cs="Arial"/>
                <w:sz w:val="20"/>
                <w:szCs w:val="22"/>
                <w:lang w:eastAsia="en-US"/>
              </w:rPr>
            </w:pPr>
            <w:r>
              <w:rPr>
                <w:rFonts w:cs="Arial"/>
                <w:sz w:val="20"/>
              </w:rPr>
              <w:t>27,26</w:t>
            </w:r>
            <w:r w:rsidR="00122086">
              <w:rPr>
                <w:rFonts w:cs="Arial"/>
                <w:sz w:val="20"/>
              </w:rPr>
              <w:t xml:space="preserve"> </w:t>
            </w:r>
          </w:p>
        </w:tc>
      </w:tr>
    </w:tbl>
    <w:p w:rsidR="00122086" w:rsidRDefault="00122086" w:rsidP="00122086">
      <w:pPr>
        <w:rPr>
          <w:rFonts w:cs="Arial"/>
          <w:sz w:val="20"/>
          <w:szCs w:val="22"/>
          <w:lang w:eastAsia="en-US"/>
        </w:rPr>
      </w:pPr>
    </w:p>
    <w:tbl>
      <w:tblPr>
        <w:tblW w:w="8516" w:type="dxa"/>
        <w:tblLayout w:type="fixed"/>
        <w:tblLook w:val="04A0"/>
      </w:tblPr>
      <w:tblGrid>
        <w:gridCol w:w="4531"/>
        <w:gridCol w:w="810"/>
        <w:gridCol w:w="1775"/>
        <w:gridCol w:w="700"/>
        <w:gridCol w:w="700"/>
      </w:tblGrid>
      <w:tr w:rsidR="00122086" w:rsidTr="00812DEF">
        <w:trPr>
          <w:trHeight w:val="372"/>
        </w:trPr>
        <w:tc>
          <w:tcPr>
            <w:tcW w:w="4531" w:type="dxa"/>
            <w:hideMark/>
          </w:tcPr>
          <w:p w:rsidR="00122086" w:rsidRDefault="00122086">
            <w:pPr>
              <w:rPr>
                <w:rFonts w:cs="Arial"/>
                <w:sz w:val="20"/>
                <w:szCs w:val="22"/>
                <w:lang w:eastAsia="en-US"/>
              </w:rPr>
            </w:pPr>
            <w:r>
              <w:rPr>
                <w:rFonts w:cs="Arial"/>
                <w:sz w:val="20"/>
              </w:rPr>
              <w:t xml:space="preserve">Τιμή Μονάδος  1 m </w:t>
            </w:r>
          </w:p>
        </w:tc>
        <w:tc>
          <w:tcPr>
            <w:tcW w:w="810" w:type="dxa"/>
            <w:hideMark/>
          </w:tcPr>
          <w:p w:rsidR="00122086" w:rsidRDefault="00122086">
            <w:pPr>
              <w:rPr>
                <w:rFonts w:cs="Arial"/>
                <w:sz w:val="20"/>
                <w:szCs w:val="22"/>
                <w:lang w:eastAsia="en-US"/>
              </w:rPr>
            </w:pPr>
            <w:r>
              <w:rPr>
                <w:rFonts w:cs="Arial"/>
                <w:sz w:val="20"/>
              </w:rPr>
              <w:t>=</w:t>
            </w:r>
          </w:p>
        </w:tc>
        <w:tc>
          <w:tcPr>
            <w:tcW w:w="1775" w:type="dxa"/>
            <w:hideMark/>
          </w:tcPr>
          <w:p w:rsidR="00122086" w:rsidRDefault="00812DEF">
            <w:pPr>
              <w:rPr>
                <w:rFonts w:cs="Arial"/>
                <w:b/>
                <w:sz w:val="20"/>
                <w:szCs w:val="22"/>
                <w:lang w:eastAsia="en-US"/>
              </w:rPr>
            </w:pPr>
            <w:r>
              <w:rPr>
                <w:rFonts w:cs="Arial"/>
                <w:b/>
                <w:sz w:val="20"/>
              </w:rPr>
              <w:t>27,26</w:t>
            </w:r>
            <w:r w:rsidR="00122086">
              <w:rPr>
                <w:rFonts w:cs="Arial"/>
                <w:b/>
                <w:sz w:val="20"/>
              </w:rPr>
              <w:t xml:space="preserve"> €</w:t>
            </w:r>
          </w:p>
        </w:tc>
        <w:tc>
          <w:tcPr>
            <w:tcW w:w="700" w:type="dxa"/>
            <w:hideMark/>
          </w:tcPr>
          <w:p w:rsidR="00122086" w:rsidRDefault="00122086">
            <w:pPr>
              <w:rPr>
                <w:rFonts w:cs="Arial"/>
                <w:sz w:val="20"/>
                <w:szCs w:val="22"/>
                <w:lang w:eastAsia="en-US"/>
              </w:rPr>
            </w:pPr>
          </w:p>
        </w:tc>
        <w:tc>
          <w:tcPr>
            <w:tcW w:w="700" w:type="dxa"/>
            <w:hideMark/>
          </w:tcPr>
          <w:p w:rsidR="00122086" w:rsidRDefault="00122086">
            <w:pPr>
              <w:rPr>
                <w:rFonts w:cs="Arial"/>
                <w:sz w:val="20"/>
                <w:szCs w:val="22"/>
                <w:lang w:eastAsia="en-US"/>
              </w:rPr>
            </w:pPr>
          </w:p>
        </w:tc>
      </w:tr>
      <w:tr w:rsidR="00122086" w:rsidTr="00812DEF">
        <w:trPr>
          <w:gridAfter w:val="4"/>
          <w:wAfter w:w="3985" w:type="dxa"/>
          <w:trHeight w:val="948"/>
        </w:trPr>
        <w:tc>
          <w:tcPr>
            <w:tcW w:w="4531" w:type="dxa"/>
            <w:hideMark/>
          </w:tcPr>
          <w:p w:rsidR="00122086" w:rsidRDefault="00812DEF">
            <w:pPr>
              <w:rPr>
                <w:rFonts w:cs="Arial"/>
                <w:sz w:val="20"/>
                <w:szCs w:val="22"/>
                <w:lang w:eastAsia="en-US"/>
              </w:rPr>
            </w:pPr>
            <w:r>
              <w:rPr>
                <w:rFonts w:cs="Arial"/>
                <w:sz w:val="20"/>
              </w:rPr>
              <w:t>( ΕΙΚΟΣΙ ΕΠΤΑ</w:t>
            </w:r>
            <w:r w:rsidR="00122086">
              <w:rPr>
                <w:rFonts w:cs="Arial"/>
                <w:sz w:val="20"/>
              </w:rPr>
              <w:t xml:space="preserve"> ΕΥΡΩ</w:t>
            </w:r>
            <w:r>
              <w:rPr>
                <w:rFonts w:cs="Arial"/>
                <w:sz w:val="20"/>
              </w:rPr>
              <w:t xml:space="preserve"> ΚΑΙ ΕΙΚΟΣΙ ΕΞΙ ΛΕΠΤΑ</w:t>
            </w:r>
            <w:r w:rsidR="00122086">
              <w:rPr>
                <w:rFonts w:cs="Arial"/>
                <w:sz w:val="20"/>
              </w:rPr>
              <w:t xml:space="preserve">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021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415D4D">
            <w:pPr>
              <w:jc w:val="left"/>
              <w:rPr>
                <w:rFonts w:cs="Arial"/>
                <w:b/>
                <w:sz w:val="20"/>
                <w:szCs w:val="22"/>
                <w:lang w:eastAsia="en-US"/>
              </w:rPr>
            </w:pPr>
            <w:r>
              <w:rPr>
                <w:rFonts w:cs="Arial"/>
                <w:b/>
                <w:sz w:val="20"/>
              </w:rPr>
              <w:t xml:space="preserve">ΑΤΗΕ </w:t>
            </w:r>
            <w:r w:rsidR="00415D4D">
              <w:rPr>
                <w:rFonts w:cs="Arial"/>
                <w:b/>
                <w:sz w:val="20"/>
              </w:rPr>
              <w:t xml:space="preserve">ΗΛΜ </w:t>
            </w:r>
            <w:r>
              <w:rPr>
                <w:rFonts w:cs="Arial"/>
                <w:b/>
                <w:sz w:val="20"/>
              </w:rPr>
              <w:t>9316.7</w:t>
            </w:r>
            <w:r w:rsidR="00415D4D">
              <w:rPr>
                <w:rFonts w:cs="Arial"/>
                <w:b/>
                <w:sz w:val="20"/>
              </w:rPr>
              <w:t xml:space="preserve"> ΣΧΕΤ.</w:t>
            </w:r>
            <w:r>
              <w:rPr>
                <w:rFonts w:cs="Arial"/>
                <w:b/>
                <w:sz w:val="20"/>
              </w:rPr>
              <w:t xml:space="preserve"> </w:t>
            </w:r>
          </w:p>
        </w:tc>
        <w:tc>
          <w:tcPr>
            <w:tcW w:w="7087" w:type="dxa"/>
            <w:hideMark/>
          </w:tcPr>
          <w:p w:rsidR="00122086" w:rsidRPr="00B50247" w:rsidRDefault="00122086">
            <w:pPr>
              <w:rPr>
                <w:rFonts w:cs="Arial"/>
                <w:b/>
                <w:sz w:val="20"/>
                <w:szCs w:val="22"/>
                <w:u w:val="single"/>
                <w:lang w:val="en-US" w:eastAsia="en-US"/>
              </w:rPr>
            </w:pPr>
            <w:r>
              <w:rPr>
                <w:rFonts w:cs="Arial"/>
                <w:b/>
                <w:sz w:val="20"/>
                <w:u w:val="single"/>
              </w:rPr>
              <w:t>Σιδηροσωλήνας γαλβανισμένο</w:t>
            </w:r>
            <w:r w:rsidR="00B50247">
              <w:rPr>
                <w:rFonts w:cs="Arial"/>
                <w:b/>
                <w:sz w:val="20"/>
                <w:u w:val="single"/>
              </w:rPr>
              <w:t xml:space="preserve">ς </w:t>
            </w:r>
            <w:r>
              <w:rPr>
                <w:rFonts w:cs="Arial"/>
                <w:b/>
                <w:sz w:val="20"/>
                <w:u w:val="single"/>
              </w:rPr>
              <w:t>βαρέως τύπου</w:t>
            </w:r>
            <w:r w:rsidR="00B50247">
              <w:rPr>
                <w:rFonts w:cs="Arial"/>
                <w:b/>
                <w:sz w:val="20"/>
                <w:u w:val="single"/>
              </w:rPr>
              <w:t xml:space="preserve"> (πράσινη ετικέτα),</w:t>
            </w:r>
            <w:r>
              <w:rPr>
                <w:rFonts w:cs="Arial"/>
                <w:b/>
                <w:sz w:val="20"/>
                <w:u w:val="single"/>
              </w:rPr>
              <w:t xml:space="preserve"> διαμέτρου </w:t>
            </w:r>
            <w:r w:rsidR="00B50247">
              <w:rPr>
                <w:rFonts w:cs="Arial"/>
                <w:b/>
                <w:sz w:val="20"/>
                <w:u w:val="single"/>
              </w:rPr>
              <w:t>Φ</w:t>
            </w:r>
            <w:r>
              <w:rPr>
                <w:rFonts w:cs="Arial"/>
                <w:b/>
                <w:sz w:val="20"/>
                <w:u w:val="single"/>
              </w:rPr>
              <w:t>3 ins</w:t>
            </w:r>
            <w:r w:rsidR="00B50247">
              <w:rPr>
                <w:rFonts w:cs="Arial"/>
                <w:b/>
                <w:sz w:val="20"/>
                <w:u w:val="single"/>
              </w:rPr>
              <w:t>, πάχους τουλάχιστον 3.25</w:t>
            </w:r>
            <w:r w:rsidR="00B50247">
              <w:rPr>
                <w:rFonts w:cs="Arial"/>
                <w:b/>
                <w:sz w:val="20"/>
                <w:u w:val="single"/>
                <w:lang w:val="en-US"/>
              </w:rPr>
              <w:t>mm</w:t>
            </w:r>
          </w:p>
        </w:tc>
      </w:tr>
    </w:tbl>
    <w:p w:rsidR="00122086" w:rsidRDefault="00122086" w:rsidP="00122086">
      <w:pPr>
        <w:rPr>
          <w:rFonts w:cs="Arial"/>
          <w:sz w:val="20"/>
          <w:szCs w:val="22"/>
          <w:lang w:eastAsia="en-US"/>
        </w:rPr>
      </w:pPr>
    </w:p>
    <w:tbl>
      <w:tblPr>
        <w:tblW w:w="6345" w:type="dxa"/>
        <w:tblLayout w:type="fixed"/>
        <w:tblLook w:val="04A0"/>
      </w:tblPr>
      <w:tblGrid>
        <w:gridCol w:w="4233"/>
        <w:gridCol w:w="981"/>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981" w:type="dxa"/>
            <w:hideMark/>
          </w:tcPr>
          <w:p w:rsidR="00122086" w:rsidRDefault="00122086">
            <w:pPr>
              <w:rPr>
                <w:rFonts w:cs="Arial"/>
                <w:b/>
                <w:sz w:val="20"/>
                <w:szCs w:val="22"/>
                <w:lang w:eastAsia="en-US"/>
              </w:rPr>
            </w:pPr>
            <w:r>
              <w:rPr>
                <w:rFonts w:cs="Arial"/>
                <w:b/>
                <w:sz w:val="20"/>
              </w:rPr>
              <w:t xml:space="preserve">ΗΛΜ </w:t>
            </w:r>
            <w:r w:rsidR="00B50247">
              <w:rPr>
                <w:rFonts w:cs="Arial"/>
                <w:b/>
                <w:sz w:val="20"/>
                <w:lang w:val="en-US"/>
              </w:rPr>
              <w:t>0</w:t>
            </w:r>
            <w:r>
              <w:rPr>
                <w:rFonts w:cs="Arial"/>
                <w:b/>
                <w:sz w:val="20"/>
              </w:rPr>
              <w:t xml:space="preserve">5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val="en-US" w:eastAsia="en-US"/>
        </w:rPr>
      </w:pPr>
    </w:p>
    <w:p w:rsidR="00B50247" w:rsidRPr="00B50247" w:rsidRDefault="00B50247" w:rsidP="00B50247">
      <w:pPr>
        <w:spacing w:before="0" w:line="360" w:lineRule="auto"/>
        <w:rPr>
          <w:rFonts w:cs="Arial"/>
          <w:kern w:val="1"/>
          <w:sz w:val="20"/>
          <w:lang w:val="en-US"/>
        </w:rPr>
      </w:pPr>
      <w:r w:rsidRPr="00474BD3">
        <w:rPr>
          <w:rFonts w:cs="Arial"/>
          <w:kern w:val="1"/>
          <w:sz w:val="20"/>
        </w:rPr>
        <w:t>Αγωγός από σιδηροσωλήνες γαλβανισμένους με ραφή, βαρέως τύπου (πράσινη ετικέτα), κατά ΕΛΟΤ</w:t>
      </w:r>
      <w:r>
        <w:rPr>
          <w:rFonts w:cs="Arial"/>
          <w:kern w:val="1"/>
          <w:sz w:val="20"/>
        </w:rPr>
        <w:t xml:space="preserve"> ΕΝ 10255, διαμέτρου Φ3</w:t>
      </w:r>
      <w:r w:rsidRPr="00474BD3">
        <w:rPr>
          <w:rFonts w:cs="Arial"/>
          <w:kern w:val="1"/>
          <w:sz w:val="20"/>
        </w:rPr>
        <w:t xml:space="preserve">ins ins πάχους τουλάχιστον 3,25 mm δηλαδή προμήθεια, μεταφορά και τοποθέτηση ενός μέτρου σιδηροσωλήνα γαλβανισμένου βαρέως τύπου σε οποιαδήποτε θέση, εγκιβωτισμένη σε μπετόν </w:t>
      </w:r>
      <w:r w:rsidRPr="00474BD3">
        <w:rPr>
          <w:rFonts w:cs="Arial"/>
          <w:kern w:val="1"/>
          <w:sz w:val="20"/>
        </w:rPr>
        <w:lastRenderedPageBreak/>
        <w:t xml:space="preserve">ή επί τοίχου, με τα ειδικά τεμάχια και μικροϋλικά (στηρίγματα κλπ.) που απαιτούνται. Η σωλήνα θα βαφεί σε χρώμα της αρεσκείας της υπηρεσίας. Βαρέως τύπου διαμέτρου </w:t>
      </w:r>
      <w:r>
        <w:rPr>
          <w:rFonts w:cs="Arial"/>
          <w:kern w:val="1"/>
          <w:sz w:val="20"/>
        </w:rPr>
        <w:t>3</w:t>
      </w:r>
      <w:r w:rsidRPr="00474BD3">
        <w:rPr>
          <w:rFonts w:cs="Arial"/>
          <w:kern w:val="1"/>
          <w:sz w:val="20"/>
        </w:rPr>
        <w:t xml:space="preserve"> ins</w:t>
      </w:r>
      <w:r>
        <w:rPr>
          <w:rFonts w:cs="Arial"/>
          <w:kern w:val="1"/>
          <w:sz w:val="20"/>
        </w:rPr>
        <w:t>.</w:t>
      </w:r>
    </w:p>
    <w:tbl>
      <w:tblPr>
        <w:tblW w:w="0" w:type="auto"/>
        <w:tblLayout w:type="fixed"/>
        <w:tblLook w:val="04A0"/>
      </w:tblPr>
      <w:tblGrid>
        <w:gridCol w:w="3841"/>
        <w:gridCol w:w="3780"/>
      </w:tblGrid>
      <w:tr w:rsidR="00122086" w:rsidTr="00B50247">
        <w:trPr>
          <w:trHeight w:val="750"/>
        </w:trPr>
        <w:tc>
          <w:tcPr>
            <w:tcW w:w="3841" w:type="dxa"/>
            <w:hideMark/>
          </w:tcPr>
          <w:p w:rsidR="00122086" w:rsidRPr="00B50247" w:rsidRDefault="00B50247">
            <w:pPr>
              <w:rPr>
                <w:rFonts w:cs="Arial"/>
                <w:sz w:val="20"/>
                <w:szCs w:val="22"/>
                <w:lang w:eastAsia="en-US"/>
              </w:rPr>
            </w:pPr>
            <w:r>
              <w:rPr>
                <w:rFonts w:cs="Arial"/>
                <w:sz w:val="20"/>
              </w:rPr>
              <w:t xml:space="preserve"> </w:t>
            </w:r>
            <w:r w:rsidR="00122086">
              <w:rPr>
                <w:rFonts w:cs="Arial"/>
                <w:sz w:val="20"/>
              </w:rPr>
              <w:t xml:space="preserve">( 1 m ) </w:t>
            </w:r>
            <w:r>
              <w:rPr>
                <w:rFonts w:cs="Arial"/>
                <w:sz w:val="20"/>
              </w:rPr>
              <w:t>Μέτρο μήκους</w:t>
            </w:r>
          </w:p>
        </w:tc>
        <w:tc>
          <w:tcPr>
            <w:tcW w:w="3780" w:type="dxa"/>
            <w:hideMark/>
          </w:tcPr>
          <w:p w:rsidR="00122086" w:rsidRPr="00B50247" w:rsidRDefault="00122086">
            <w:pPr>
              <w:rPr>
                <w:rFonts w:cs="Arial"/>
                <w:sz w:val="20"/>
                <w:szCs w:val="22"/>
                <w:lang w:val="en-US" w:eastAsia="en-US"/>
              </w:rPr>
            </w:pPr>
          </w:p>
        </w:tc>
      </w:tr>
    </w:tbl>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Σιδηροσωλήνας γαλβανισμένος Φ 3 ins προσαυξημένος κατά 10% </w:t>
            </w:r>
            <w:r w:rsidR="00861FC3">
              <w:rPr>
                <w:rFonts w:cs="Arial"/>
                <w:sz w:val="20"/>
              </w:rPr>
              <w:t>για</w:t>
            </w:r>
            <w:r>
              <w:rPr>
                <w:rFonts w:cs="Arial"/>
                <w:sz w:val="20"/>
              </w:rPr>
              <w:t xml:space="preserve"> ειδικά τεμάχια φθορά και μικροϋλικά συνδέσεως κλπ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566.8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(m) </w:t>
            </w:r>
          </w:p>
        </w:tc>
        <w:tc>
          <w:tcPr>
            <w:tcW w:w="3118" w:type="dxa"/>
            <w:hideMark/>
          </w:tcPr>
          <w:p w:rsidR="00122086" w:rsidRDefault="00861FC3">
            <w:pPr>
              <w:rPr>
                <w:rFonts w:cs="Arial"/>
                <w:sz w:val="20"/>
                <w:szCs w:val="22"/>
                <w:lang w:eastAsia="en-US"/>
              </w:rPr>
            </w:pPr>
            <w:r>
              <w:rPr>
                <w:rFonts w:cs="Arial"/>
                <w:sz w:val="20"/>
              </w:rPr>
              <w:t>1,10x17,10</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861FC3">
            <w:pPr>
              <w:rPr>
                <w:rFonts w:cs="Arial"/>
                <w:sz w:val="20"/>
                <w:szCs w:val="22"/>
                <w:lang w:eastAsia="en-US"/>
              </w:rPr>
            </w:pPr>
            <w:r>
              <w:rPr>
                <w:rFonts w:cs="Arial"/>
                <w:sz w:val="20"/>
              </w:rPr>
              <w:t>18,81</w:t>
            </w:r>
          </w:p>
        </w:tc>
      </w:tr>
      <w:tr w:rsidR="00122086" w:rsidTr="00122086">
        <w:tc>
          <w:tcPr>
            <w:tcW w:w="4251" w:type="dxa"/>
            <w:gridSpan w:val="3"/>
            <w:hideMark/>
          </w:tcPr>
          <w:p w:rsidR="00861FC3" w:rsidRDefault="00861FC3">
            <w:pPr>
              <w:rPr>
                <w:rFonts w:cs="Arial"/>
                <w:sz w:val="20"/>
              </w:rPr>
            </w:pPr>
          </w:p>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861FC3">
            <w:pPr>
              <w:rPr>
                <w:rFonts w:cs="Arial"/>
                <w:sz w:val="20"/>
                <w:szCs w:val="22"/>
                <w:lang w:eastAsia="en-US"/>
              </w:rPr>
            </w:pPr>
            <w:r>
              <w:rPr>
                <w:rFonts w:cs="Arial"/>
                <w:sz w:val="20"/>
              </w:rPr>
              <w:t>0,40x19,86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861FC3">
            <w:pPr>
              <w:rPr>
                <w:rFonts w:cs="Arial"/>
                <w:sz w:val="20"/>
                <w:szCs w:val="22"/>
                <w:lang w:eastAsia="en-US"/>
              </w:rPr>
            </w:pPr>
            <w:r>
              <w:rPr>
                <w:rFonts w:cs="Arial"/>
                <w:sz w:val="20"/>
              </w:rPr>
              <w:t>7,94</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Βοηθός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002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861FC3">
            <w:pPr>
              <w:rPr>
                <w:rFonts w:cs="Arial"/>
                <w:sz w:val="20"/>
                <w:szCs w:val="22"/>
                <w:lang w:eastAsia="en-US"/>
              </w:rPr>
            </w:pPr>
            <w:r>
              <w:rPr>
                <w:rFonts w:cs="Arial"/>
                <w:sz w:val="20"/>
              </w:rPr>
              <w:t>0,40x16,85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861FC3">
            <w:pPr>
              <w:rPr>
                <w:rFonts w:cs="Arial"/>
                <w:sz w:val="20"/>
                <w:szCs w:val="22"/>
                <w:lang w:eastAsia="en-US"/>
              </w:rPr>
            </w:pPr>
            <w:r>
              <w:rPr>
                <w:rFonts w:cs="Arial"/>
                <w:sz w:val="20"/>
              </w:rPr>
              <w:t>6,74</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861FC3">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861FC3">
            <w:pPr>
              <w:rPr>
                <w:rFonts w:cs="Arial"/>
                <w:sz w:val="20"/>
                <w:szCs w:val="22"/>
                <w:lang w:eastAsia="en-US"/>
              </w:rPr>
            </w:pPr>
            <w:r>
              <w:rPr>
                <w:rFonts w:cs="Arial"/>
                <w:sz w:val="20"/>
              </w:rPr>
              <w:t>18,81+7,94+6,74</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861FC3">
            <w:pPr>
              <w:rPr>
                <w:rFonts w:cs="Arial"/>
                <w:sz w:val="20"/>
                <w:szCs w:val="22"/>
                <w:lang w:eastAsia="en-US"/>
              </w:rPr>
            </w:pPr>
            <w:r>
              <w:rPr>
                <w:rFonts w:cs="Arial"/>
                <w:sz w:val="20"/>
              </w:rPr>
              <w:t>33,49</w:t>
            </w:r>
            <w:r w:rsidR="00122086">
              <w:rPr>
                <w:rFonts w:cs="Arial"/>
                <w:sz w:val="20"/>
              </w:rPr>
              <w:t xml:space="preserve"> </w:t>
            </w:r>
          </w:p>
        </w:tc>
      </w:tr>
    </w:tbl>
    <w:p w:rsidR="00122086" w:rsidRDefault="00122086" w:rsidP="00122086">
      <w:pPr>
        <w:rPr>
          <w:rFonts w:cs="Arial"/>
          <w:sz w:val="20"/>
          <w:szCs w:val="22"/>
          <w:lang w:eastAsia="en-US"/>
        </w:rPr>
      </w:pPr>
    </w:p>
    <w:tbl>
      <w:tblPr>
        <w:tblW w:w="10081" w:type="dxa"/>
        <w:tblLayout w:type="fixed"/>
        <w:tblLook w:val="04A0"/>
      </w:tblPr>
      <w:tblGrid>
        <w:gridCol w:w="5525"/>
        <w:gridCol w:w="927"/>
        <w:gridCol w:w="2029"/>
        <w:gridCol w:w="800"/>
        <w:gridCol w:w="800"/>
      </w:tblGrid>
      <w:tr w:rsidR="00122086" w:rsidTr="00861FC3">
        <w:trPr>
          <w:trHeight w:val="332"/>
        </w:trPr>
        <w:tc>
          <w:tcPr>
            <w:tcW w:w="5525" w:type="dxa"/>
            <w:hideMark/>
          </w:tcPr>
          <w:p w:rsidR="00122086" w:rsidRDefault="00122086">
            <w:pPr>
              <w:rPr>
                <w:rFonts w:cs="Arial"/>
                <w:sz w:val="20"/>
                <w:szCs w:val="22"/>
                <w:lang w:eastAsia="en-US"/>
              </w:rPr>
            </w:pPr>
            <w:r>
              <w:rPr>
                <w:rFonts w:cs="Arial"/>
                <w:sz w:val="20"/>
              </w:rPr>
              <w:t xml:space="preserve">Τιμή Μονάδος  1 m </w:t>
            </w:r>
          </w:p>
        </w:tc>
        <w:tc>
          <w:tcPr>
            <w:tcW w:w="927" w:type="dxa"/>
            <w:hideMark/>
          </w:tcPr>
          <w:p w:rsidR="00122086" w:rsidRDefault="00122086">
            <w:pPr>
              <w:rPr>
                <w:rFonts w:cs="Arial"/>
                <w:sz w:val="20"/>
                <w:szCs w:val="22"/>
                <w:lang w:eastAsia="en-US"/>
              </w:rPr>
            </w:pPr>
            <w:r>
              <w:rPr>
                <w:rFonts w:cs="Arial"/>
                <w:sz w:val="20"/>
              </w:rPr>
              <w:t>=</w:t>
            </w:r>
          </w:p>
        </w:tc>
        <w:tc>
          <w:tcPr>
            <w:tcW w:w="2029" w:type="dxa"/>
            <w:hideMark/>
          </w:tcPr>
          <w:p w:rsidR="00122086" w:rsidRDefault="00861FC3">
            <w:pPr>
              <w:rPr>
                <w:rFonts w:cs="Arial"/>
                <w:b/>
                <w:sz w:val="20"/>
                <w:szCs w:val="22"/>
                <w:lang w:eastAsia="en-US"/>
              </w:rPr>
            </w:pPr>
            <w:r>
              <w:rPr>
                <w:rFonts w:cs="Arial"/>
                <w:b/>
                <w:sz w:val="20"/>
              </w:rPr>
              <w:t>33,49</w:t>
            </w:r>
            <w:r w:rsidR="00122086">
              <w:rPr>
                <w:rFonts w:cs="Arial"/>
                <w:b/>
                <w:sz w:val="20"/>
              </w:rPr>
              <w:t xml:space="preserve"> €</w:t>
            </w:r>
          </w:p>
        </w:tc>
        <w:tc>
          <w:tcPr>
            <w:tcW w:w="800" w:type="dxa"/>
            <w:hideMark/>
          </w:tcPr>
          <w:p w:rsidR="00122086" w:rsidRDefault="00122086">
            <w:pPr>
              <w:rPr>
                <w:rFonts w:cs="Arial"/>
                <w:sz w:val="20"/>
                <w:szCs w:val="22"/>
                <w:lang w:eastAsia="en-US"/>
              </w:rPr>
            </w:pPr>
          </w:p>
        </w:tc>
        <w:tc>
          <w:tcPr>
            <w:tcW w:w="800" w:type="dxa"/>
            <w:hideMark/>
          </w:tcPr>
          <w:p w:rsidR="00122086" w:rsidRDefault="00122086">
            <w:pPr>
              <w:rPr>
                <w:rFonts w:cs="Arial"/>
                <w:sz w:val="20"/>
                <w:szCs w:val="22"/>
                <w:lang w:eastAsia="en-US"/>
              </w:rPr>
            </w:pPr>
          </w:p>
        </w:tc>
      </w:tr>
      <w:tr w:rsidR="00122086" w:rsidTr="00861FC3">
        <w:trPr>
          <w:gridAfter w:val="4"/>
          <w:wAfter w:w="4556" w:type="dxa"/>
          <w:trHeight w:val="804"/>
        </w:trPr>
        <w:tc>
          <w:tcPr>
            <w:tcW w:w="5525" w:type="dxa"/>
            <w:hideMark/>
          </w:tcPr>
          <w:p w:rsidR="00122086" w:rsidRDefault="00861FC3">
            <w:pPr>
              <w:rPr>
                <w:rFonts w:cs="Arial"/>
                <w:sz w:val="20"/>
                <w:szCs w:val="22"/>
                <w:lang w:eastAsia="en-US"/>
              </w:rPr>
            </w:pPr>
            <w:r>
              <w:rPr>
                <w:rFonts w:cs="Arial"/>
                <w:sz w:val="20"/>
              </w:rPr>
              <w:t>(ΤΡΙΑΝΤΑ ΤΡΙΑ</w:t>
            </w:r>
            <w:r w:rsidR="00122086">
              <w:rPr>
                <w:rFonts w:cs="Arial"/>
                <w:sz w:val="20"/>
              </w:rPr>
              <w:t xml:space="preserve"> ΕΥΡΩ</w:t>
            </w:r>
            <w:r>
              <w:rPr>
                <w:rFonts w:cs="Arial"/>
                <w:sz w:val="20"/>
              </w:rPr>
              <w:t xml:space="preserve"> ΚΑΙ ΣΑΡΑΝΤΑ ΕΝΝΕΑ ΛΕΠΤΑ</w:t>
            </w:r>
            <w:r w:rsidR="00122086">
              <w:rPr>
                <w:rFonts w:cs="Arial"/>
                <w:sz w:val="20"/>
              </w:rPr>
              <w:t xml:space="preserve">)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022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AA1A74">
            <w:pPr>
              <w:jc w:val="left"/>
              <w:rPr>
                <w:rFonts w:cs="Arial"/>
                <w:b/>
                <w:sz w:val="20"/>
                <w:szCs w:val="22"/>
                <w:lang w:eastAsia="en-US"/>
              </w:rPr>
            </w:pPr>
            <w:r>
              <w:rPr>
                <w:rFonts w:cs="Arial"/>
                <w:b/>
                <w:sz w:val="20"/>
              </w:rPr>
              <w:t xml:space="preserve">ΑΤΗΕ </w:t>
            </w:r>
            <w:r w:rsidR="00AA1A74">
              <w:rPr>
                <w:rFonts w:cs="Arial"/>
                <w:b/>
                <w:sz w:val="20"/>
              </w:rPr>
              <w:t xml:space="preserve">ΗΛΜ </w:t>
            </w:r>
            <w:r>
              <w:rPr>
                <w:rFonts w:cs="Arial"/>
                <w:b/>
                <w:sz w:val="20"/>
              </w:rPr>
              <w:t xml:space="preserve">8840.1.2 </w:t>
            </w:r>
          </w:p>
        </w:tc>
        <w:tc>
          <w:tcPr>
            <w:tcW w:w="7087" w:type="dxa"/>
            <w:hideMark/>
          </w:tcPr>
          <w:p w:rsidR="00122086" w:rsidRDefault="00122086">
            <w:pPr>
              <w:rPr>
                <w:rFonts w:cs="Arial"/>
                <w:b/>
                <w:sz w:val="20"/>
                <w:szCs w:val="22"/>
                <w:u w:val="single"/>
                <w:lang w:eastAsia="en-US"/>
              </w:rPr>
            </w:pPr>
            <w:r>
              <w:rPr>
                <w:rFonts w:cs="Arial"/>
                <w:b/>
                <w:sz w:val="20"/>
                <w:u w:val="single"/>
              </w:rPr>
              <w:t xml:space="preserve">Ηλεκτρικός πίνακας από χαλυβδοέλασμα 'ντεκαπέ' και μορφοσίδηρο Με πόρτα προστασίας Ρ30 εντοιχισμένος Διαστάσεων 50 Χ 35 cm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52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Ηλεκτρικός πίνακας από χαλυβδοέλασμα 'ντεκαπέ' και μορφοσίδηρο χωρίς τα όργανά του (διακόπτες, ασφάλειες, ενδεικτικές λυχνίες κλπ) αλλά με τα απαραίτητα στηρίγματα, οπές εισόδου και εξόδου των ηλεκτρικών γραμμών, ακροδέκτες, καλωδιώσεις εσωτερικής συνδεσμολογίας κλπ μικροϋλικά καθώς και τον χρωματισμό των μεταλλικών μερών αυτού με βασικό χρώμα, στόκο πιστολίου και δύο στρώματα εψημένου</w:t>
      </w:r>
      <w:r w:rsidR="00AA1A74">
        <w:rPr>
          <w:rFonts w:cs="Arial"/>
          <w:sz w:val="20"/>
        </w:rPr>
        <w:t xml:space="preserve"> </w:t>
      </w:r>
      <w:r>
        <w:rPr>
          <w:rFonts w:cs="Arial"/>
          <w:sz w:val="20"/>
        </w:rPr>
        <w:t xml:space="preserve">βερνικοχρώματος, δηλαδή προμήθεια και εργασία εσωτερικής συνδεσμολογίας των οργάνων, διάνοιξη οπής ερμαρίου, εντοίχιση και στερέωση ή στερέωση επί του τοίχου με πακτούμενα σιδηρά ελάσματα, συνδέσεως των εισερχομένων και απερχομένων γραμμών καθώς και κάθε εργασία </w:t>
      </w:r>
      <w:r w:rsidR="00AA1A74">
        <w:rPr>
          <w:rFonts w:cs="Arial"/>
          <w:sz w:val="20"/>
        </w:rPr>
        <w:t>για</w:t>
      </w:r>
      <w:r>
        <w:rPr>
          <w:rFonts w:cs="Arial"/>
          <w:sz w:val="20"/>
        </w:rPr>
        <w:t xml:space="preserve"> τη δοκιμή και παράδοση σε λειτουργία  Με πόρτα προστασίας Ρ30 εντοιχισμένος Διαστάσεων 50 Χ 35 cm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lastRenderedPageBreak/>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Ηλεκτρικός πίνακας από χαλυβδοέλασμα 'ντεκαπέ' διαστάσεων 50 Χ 35 cm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835.1.2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(Τεμ.) </w:t>
            </w:r>
          </w:p>
        </w:tc>
        <w:tc>
          <w:tcPr>
            <w:tcW w:w="3118" w:type="dxa"/>
            <w:hideMark/>
          </w:tcPr>
          <w:p w:rsidR="00122086" w:rsidRDefault="002A54AF">
            <w:pPr>
              <w:rPr>
                <w:rFonts w:cs="Arial"/>
                <w:sz w:val="20"/>
                <w:szCs w:val="22"/>
                <w:lang w:eastAsia="en-US"/>
              </w:rPr>
            </w:pPr>
            <w:r>
              <w:rPr>
                <w:rFonts w:cs="Arial"/>
                <w:sz w:val="20"/>
              </w:rPr>
              <w:t>1,00x76,5</w:t>
            </w:r>
            <w:r w:rsidR="00122086">
              <w:rPr>
                <w:rFonts w:cs="Arial"/>
                <w:sz w:val="20"/>
              </w:rPr>
              <w:t xml:space="preserve">0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2A54AF">
            <w:pPr>
              <w:rPr>
                <w:rFonts w:cs="Arial"/>
                <w:sz w:val="20"/>
                <w:szCs w:val="22"/>
                <w:lang w:eastAsia="en-US"/>
              </w:rPr>
            </w:pPr>
            <w:r>
              <w:rPr>
                <w:rFonts w:cs="Arial"/>
                <w:sz w:val="20"/>
              </w:rPr>
              <w:t>76,50</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Καλώδια εσωτερικής συνδεσμολογίας κλπ μικροϋλικά στερεώσεως 0,05 του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2A54AF">
            <w:pPr>
              <w:rPr>
                <w:rFonts w:cs="Arial"/>
                <w:sz w:val="20"/>
                <w:szCs w:val="22"/>
                <w:lang w:eastAsia="en-US"/>
              </w:rPr>
            </w:pPr>
            <w:r>
              <w:rPr>
                <w:rFonts w:cs="Arial"/>
                <w:sz w:val="20"/>
              </w:rPr>
              <w:t>0,05x76,50</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2A54AF">
            <w:pPr>
              <w:rPr>
                <w:rFonts w:cs="Arial"/>
                <w:sz w:val="20"/>
                <w:szCs w:val="22"/>
                <w:lang w:eastAsia="en-US"/>
              </w:rPr>
            </w:pPr>
            <w:r>
              <w:rPr>
                <w:rFonts w:cs="Arial"/>
                <w:sz w:val="20"/>
              </w:rPr>
              <w:t>3,82</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2A54AF">
            <w:pPr>
              <w:rPr>
                <w:rFonts w:cs="Arial"/>
                <w:sz w:val="20"/>
                <w:szCs w:val="22"/>
                <w:lang w:eastAsia="en-US"/>
              </w:rPr>
            </w:pPr>
            <w:r>
              <w:rPr>
                <w:rFonts w:cs="Arial"/>
                <w:sz w:val="20"/>
              </w:rPr>
              <w:t>3,00x19,86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2A54AF">
            <w:pPr>
              <w:rPr>
                <w:rFonts w:cs="Arial"/>
                <w:sz w:val="20"/>
                <w:szCs w:val="22"/>
                <w:lang w:eastAsia="en-US"/>
              </w:rPr>
            </w:pPr>
            <w:r>
              <w:rPr>
                <w:rFonts w:cs="Arial"/>
                <w:sz w:val="20"/>
              </w:rPr>
              <w:t>59,58</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Βοηθός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002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2A54AF">
            <w:pPr>
              <w:rPr>
                <w:rFonts w:cs="Arial"/>
                <w:sz w:val="20"/>
                <w:szCs w:val="22"/>
                <w:lang w:eastAsia="en-US"/>
              </w:rPr>
            </w:pPr>
            <w:r>
              <w:rPr>
                <w:rFonts w:cs="Arial"/>
                <w:sz w:val="20"/>
              </w:rPr>
              <w:t>3,00x16,85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2A54AF">
            <w:pPr>
              <w:rPr>
                <w:rFonts w:cs="Arial"/>
                <w:sz w:val="20"/>
                <w:szCs w:val="22"/>
                <w:lang w:eastAsia="en-US"/>
              </w:rPr>
            </w:pPr>
            <w:r>
              <w:rPr>
                <w:rFonts w:cs="Arial"/>
                <w:sz w:val="20"/>
              </w:rPr>
              <w:t>50,55</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2A54AF">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2A54AF">
            <w:pPr>
              <w:rPr>
                <w:rFonts w:cs="Arial"/>
                <w:sz w:val="20"/>
                <w:szCs w:val="22"/>
                <w:lang w:eastAsia="en-US"/>
              </w:rPr>
            </w:pPr>
            <w:r>
              <w:rPr>
                <w:rFonts w:cs="Arial"/>
                <w:sz w:val="20"/>
              </w:rPr>
              <w:t>76,50+3,82+59,58+50,55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2A54AF">
            <w:pPr>
              <w:rPr>
                <w:rFonts w:cs="Arial"/>
                <w:sz w:val="20"/>
                <w:szCs w:val="22"/>
                <w:lang w:eastAsia="en-US"/>
              </w:rPr>
            </w:pPr>
            <w:r>
              <w:rPr>
                <w:rFonts w:cs="Arial"/>
                <w:sz w:val="20"/>
              </w:rPr>
              <w:t>190,45</w:t>
            </w:r>
            <w:r w:rsidR="00122086">
              <w:rPr>
                <w:rFonts w:cs="Arial"/>
                <w:sz w:val="20"/>
              </w:rPr>
              <w:t xml:space="preserve"> </w:t>
            </w:r>
          </w:p>
        </w:tc>
      </w:tr>
    </w:tbl>
    <w:p w:rsidR="00122086" w:rsidRDefault="00122086" w:rsidP="00122086">
      <w:pPr>
        <w:rPr>
          <w:rFonts w:cs="Arial"/>
          <w:sz w:val="20"/>
          <w:szCs w:val="22"/>
          <w:lang w:eastAsia="en-US"/>
        </w:rPr>
      </w:pPr>
    </w:p>
    <w:tbl>
      <w:tblPr>
        <w:tblW w:w="10498" w:type="dxa"/>
        <w:tblLayout w:type="fixed"/>
        <w:tblLook w:val="04A0"/>
      </w:tblPr>
      <w:tblGrid>
        <w:gridCol w:w="1984"/>
        <w:gridCol w:w="4081"/>
        <w:gridCol w:w="859"/>
        <w:gridCol w:w="2088"/>
        <w:gridCol w:w="59"/>
        <w:gridCol w:w="684"/>
        <w:gridCol w:w="743"/>
      </w:tblGrid>
      <w:tr w:rsidR="00122086" w:rsidTr="00B84C66">
        <w:trPr>
          <w:trHeight w:val="472"/>
        </w:trPr>
        <w:tc>
          <w:tcPr>
            <w:tcW w:w="6065" w:type="dxa"/>
            <w:gridSpan w:val="2"/>
            <w:hideMark/>
          </w:tcPr>
          <w:p w:rsidR="00122086" w:rsidRDefault="00122086">
            <w:pPr>
              <w:rPr>
                <w:rFonts w:cs="Arial"/>
                <w:sz w:val="20"/>
                <w:szCs w:val="22"/>
                <w:lang w:eastAsia="en-US"/>
              </w:rPr>
            </w:pPr>
            <w:r>
              <w:rPr>
                <w:rFonts w:cs="Arial"/>
                <w:sz w:val="20"/>
              </w:rPr>
              <w:t xml:space="preserve">Τιμή Μονάδος  1 Τεμ. </w:t>
            </w:r>
          </w:p>
        </w:tc>
        <w:tc>
          <w:tcPr>
            <w:tcW w:w="859" w:type="dxa"/>
            <w:hideMark/>
          </w:tcPr>
          <w:p w:rsidR="00122086" w:rsidRDefault="00122086">
            <w:pPr>
              <w:rPr>
                <w:rFonts w:cs="Arial"/>
                <w:sz w:val="20"/>
                <w:szCs w:val="22"/>
                <w:lang w:eastAsia="en-US"/>
              </w:rPr>
            </w:pPr>
            <w:r>
              <w:rPr>
                <w:rFonts w:cs="Arial"/>
                <w:sz w:val="20"/>
              </w:rPr>
              <w:t>=</w:t>
            </w:r>
          </w:p>
        </w:tc>
        <w:tc>
          <w:tcPr>
            <w:tcW w:w="2088" w:type="dxa"/>
            <w:hideMark/>
          </w:tcPr>
          <w:p w:rsidR="00122086" w:rsidRDefault="002A54AF">
            <w:pPr>
              <w:rPr>
                <w:rFonts w:cs="Arial"/>
                <w:b/>
                <w:sz w:val="20"/>
                <w:szCs w:val="22"/>
                <w:lang w:eastAsia="en-US"/>
              </w:rPr>
            </w:pPr>
            <w:r>
              <w:rPr>
                <w:rFonts w:cs="Arial"/>
                <w:b/>
                <w:sz w:val="20"/>
              </w:rPr>
              <w:t>190,45</w:t>
            </w:r>
            <w:r w:rsidR="00122086">
              <w:rPr>
                <w:rFonts w:cs="Arial"/>
                <w:b/>
                <w:sz w:val="20"/>
              </w:rPr>
              <w:t xml:space="preserve"> €</w:t>
            </w:r>
          </w:p>
        </w:tc>
        <w:tc>
          <w:tcPr>
            <w:tcW w:w="743" w:type="dxa"/>
            <w:gridSpan w:val="2"/>
            <w:hideMark/>
          </w:tcPr>
          <w:p w:rsidR="00122086" w:rsidRDefault="00122086">
            <w:pPr>
              <w:rPr>
                <w:rFonts w:cs="Arial"/>
                <w:sz w:val="20"/>
                <w:szCs w:val="22"/>
                <w:lang w:eastAsia="en-US"/>
              </w:rPr>
            </w:pPr>
          </w:p>
        </w:tc>
        <w:tc>
          <w:tcPr>
            <w:tcW w:w="743" w:type="dxa"/>
            <w:hideMark/>
          </w:tcPr>
          <w:p w:rsidR="00122086" w:rsidRDefault="00122086">
            <w:pPr>
              <w:rPr>
                <w:rFonts w:cs="Arial"/>
                <w:sz w:val="20"/>
                <w:szCs w:val="22"/>
                <w:lang w:eastAsia="en-US"/>
              </w:rPr>
            </w:pPr>
          </w:p>
        </w:tc>
      </w:tr>
      <w:tr w:rsidR="00122086" w:rsidTr="00B84C66">
        <w:trPr>
          <w:gridAfter w:val="5"/>
          <w:wAfter w:w="4433" w:type="dxa"/>
          <w:trHeight w:val="810"/>
        </w:trPr>
        <w:tc>
          <w:tcPr>
            <w:tcW w:w="6065" w:type="dxa"/>
            <w:gridSpan w:val="2"/>
            <w:hideMark/>
          </w:tcPr>
          <w:p w:rsidR="00122086" w:rsidRDefault="002A54AF">
            <w:pPr>
              <w:rPr>
                <w:rFonts w:cs="Arial"/>
                <w:sz w:val="20"/>
                <w:szCs w:val="22"/>
                <w:lang w:eastAsia="en-US"/>
              </w:rPr>
            </w:pPr>
            <w:r>
              <w:rPr>
                <w:rFonts w:cs="Arial"/>
                <w:sz w:val="20"/>
              </w:rPr>
              <w:t>( ΕΚΑΤΟΝ ΕΝΕΝΗΝΤΑ</w:t>
            </w:r>
            <w:r w:rsidR="00122086">
              <w:rPr>
                <w:rFonts w:cs="Arial"/>
                <w:sz w:val="20"/>
              </w:rPr>
              <w:t xml:space="preserve"> ΕΥΡΩ</w:t>
            </w:r>
            <w:r>
              <w:rPr>
                <w:rFonts w:cs="Arial"/>
                <w:sz w:val="20"/>
              </w:rPr>
              <w:t xml:space="preserve"> ΚΑΙ ΣΑΡΑΝΤΑ ΠΕΝΤΕ ΛΕΠΤΑ</w:t>
            </w:r>
            <w:r w:rsidR="00122086">
              <w:rPr>
                <w:rFonts w:cs="Arial"/>
                <w:sz w:val="20"/>
              </w:rPr>
              <w:t xml:space="preserve"> ) </w:t>
            </w:r>
          </w:p>
        </w:tc>
      </w:tr>
      <w:tr w:rsidR="00122086" w:rsidTr="00B84C66">
        <w:tblPrEx>
          <w:tblBorders>
            <w:top w:val="single" w:sz="4" w:space="0" w:color="auto"/>
          </w:tblBorders>
        </w:tblPrEx>
        <w:trPr>
          <w:gridAfter w:val="2"/>
          <w:wAfter w:w="1427" w:type="dxa"/>
        </w:trPr>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gridSpan w:val="4"/>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023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49270C">
            <w:pPr>
              <w:jc w:val="left"/>
              <w:rPr>
                <w:rFonts w:cs="Arial"/>
                <w:b/>
                <w:sz w:val="20"/>
                <w:szCs w:val="22"/>
                <w:lang w:eastAsia="en-US"/>
              </w:rPr>
            </w:pPr>
            <w:r>
              <w:rPr>
                <w:rFonts w:cs="Arial"/>
                <w:b/>
                <w:sz w:val="20"/>
              </w:rPr>
              <w:t xml:space="preserve">ΑΤΗΕ </w:t>
            </w:r>
            <w:r w:rsidR="00967958">
              <w:rPr>
                <w:rFonts w:cs="Arial"/>
                <w:b/>
                <w:sz w:val="20"/>
              </w:rPr>
              <w:t xml:space="preserve">ΝΕΟ </w:t>
            </w:r>
            <w:r>
              <w:rPr>
                <w:rFonts w:cs="Arial"/>
                <w:b/>
                <w:sz w:val="20"/>
              </w:rPr>
              <w:t>Ν8918.1.2</w:t>
            </w:r>
            <w:r w:rsidR="0049270C">
              <w:rPr>
                <w:rFonts w:cs="Arial"/>
                <w:b/>
                <w:sz w:val="20"/>
              </w:rPr>
              <w:t xml:space="preserve"> ΣΧΕΤ.</w:t>
            </w:r>
            <w:r>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Αυτόματος ηλεκτρονικός διακόπτης διαρροής Αυτόματος ηλεκτρονικός δι</w:t>
            </w:r>
            <w:r w:rsidR="0049270C">
              <w:rPr>
                <w:rFonts w:cs="Arial"/>
                <w:b/>
                <w:sz w:val="20"/>
                <w:u w:val="single"/>
              </w:rPr>
              <w:t>ακόπτης διαρροής Διπολικός 30 mΑ</w:t>
            </w:r>
            <w:r>
              <w:rPr>
                <w:rFonts w:cs="Arial"/>
                <w:b/>
                <w:sz w:val="20"/>
                <w:u w:val="single"/>
              </w:rPr>
              <w:t xml:space="preserve"> 2 x 40 A </w:t>
            </w:r>
          </w:p>
        </w:tc>
      </w:tr>
    </w:tbl>
    <w:p w:rsidR="00122086" w:rsidRDefault="00122086" w:rsidP="00122086">
      <w:pPr>
        <w:rPr>
          <w:rFonts w:cs="Arial"/>
          <w:sz w:val="20"/>
          <w:szCs w:val="22"/>
          <w:lang w:eastAsia="en-US"/>
        </w:rPr>
      </w:pPr>
    </w:p>
    <w:p w:rsidR="0049270C" w:rsidRDefault="0049270C" w:rsidP="00122086">
      <w:pPr>
        <w:rPr>
          <w:rFonts w:cs="Arial"/>
          <w:b/>
          <w:sz w:val="20"/>
          <w:szCs w:val="22"/>
          <w:lang w:eastAsia="en-US"/>
        </w:rPr>
      </w:pPr>
      <w:r>
        <w:rPr>
          <w:rFonts w:cs="Arial"/>
          <w:sz w:val="20"/>
          <w:szCs w:val="22"/>
          <w:lang w:eastAsia="en-US"/>
        </w:rPr>
        <w:t>Κωδ. Αναθεώρησης</w:t>
      </w:r>
      <w:r>
        <w:rPr>
          <w:rFonts w:cs="Arial"/>
          <w:sz w:val="20"/>
          <w:szCs w:val="22"/>
          <w:lang w:val="en-US" w:eastAsia="en-US"/>
        </w:rPr>
        <w:t>:</w:t>
      </w:r>
      <w:r>
        <w:rPr>
          <w:rFonts w:cs="Arial"/>
          <w:sz w:val="20"/>
          <w:szCs w:val="22"/>
          <w:lang w:eastAsia="en-US"/>
        </w:rPr>
        <w:t xml:space="preserve">   </w:t>
      </w:r>
      <w:r w:rsidRPr="0049270C">
        <w:rPr>
          <w:rFonts w:cs="Arial"/>
          <w:b/>
          <w:sz w:val="20"/>
          <w:szCs w:val="22"/>
          <w:lang w:eastAsia="en-US"/>
        </w:rPr>
        <w:t>ΗΛΜ55      100,00%</w:t>
      </w:r>
    </w:p>
    <w:p w:rsidR="00B84C66" w:rsidRDefault="00B84C66" w:rsidP="00122086">
      <w:pPr>
        <w:rPr>
          <w:rFonts w:cs="Arial"/>
          <w:b/>
          <w:sz w:val="20"/>
          <w:szCs w:val="22"/>
          <w:lang w:eastAsia="en-US"/>
        </w:rPr>
      </w:pPr>
    </w:p>
    <w:p w:rsidR="00B84C66" w:rsidRDefault="00B84C66" w:rsidP="00B84C66">
      <w:pPr>
        <w:spacing w:before="0" w:line="360" w:lineRule="auto"/>
        <w:rPr>
          <w:rFonts w:cs="Arial"/>
          <w:sz w:val="20"/>
        </w:rPr>
      </w:pPr>
      <w:r>
        <w:rPr>
          <w:rFonts w:cs="Arial"/>
          <w:sz w:val="20"/>
        </w:rPr>
        <w:t xml:space="preserve">      </w:t>
      </w:r>
      <w:r w:rsidRPr="005A31C9">
        <w:rPr>
          <w:rFonts w:cs="Arial"/>
          <w:sz w:val="20"/>
        </w:rPr>
        <w:t>Αυτόματος διακόπτης διαρροής για ασφάλιση ηλεκτρικών γραμμών διπολικός κατάλληλος για τοποθέτηση σε μεταλλικό πίνακα διανομής με την ανάλογη δαπάνη γι αγωγούς εσωτερικής συνδεσμολογίας για πάσης φύσης μονωτικά στηρίγματα και λοιπές εσωτερικές διατάξεις του πίνακα και βοηθητικά υλικά και μικροϋλικά και εργασία πλήρης τοποθέτησης στον πίνακα  ονομαστικής εντάσεως 40 Α και ευαισθησίας 30 mA</w:t>
      </w:r>
      <w:r w:rsidRPr="005A31C9">
        <w:rPr>
          <w:rFonts w:cs="Arial"/>
          <w:snapToGrid w:val="0"/>
          <w:sz w:val="20"/>
        </w:rPr>
        <w:t xml:space="preserve"> και παράδοση σε λειτουργία</w:t>
      </w:r>
    </w:p>
    <w:p w:rsidR="00B84C66" w:rsidRDefault="00B84C66" w:rsidP="00122086">
      <w:pPr>
        <w:rPr>
          <w:rFonts w:cs="Arial"/>
          <w:b/>
          <w:sz w:val="20"/>
          <w:szCs w:val="22"/>
          <w:lang w:eastAsia="en-US"/>
        </w:rPr>
      </w:pPr>
    </w:p>
    <w:p w:rsidR="00B84C66" w:rsidRPr="0049270C" w:rsidRDefault="00B84C66" w:rsidP="00122086">
      <w:pPr>
        <w:rPr>
          <w:rFonts w:cs="Arial"/>
          <w:sz w:val="20"/>
          <w:szCs w:val="22"/>
          <w:lang w:eastAsia="en-US"/>
        </w:rPr>
      </w:pPr>
    </w:p>
    <w:tbl>
      <w:tblPr>
        <w:tblW w:w="0" w:type="auto"/>
        <w:tblLayout w:type="fixed"/>
        <w:tblLook w:val="04A0"/>
      </w:tblPr>
      <w:tblGrid>
        <w:gridCol w:w="1146"/>
        <w:gridCol w:w="1071"/>
      </w:tblGrid>
      <w:tr w:rsidR="00122086" w:rsidTr="00122086">
        <w:tc>
          <w:tcPr>
            <w:tcW w:w="1146" w:type="dxa"/>
            <w:hideMark/>
          </w:tcPr>
          <w:p w:rsidR="00122086" w:rsidRDefault="00B84C66">
            <w:pPr>
              <w:rPr>
                <w:rFonts w:cs="Arial"/>
                <w:sz w:val="20"/>
                <w:szCs w:val="22"/>
                <w:lang w:eastAsia="en-US"/>
              </w:rPr>
            </w:pPr>
            <w:r>
              <w:rPr>
                <w:rFonts w:cs="Arial"/>
                <w:sz w:val="20"/>
              </w:rPr>
              <w:t xml:space="preserve"> </w:t>
            </w:r>
            <w:r w:rsidR="00122086">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B84C66">
            <w:pPr>
              <w:rPr>
                <w:rFonts w:cs="Arial"/>
                <w:sz w:val="20"/>
                <w:szCs w:val="22"/>
                <w:lang w:eastAsia="en-US"/>
              </w:rPr>
            </w:pPr>
            <w:r>
              <w:rPr>
                <w:rFonts w:cs="Arial"/>
                <w:sz w:val="20"/>
              </w:rPr>
              <w:t xml:space="preserve">1. </w:t>
            </w:r>
            <w:r w:rsidR="00122086">
              <w:rPr>
                <w:rFonts w:cs="Arial"/>
                <w:sz w:val="20"/>
              </w:rPr>
              <w:t>Υ</w:t>
            </w:r>
            <w:r>
              <w:rPr>
                <w:rFonts w:cs="Arial"/>
                <w:sz w:val="20"/>
              </w:rPr>
              <w:t>ΛΙΚΑ</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α. Αυτόματος ηλεκτρονικός διακόπτης Διπολικός 30 m</w:t>
            </w:r>
            <w:r w:rsidR="00B84C66">
              <w:rPr>
                <w:rFonts w:cs="Arial"/>
                <w:sz w:val="20"/>
              </w:rPr>
              <w:t>Α</w:t>
            </w:r>
            <w:r>
              <w:rPr>
                <w:rFonts w:cs="Arial"/>
                <w:sz w:val="20"/>
              </w:rPr>
              <w:t xml:space="preserve"> 2 x 40 A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ΝΑΤΗΕ Ν\889.1.2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(Τεμ.) </w:t>
            </w:r>
          </w:p>
        </w:tc>
        <w:tc>
          <w:tcPr>
            <w:tcW w:w="3118" w:type="dxa"/>
            <w:hideMark/>
          </w:tcPr>
          <w:p w:rsidR="00122086" w:rsidRDefault="00B84C66">
            <w:pPr>
              <w:rPr>
                <w:rFonts w:cs="Arial"/>
                <w:sz w:val="20"/>
                <w:szCs w:val="22"/>
                <w:lang w:eastAsia="en-US"/>
              </w:rPr>
            </w:pPr>
            <w:r>
              <w:rPr>
                <w:rFonts w:cs="Arial"/>
                <w:sz w:val="20"/>
              </w:rPr>
              <w:t>1,00x55,68</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B84C66">
            <w:pPr>
              <w:rPr>
                <w:rFonts w:cs="Arial"/>
                <w:sz w:val="20"/>
                <w:szCs w:val="22"/>
                <w:lang w:eastAsia="en-US"/>
              </w:rPr>
            </w:pPr>
            <w:r>
              <w:rPr>
                <w:rFonts w:cs="Arial"/>
                <w:sz w:val="20"/>
              </w:rPr>
              <w:t>55,68</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Μικροϋλικά 0,02 του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B84C66">
            <w:pPr>
              <w:rPr>
                <w:rFonts w:cs="Arial"/>
                <w:sz w:val="20"/>
                <w:szCs w:val="22"/>
                <w:lang w:eastAsia="en-US"/>
              </w:rPr>
            </w:pPr>
            <w:r>
              <w:rPr>
                <w:rFonts w:cs="Arial"/>
                <w:sz w:val="20"/>
              </w:rPr>
              <w:t>0,02x55,68</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B84C66">
            <w:pPr>
              <w:rPr>
                <w:rFonts w:cs="Arial"/>
                <w:sz w:val="20"/>
                <w:szCs w:val="22"/>
                <w:lang w:eastAsia="en-US"/>
              </w:rPr>
            </w:pPr>
            <w:r>
              <w:rPr>
                <w:rFonts w:cs="Arial"/>
                <w:sz w:val="20"/>
              </w:rPr>
              <w:t>1,11</w:t>
            </w:r>
            <w:r w:rsidR="00122086">
              <w:rPr>
                <w:rFonts w:cs="Arial"/>
                <w:sz w:val="20"/>
              </w:rPr>
              <w:t xml:space="preserve"> </w:t>
            </w:r>
          </w:p>
        </w:tc>
      </w:tr>
      <w:tr w:rsidR="00122086" w:rsidTr="00122086">
        <w:tc>
          <w:tcPr>
            <w:tcW w:w="4251" w:type="dxa"/>
            <w:gridSpan w:val="3"/>
            <w:hideMark/>
          </w:tcPr>
          <w:p w:rsidR="00122086" w:rsidRDefault="00B84C66">
            <w:pPr>
              <w:rPr>
                <w:rFonts w:cs="Arial"/>
                <w:sz w:val="20"/>
                <w:szCs w:val="22"/>
                <w:lang w:eastAsia="en-US"/>
              </w:rPr>
            </w:pPr>
            <w:r>
              <w:rPr>
                <w:rFonts w:cs="Arial"/>
                <w:sz w:val="20"/>
              </w:rPr>
              <w:t>2. ΕΡΓΑΣΙΑ</w:t>
            </w:r>
            <w:r w:rsidR="00122086">
              <w:rPr>
                <w:rFonts w:cs="Arial"/>
                <w:sz w:val="20"/>
              </w:rPr>
              <w:t xml:space="preserve">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Τεχν</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2086">
            <w:pPr>
              <w:rPr>
                <w:rFonts w:cs="Arial"/>
                <w:sz w:val="20"/>
                <w:szCs w:val="22"/>
                <w:lang w:eastAsia="en-US"/>
              </w:rPr>
            </w:pPr>
            <w:r>
              <w:rPr>
                <w:rFonts w:cs="Arial"/>
                <w:sz w:val="20"/>
              </w:rPr>
              <w:t xml:space="preserve">0,50x20,42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122086">
            <w:pPr>
              <w:rPr>
                <w:rFonts w:cs="Arial"/>
                <w:sz w:val="20"/>
                <w:szCs w:val="22"/>
                <w:lang w:eastAsia="en-US"/>
              </w:rPr>
            </w:pPr>
            <w:r>
              <w:rPr>
                <w:rFonts w:cs="Arial"/>
                <w:sz w:val="20"/>
              </w:rPr>
              <w:t xml:space="preserve">10,21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B84C66">
            <w:pPr>
              <w:rPr>
                <w:rFonts w:cs="Arial"/>
                <w:b/>
                <w:sz w:val="20"/>
                <w:szCs w:val="22"/>
                <w:lang w:eastAsia="en-US"/>
              </w:rPr>
            </w:pPr>
            <w:r>
              <w:rPr>
                <w:rFonts w:cs="Arial"/>
                <w:b/>
                <w:sz w:val="20"/>
                <w:szCs w:val="22"/>
                <w:lang w:eastAsia="en-US"/>
              </w:rPr>
              <w:t>Άθροισμα</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B84C66">
            <w:pPr>
              <w:rPr>
                <w:rFonts w:cs="Arial"/>
                <w:sz w:val="20"/>
                <w:szCs w:val="22"/>
                <w:lang w:eastAsia="en-US"/>
              </w:rPr>
            </w:pPr>
            <w:r>
              <w:rPr>
                <w:rFonts w:cs="Arial"/>
                <w:sz w:val="20"/>
              </w:rPr>
              <w:t>55,68+1,11</w:t>
            </w:r>
            <w:r w:rsidR="00122086">
              <w:rPr>
                <w:rFonts w:cs="Arial"/>
                <w:sz w:val="20"/>
              </w:rPr>
              <w:t xml:space="preserve">+10,21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B84C66">
            <w:pPr>
              <w:rPr>
                <w:rFonts w:cs="Arial"/>
                <w:sz w:val="20"/>
                <w:szCs w:val="22"/>
                <w:lang w:eastAsia="en-US"/>
              </w:rPr>
            </w:pPr>
            <w:r>
              <w:rPr>
                <w:rFonts w:cs="Arial"/>
                <w:sz w:val="20"/>
              </w:rPr>
              <w:t>67,00</w:t>
            </w:r>
            <w:r w:rsidR="00122086">
              <w:rPr>
                <w:rFonts w:cs="Arial"/>
                <w:sz w:val="20"/>
              </w:rPr>
              <w:t xml:space="preserve"> </w:t>
            </w:r>
          </w:p>
        </w:tc>
      </w:tr>
    </w:tbl>
    <w:p w:rsidR="00122086" w:rsidRDefault="00122086" w:rsidP="00122086">
      <w:pPr>
        <w:rPr>
          <w:rFonts w:cs="Arial"/>
          <w:sz w:val="20"/>
          <w:szCs w:val="22"/>
          <w:lang w:eastAsia="en-US"/>
        </w:rPr>
      </w:pPr>
    </w:p>
    <w:tbl>
      <w:tblPr>
        <w:tblW w:w="4635" w:type="dxa"/>
        <w:tblLayout w:type="fixed"/>
        <w:tblLook w:val="04A0"/>
      </w:tblPr>
      <w:tblGrid>
        <w:gridCol w:w="2466"/>
        <w:gridCol w:w="441"/>
        <w:gridCol w:w="966"/>
        <w:gridCol w:w="381"/>
        <w:gridCol w:w="381"/>
      </w:tblGrid>
      <w:tr w:rsidR="00122086" w:rsidTr="00122086">
        <w:tc>
          <w:tcPr>
            <w:tcW w:w="246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B84C66">
            <w:pPr>
              <w:rPr>
                <w:rFonts w:cs="Arial"/>
                <w:b/>
                <w:sz w:val="20"/>
                <w:szCs w:val="22"/>
                <w:lang w:eastAsia="en-US"/>
              </w:rPr>
            </w:pPr>
            <w:r>
              <w:rPr>
                <w:rFonts w:cs="Arial"/>
                <w:b/>
                <w:sz w:val="20"/>
              </w:rPr>
              <w:t>67</w:t>
            </w:r>
            <w:r w:rsidR="00122086">
              <w:rPr>
                <w:rFonts w:cs="Arial"/>
                <w:b/>
                <w:sz w:val="20"/>
              </w:rPr>
              <w:t>,00 €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466" w:type="dxa"/>
            <w:hideMark/>
          </w:tcPr>
          <w:p w:rsidR="00122086" w:rsidRDefault="00B84C66">
            <w:pPr>
              <w:rPr>
                <w:rFonts w:cs="Arial"/>
                <w:sz w:val="20"/>
                <w:szCs w:val="22"/>
                <w:lang w:eastAsia="en-US"/>
              </w:rPr>
            </w:pPr>
            <w:r>
              <w:rPr>
                <w:rFonts w:cs="Arial"/>
                <w:sz w:val="20"/>
              </w:rPr>
              <w:t>( ΕΞΗΝΤΑ ΕΠΤΑ</w:t>
            </w:r>
            <w:r w:rsidR="00122086">
              <w:rPr>
                <w:rFonts w:cs="Arial"/>
                <w:sz w:val="20"/>
              </w:rPr>
              <w:t xml:space="preserve">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024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217D72">
            <w:pPr>
              <w:jc w:val="left"/>
              <w:rPr>
                <w:rFonts w:cs="Arial"/>
                <w:b/>
                <w:sz w:val="20"/>
                <w:szCs w:val="22"/>
                <w:lang w:eastAsia="en-US"/>
              </w:rPr>
            </w:pPr>
            <w:r>
              <w:rPr>
                <w:rFonts w:cs="Arial"/>
                <w:b/>
                <w:sz w:val="20"/>
              </w:rPr>
              <w:t>ΑΤΗΕ</w:t>
            </w:r>
            <w:r w:rsidR="00967958">
              <w:rPr>
                <w:rFonts w:cs="Arial"/>
                <w:b/>
                <w:sz w:val="20"/>
              </w:rPr>
              <w:t xml:space="preserve"> ΝΕΟ</w:t>
            </w:r>
            <w:r>
              <w:rPr>
                <w:rFonts w:cs="Arial"/>
                <w:b/>
                <w:sz w:val="20"/>
              </w:rPr>
              <w:t xml:space="preserve"> Ν8918.2.2</w:t>
            </w:r>
            <w:r w:rsidR="00217D72">
              <w:rPr>
                <w:rFonts w:cs="Arial"/>
                <w:b/>
                <w:sz w:val="20"/>
              </w:rPr>
              <w:t xml:space="preserve"> ΣΧΕΤ.</w:t>
            </w:r>
            <w:r>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Αυτόματος ηλεκτρονικός διακόπτης διαρροής Αυτόματος ηλεκτρονικός διακό</w:t>
            </w:r>
            <w:r w:rsidR="000664C0">
              <w:rPr>
                <w:rFonts w:cs="Arial"/>
                <w:b/>
                <w:sz w:val="20"/>
                <w:u w:val="single"/>
              </w:rPr>
              <w:t>πτης διαρροής Tετραπολικός 30 mΑ</w:t>
            </w:r>
            <w:r>
              <w:rPr>
                <w:rFonts w:cs="Arial"/>
                <w:b/>
                <w:sz w:val="20"/>
                <w:u w:val="single"/>
              </w:rPr>
              <w:t xml:space="preserve"> 4 x 40 A </w:t>
            </w:r>
          </w:p>
        </w:tc>
      </w:tr>
    </w:tbl>
    <w:p w:rsidR="00122086" w:rsidRDefault="00122086" w:rsidP="00122086">
      <w:pPr>
        <w:rPr>
          <w:rFonts w:cs="Arial"/>
          <w:sz w:val="20"/>
          <w:szCs w:val="22"/>
          <w:lang w:eastAsia="en-US"/>
        </w:rPr>
      </w:pPr>
    </w:p>
    <w:p w:rsidR="000664C0" w:rsidRPr="000664C0" w:rsidRDefault="000664C0" w:rsidP="000664C0">
      <w:pPr>
        <w:spacing w:line="360" w:lineRule="auto"/>
        <w:rPr>
          <w:rFonts w:cs="Arial"/>
          <w:sz w:val="20"/>
        </w:rPr>
      </w:pPr>
      <w:r w:rsidRPr="005A31C9">
        <w:rPr>
          <w:rFonts w:cs="Arial"/>
          <w:sz w:val="20"/>
        </w:rPr>
        <w:t>Αυτόματος διακόπτης διαρροής για ασφάλιση ηλεκτρικών γραμμών τετραπολικός κατάλληλος για τοποθέτηση σε μεταλλικό πίνακα διανομής με την ανάλογη δαπάνη γι αγωγούς εσωτερικής συνδεσμολογίας για πάσης φύσης μονωτικά στηρίγματα και λοιπές εσωτερικές διατάξεις του πίνακα και βοηθητικά υλικά και μικροϋλικά και εργασία πλήρης τοποθέτησης στον πίνακα  ονομαστικής εντάσεως 40 Α και ευαισθησίας 30 mA</w:t>
      </w:r>
      <w:r w:rsidRPr="005A31C9">
        <w:rPr>
          <w:rFonts w:cs="Arial"/>
          <w:snapToGrid w:val="0"/>
          <w:sz w:val="20"/>
        </w:rPr>
        <w:t xml:space="preserve"> και παράδοση σε λειτουργία</w:t>
      </w:r>
      <w:r w:rsidRPr="005A31C9">
        <w:rPr>
          <w:rFonts w:cs="Arial"/>
          <w:sz w:val="20"/>
        </w:rPr>
        <w:t>.</w:t>
      </w:r>
    </w:p>
    <w:tbl>
      <w:tblPr>
        <w:tblW w:w="0" w:type="auto"/>
        <w:tblLayout w:type="fixed"/>
        <w:tblLook w:val="04A0"/>
      </w:tblPr>
      <w:tblGrid>
        <w:gridCol w:w="1146"/>
        <w:gridCol w:w="1071"/>
      </w:tblGrid>
      <w:tr w:rsidR="00122086" w:rsidTr="00122086">
        <w:tc>
          <w:tcPr>
            <w:tcW w:w="1146" w:type="dxa"/>
            <w:hideMark/>
          </w:tcPr>
          <w:p w:rsidR="00122086" w:rsidRDefault="000664C0">
            <w:pPr>
              <w:rPr>
                <w:rFonts w:cs="Arial"/>
                <w:sz w:val="20"/>
                <w:szCs w:val="22"/>
                <w:lang w:eastAsia="en-US"/>
              </w:rPr>
            </w:pPr>
            <w:r>
              <w:rPr>
                <w:rFonts w:cs="Arial"/>
                <w:sz w:val="20"/>
              </w:rPr>
              <w:t xml:space="preserve"> </w:t>
            </w:r>
            <w:r w:rsidR="00122086">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Υλικά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α. Αυτόματος ηλεκτρονι</w:t>
            </w:r>
            <w:r w:rsidR="000664C0">
              <w:rPr>
                <w:rFonts w:cs="Arial"/>
                <w:sz w:val="20"/>
              </w:rPr>
              <w:t>κός διακόπτης Tετραπολικός 30 mΑ</w:t>
            </w:r>
            <w:r>
              <w:rPr>
                <w:rFonts w:cs="Arial"/>
                <w:sz w:val="20"/>
              </w:rPr>
              <w:t xml:space="preserve"> 4 x 40 A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ΝΑΤΗΕ Ν\889.2.2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(Τεμ.) </w:t>
            </w:r>
          </w:p>
        </w:tc>
        <w:tc>
          <w:tcPr>
            <w:tcW w:w="3118" w:type="dxa"/>
            <w:hideMark/>
          </w:tcPr>
          <w:p w:rsidR="00122086" w:rsidRDefault="00122086">
            <w:pPr>
              <w:rPr>
                <w:rFonts w:cs="Arial"/>
                <w:sz w:val="20"/>
                <w:szCs w:val="22"/>
                <w:lang w:eastAsia="en-US"/>
              </w:rPr>
            </w:pPr>
            <w:r>
              <w:rPr>
                <w:rFonts w:cs="Arial"/>
                <w:sz w:val="20"/>
              </w:rPr>
              <w:t xml:space="preserve">1,00x0,00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0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Μικροϋλικά 0,02 του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r>
              <w:rPr>
                <w:rFonts w:cs="Arial"/>
                <w:sz w:val="20"/>
              </w:rPr>
              <w:t xml:space="preserve">0,02x0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0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Εργασία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Τεχν</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2086">
            <w:pPr>
              <w:rPr>
                <w:rFonts w:cs="Arial"/>
                <w:sz w:val="20"/>
                <w:szCs w:val="22"/>
                <w:lang w:eastAsia="en-US"/>
              </w:rPr>
            </w:pPr>
            <w:r>
              <w:rPr>
                <w:rFonts w:cs="Arial"/>
                <w:sz w:val="20"/>
              </w:rPr>
              <w:t xml:space="preserve">0,50x20,42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122086">
            <w:pPr>
              <w:rPr>
                <w:rFonts w:cs="Arial"/>
                <w:sz w:val="20"/>
                <w:szCs w:val="22"/>
                <w:lang w:eastAsia="en-US"/>
              </w:rPr>
            </w:pPr>
            <w:r>
              <w:rPr>
                <w:rFonts w:cs="Arial"/>
                <w:sz w:val="20"/>
              </w:rPr>
              <w:t xml:space="preserve">10,21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0664C0">
            <w:pPr>
              <w:rPr>
                <w:rFonts w:cs="Arial"/>
                <w:b/>
                <w:sz w:val="20"/>
                <w:szCs w:val="22"/>
                <w:lang w:eastAsia="en-US"/>
              </w:rPr>
            </w:pPr>
            <w:r>
              <w:rPr>
                <w:rFonts w:cs="Arial"/>
                <w:b/>
                <w:sz w:val="20"/>
                <w:szCs w:val="22"/>
                <w:lang w:eastAsia="en-US"/>
              </w:rPr>
              <w:t>Άθροισμα</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r>
              <w:rPr>
                <w:rFonts w:cs="Arial"/>
                <w:sz w:val="20"/>
              </w:rPr>
              <w:t xml:space="preserve">0,00+0,00+10,21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10,21 </w:t>
            </w:r>
          </w:p>
        </w:tc>
      </w:tr>
    </w:tbl>
    <w:p w:rsidR="00122086" w:rsidRDefault="00122086" w:rsidP="00122086">
      <w:pPr>
        <w:rPr>
          <w:rFonts w:cs="Arial"/>
          <w:sz w:val="20"/>
          <w:szCs w:val="22"/>
          <w:lang w:eastAsia="en-US"/>
        </w:rPr>
      </w:pPr>
    </w:p>
    <w:tbl>
      <w:tblPr>
        <w:tblW w:w="9060" w:type="dxa"/>
        <w:tblLayout w:type="fixed"/>
        <w:tblLook w:val="04A0"/>
      </w:tblPr>
      <w:tblGrid>
        <w:gridCol w:w="4649"/>
        <w:gridCol w:w="897"/>
        <w:gridCol w:w="1964"/>
        <w:gridCol w:w="775"/>
        <w:gridCol w:w="775"/>
      </w:tblGrid>
      <w:tr w:rsidR="00122086" w:rsidTr="000664C0">
        <w:trPr>
          <w:trHeight w:val="354"/>
        </w:trPr>
        <w:tc>
          <w:tcPr>
            <w:tcW w:w="4649" w:type="dxa"/>
            <w:hideMark/>
          </w:tcPr>
          <w:p w:rsidR="00122086" w:rsidRDefault="00122086">
            <w:pPr>
              <w:rPr>
                <w:rFonts w:cs="Arial"/>
                <w:sz w:val="20"/>
                <w:szCs w:val="22"/>
                <w:lang w:eastAsia="en-US"/>
              </w:rPr>
            </w:pPr>
            <w:r>
              <w:rPr>
                <w:rFonts w:cs="Arial"/>
                <w:sz w:val="20"/>
              </w:rPr>
              <w:t xml:space="preserve">Τιμή Μονάδος  1 Τεμ. </w:t>
            </w:r>
          </w:p>
        </w:tc>
        <w:tc>
          <w:tcPr>
            <w:tcW w:w="897" w:type="dxa"/>
            <w:hideMark/>
          </w:tcPr>
          <w:p w:rsidR="00122086" w:rsidRDefault="00122086">
            <w:pPr>
              <w:rPr>
                <w:rFonts w:cs="Arial"/>
                <w:sz w:val="20"/>
                <w:szCs w:val="22"/>
                <w:lang w:eastAsia="en-US"/>
              </w:rPr>
            </w:pPr>
            <w:r>
              <w:rPr>
                <w:rFonts w:cs="Arial"/>
                <w:sz w:val="20"/>
              </w:rPr>
              <w:t>=</w:t>
            </w:r>
          </w:p>
        </w:tc>
        <w:tc>
          <w:tcPr>
            <w:tcW w:w="1964" w:type="dxa"/>
            <w:hideMark/>
          </w:tcPr>
          <w:p w:rsidR="00122086" w:rsidRDefault="000664C0">
            <w:pPr>
              <w:rPr>
                <w:rFonts w:cs="Arial"/>
                <w:b/>
                <w:sz w:val="20"/>
                <w:szCs w:val="22"/>
                <w:lang w:eastAsia="en-US"/>
              </w:rPr>
            </w:pPr>
            <w:r>
              <w:rPr>
                <w:rFonts w:cs="Arial"/>
                <w:b/>
                <w:sz w:val="20"/>
              </w:rPr>
              <w:t>77</w:t>
            </w:r>
            <w:r w:rsidR="00122086">
              <w:rPr>
                <w:rFonts w:cs="Arial"/>
                <w:b/>
                <w:sz w:val="20"/>
              </w:rPr>
              <w:t>,00 €</w:t>
            </w:r>
          </w:p>
        </w:tc>
        <w:tc>
          <w:tcPr>
            <w:tcW w:w="775" w:type="dxa"/>
            <w:hideMark/>
          </w:tcPr>
          <w:p w:rsidR="00122086" w:rsidRDefault="00122086">
            <w:pPr>
              <w:rPr>
                <w:rFonts w:cs="Arial"/>
                <w:sz w:val="20"/>
                <w:szCs w:val="22"/>
                <w:lang w:eastAsia="en-US"/>
              </w:rPr>
            </w:pPr>
          </w:p>
        </w:tc>
        <w:tc>
          <w:tcPr>
            <w:tcW w:w="775" w:type="dxa"/>
            <w:hideMark/>
          </w:tcPr>
          <w:p w:rsidR="00122086" w:rsidRDefault="00122086">
            <w:pPr>
              <w:rPr>
                <w:rFonts w:cs="Arial"/>
                <w:sz w:val="20"/>
                <w:szCs w:val="22"/>
                <w:lang w:eastAsia="en-US"/>
              </w:rPr>
            </w:pPr>
          </w:p>
        </w:tc>
      </w:tr>
      <w:tr w:rsidR="00122086" w:rsidTr="000664C0">
        <w:trPr>
          <w:gridAfter w:val="4"/>
          <w:wAfter w:w="4411" w:type="dxa"/>
          <w:trHeight w:val="607"/>
        </w:trPr>
        <w:tc>
          <w:tcPr>
            <w:tcW w:w="4649" w:type="dxa"/>
            <w:hideMark/>
          </w:tcPr>
          <w:p w:rsidR="00122086" w:rsidRDefault="000664C0">
            <w:pPr>
              <w:rPr>
                <w:rFonts w:cs="Arial"/>
                <w:sz w:val="20"/>
                <w:szCs w:val="22"/>
                <w:lang w:eastAsia="en-US"/>
              </w:rPr>
            </w:pPr>
            <w:r>
              <w:rPr>
                <w:rFonts w:cs="Arial"/>
                <w:sz w:val="20"/>
              </w:rPr>
              <w:t>( ΕΒΔΟΜΗΝΤΑ ΕΠΤΑ</w:t>
            </w:r>
            <w:r w:rsidR="00122086">
              <w:rPr>
                <w:rFonts w:cs="Arial"/>
                <w:sz w:val="20"/>
              </w:rPr>
              <w:t xml:space="preserve">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025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1349BD">
            <w:pPr>
              <w:jc w:val="left"/>
              <w:rPr>
                <w:rFonts w:cs="Arial"/>
                <w:b/>
                <w:sz w:val="20"/>
                <w:szCs w:val="22"/>
                <w:lang w:eastAsia="en-US"/>
              </w:rPr>
            </w:pPr>
            <w:r>
              <w:rPr>
                <w:rFonts w:cs="Arial"/>
                <w:b/>
                <w:sz w:val="20"/>
              </w:rPr>
              <w:t>ΑΤΗΕ</w:t>
            </w:r>
            <w:r w:rsidR="001349BD">
              <w:rPr>
                <w:rFonts w:cs="Arial"/>
                <w:b/>
                <w:sz w:val="20"/>
              </w:rPr>
              <w:t xml:space="preserve"> ΗΛΜ</w:t>
            </w:r>
            <w:r w:rsidR="004132A0">
              <w:rPr>
                <w:rFonts w:cs="Arial"/>
                <w:b/>
                <w:sz w:val="20"/>
              </w:rPr>
              <w:t xml:space="preserve"> 8880.</w:t>
            </w:r>
            <w:r w:rsidR="00606CE2">
              <w:rPr>
                <w:rFonts w:cs="Arial"/>
                <w:b/>
                <w:sz w:val="20"/>
              </w:rPr>
              <w:t>3</w:t>
            </w:r>
            <w:r>
              <w:rPr>
                <w:rFonts w:cs="Arial"/>
                <w:b/>
                <w:sz w:val="20"/>
              </w:rPr>
              <w:t>.2</w:t>
            </w:r>
            <w:r w:rsidR="001349BD">
              <w:rPr>
                <w:rFonts w:cs="Arial"/>
                <w:b/>
                <w:sz w:val="20"/>
              </w:rPr>
              <w:t xml:space="preserve"> ΣΧΕΤ.</w:t>
            </w:r>
            <w:r>
              <w:rPr>
                <w:rFonts w:cs="Arial"/>
                <w:b/>
                <w:sz w:val="20"/>
              </w:rPr>
              <w:t xml:space="preserve"> </w:t>
            </w:r>
          </w:p>
        </w:tc>
        <w:tc>
          <w:tcPr>
            <w:tcW w:w="7087" w:type="dxa"/>
            <w:hideMark/>
          </w:tcPr>
          <w:p w:rsidR="00122086" w:rsidRDefault="00A47934">
            <w:pPr>
              <w:rPr>
                <w:rFonts w:cs="Arial"/>
                <w:b/>
                <w:sz w:val="20"/>
                <w:szCs w:val="22"/>
                <w:u w:val="single"/>
                <w:lang w:eastAsia="en-US"/>
              </w:rPr>
            </w:pPr>
            <w:r>
              <w:rPr>
                <w:rFonts w:cs="Arial"/>
                <w:b/>
                <w:sz w:val="20"/>
                <w:u w:val="single"/>
              </w:rPr>
              <w:t>Διακόπτης πινάκων</w:t>
            </w:r>
            <w:r w:rsidR="00122086">
              <w:rPr>
                <w:rFonts w:cs="Arial"/>
                <w:b/>
                <w:sz w:val="20"/>
                <w:u w:val="single"/>
              </w:rPr>
              <w:t xml:space="preserve"> απλός τριπολικός Εντάσεως 40 Α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55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Διακόπτης πινάκω</w:t>
      </w:r>
      <w:r w:rsidR="00A47934">
        <w:rPr>
          <w:rFonts w:cs="Arial"/>
          <w:sz w:val="20"/>
        </w:rPr>
        <w:t xml:space="preserve">ν ενδεικτικού τύπου </w:t>
      </w:r>
      <w:r>
        <w:rPr>
          <w:rFonts w:cs="Arial"/>
          <w:sz w:val="20"/>
        </w:rPr>
        <w:t xml:space="preserve">(ραγοδιακόπτης) περιορισμένων διαστάσεων χωνευτός με μοχλίσκο, δηλαδή προμήθεια, προσκόμιση, εγκατάσταση και παράδοση σε λειτουργία  απλός τριπολικός Εντάσεως 40 Α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A47934" w:rsidRDefault="00A47934" w:rsidP="00122086">
      <w:pPr>
        <w:jc w:val="center"/>
        <w:rPr>
          <w:rFonts w:cs="Arial"/>
          <w:sz w:val="20"/>
          <w:u w:val="single"/>
        </w:rPr>
      </w:pPr>
    </w:p>
    <w:tbl>
      <w:tblPr>
        <w:tblW w:w="9075" w:type="dxa"/>
        <w:tblLayout w:type="fixed"/>
        <w:tblLook w:val="04A0"/>
      </w:tblPr>
      <w:tblGrid>
        <w:gridCol w:w="2552"/>
        <w:gridCol w:w="851"/>
        <w:gridCol w:w="851"/>
        <w:gridCol w:w="3120"/>
        <w:gridCol w:w="283"/>
        <w:gridCol w:w="1418"/>
      </w:tblGrid>
      <w:tr w:rsidR="00122086" w:rsidTr="00A47934">
        <w:tc>
          <w:tcPr>
            <w:tcW w:w="4254" w:type="dxa"/>
            <w:gridSpan w:val="3"/>
            <w:hideMark/>
          </w:tcPr>
          <w:p w:rsidR="00122086" w:rsidRDefault="00122086">
            <w:pPr>
              <w:rPr>
                <w:rFonts w:cs="Arial"/>
                <w:sz w:val="20"/>
                <w:szCs w:val="22"/>
                <w:lang w:eastAsia="en-US"/>
              </w:rPr>
            </w:pPr>
            <w:r>
              <w:rPr>
                <w:rFonts w:cs="Arial"/>
                <w:sz w:val="20"/>
              </w:rPr>
              <w:t xml:space="preserve">1. ΥΛΙΚΑ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A47934">
        <w:tc>
          <w:tcPr>
            <w:tcW w:w="4254" w:type="dxa"/>
            <w:gridSpan w:val="3"/>
            <w:hideMark/>
          </w:tcPr>
          <w:p w:rsidR="00122086" w:rsidRDefault="00122086">
            <w:pPr>
              <w:rPr>
                <w:rFonts w:cs="Arial"/>
                <w:sz w:val="20"/>
                <w:szCs w:val="22"/>
                <w:lang w:eastAsia="en-US"/>
              </w:rPr>
            </w:pPr>
            <w:r>
              <w:rPr>
                <w:rFonts w:cs="Arial"/>
                <w:sz w:val="20"/>
              </w:rPr>
              <w:t>α. Διακόπτης πινάκω</w:t>
            </w:r>
            <w:r w:rsidR="00A47934">
              <w:rPr>
                <w:rFonts w:cs="Arial"/>
                <w:sz w:val="20"/>
              </w:rPr>
              <w:t xml:space="preserve">ν ενδεικτικού τύπου </w:t>
            </w:r>
            <w:r>
              <w:rPr>
                <w:rFonts w:cs="Arial"/>
                <w:sz w:val="20"/>
              </w:rPr>
              <w:t xml:space="preserve">περιορισμένων διαστάσεων χωνευτός με μοχλίσκο εντάσεως 40 Α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A47934">
        <w:tc>
          <w:tcPr>
            <w:tcW w:w="2552" w:type="dxa"/>
            <w:hideMark/>
          </w:tcPr>
          <w:p w:rsidR="00122086" w:rsidRDefault="00122086">
            <w:pPr>
              <w:rPr>
                <w:rFonts w:cs="Arial"/>
                <w:b/>
                <w:sz w:val="20"/>
                <w:szCs w:val="22"/>
                <w:lang w:eastAsia="en-US"/>
              </w:rPr>
            </w:pPr>
            <w:r>
              <w:rPr>
                <w:rFonts w:cs="Arial"/>
                <w:b/>
                <w:sz w:val="20"/>
              </w:rPr>
              <w:t xml:space="preserve">ΥΛΙΚΟ ΗΛΜ 851.3.2 </w:t>
            </w:r>
          </w:p>
        </w:tc>
        <w:tc>
          <w:tcPr>
            <w:tcW w:w="851" w:type="dxa"/>
            <w:hideMark/>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r>
              <w:rPr>
                <w:rFonts w:cs="Arial"/>
                <w:b/>
                <w:sz w:val="20"/>
              </w:rPr>
              <w:t xml:space="preserve">(Τεμ.) </w:t>
            </w:r>
          </w:p>
        </w:tc>
        <w:tc>
          <w:tcPr>
            <w:tcW w:w="3120" w:type="dxa"/>
            <w:hideMark/>
          </w:tcPr>
          <w:p w:rsidR="00122086" w:rsidRDefault="00A47934">
            <w:pPr>
              <w:rPr>
                <w:rFonts w:cs="Arial"/>
                <w:sz w:val="20"/>
                <w:szCs w:val="22"/>
                <w:lang w:eastAsia="en-US"/>
              </w:rPr>
            </w:pPr>
            <w:r>
              <w:rPr>
                <w:rFonts w:cs="Arial"/>
                <w:sz w:val="20"/>
              </w:rPr>
              <w:t>1,00x11,36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8" w:type="dxa"/>
            <w:hideMark/>
          </w:tcPr>
          <w:p w:rsidR="00122086" w:rsidRDefault="00A47934">
            <w:pPr>
              <w:rPr>
                <w:rFonts w:cs="Arial"/>
                <w:sz w:val="20"/>
                <w:szCs w:val="22"/>
                <w:lang w:eastAsia="en-US"/>
              </w:rPr>
            </w:pPr>
            <w:r>
              <w:rPr>
                <w:rFonts w:cs="Arial"/>
                <w:sz w:val="20"/>
              </w:rPr>
              <w:t>11,36</w:t>
            </w:r>
          </w:p>
        </w:tc>
      </w:tr>
      <w:tr w:rsidR="00122086" w:rsidTr="00A47934">
        <w:tc>
          <w:tcPr>
            <w:tcW w:w="4254" w:type="dxa"/>
            <w:gridSpan w:val="3"/>
            <w:hideMark/>
          </w:tcPr>
          <w:p w:rsidR="00122086" w:rsidRDefault="00A47934">
            <w:pPr>
              <w:rPr>
                <w:rFonts w:cs="Arial"/>
                <w:sz w:val="20"/>
                <w:szCs w:val="22"/>
                <w:lang w:eastAsia="en-US"/>
              </w:rPr>
            </w:pPr>
            <w:r>
              <w:rPr>
                <w:rFonts w:cs="Arial"/>
                <w:sz w:val="20"/>
              </w:rPr>
              <w:t>β. Μ</w:t>
            </w:r>
            <w:r w:rsidR="00122086">
              <w:rPr>
                <w:rFonts w:cs="Arial"/>
                <w:sz w:val="20"/>
              </w:rPr>
              <w:t xml:space="preserve">ικροϋλικά 0,03 του α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A47934">
        <w:tc>
          <w:tcPr>
            <w:tcW w:w="2552" w:type="dxa"/>
            <w:hideMark/>
          </w:tcPr>
          <w:p w:rsidR="00122086" w:rsidRDefault="00122086">
            <w:pPr>
              <w:rPr>
                <w:rFonts w:cs="Arial"/>
                <w:b/>
                <w:sz w:val="20"/>
                <w:szCs w:val="22"/>
                <w:lang w:eastAsia="en-US"/>
              </w:rPr>
            </w:pPr>
          </w:p>
        </w:tc>
        <w:tc>
          <w:tcPr>
            <w:tcW w:w="851" w:type="dxa"/>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p>
        </w:tc>
        <w:tc>
          <w:tcPr>
            <w:tcW w:w="3120" w:type="dxa"/>
            <w:hideMark/>
          </w:tcPr>
          <w:p w:rsidR="00122086" w:rsidRDefault="00A47934">
            <w:pPr>
              <w:rPr>
                <w:rFonts w:cs="Arial"/>
                <w:sz w:val="20"/>
                <w:szCs w:val="22"/>
                <w:lang w:eastAsia="en-US"/>
              </w:rPr>
            </w:pPr>
            <w:r>
              <w:rPr>
                <w:rFonts w:cs="Arial"/>
                <w:sz w:val="20"/>
              </w:rPr>
              <w:t>0,03x11,36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8" w:type="dxa"/>
            <w:hideMark/>
          </w:tcPr>
          <w:p w:rsidR="00122086" w:rsidRDefault="00122086">
            <w:pPr>
              <w:rPr>
                <w:rFonts w:cs="Arial"/>
                <w:sz w:val="20"/>
                <w:szCs w:val="22"/>
                <w:lang w:eastAsia="en-US"/>
              </w:rPr>
            </w:pPr>
            <w:r>
              <w:rPr>
                <w:rFonts w:cs="Arial"/>
                <w:sz w:val="20"/>
              </w:rPr>
              <w:t>0</w:t>
            </w:r>
            <w:r w:rsidR="00A47934">
              <w:rPr>
                <w:rFonts w:cs="Arial"/>
                <w:sz w:val="20"/>
              </w:rPr>
              <w:t>,34</w:t>
            </w:r>
          </w:p>
        </w:tc>
      </w:tr>
      <w:tr w:rsidR="00122086" w:rsidTr="00A47934">
        <w:tc>
          <w:tcPr>
            <w:tcW w:w="4254" w:type="dxa"/>
            <w:gridSpan w:val="3"/>
            <w:hideMark/>
          </w:tcPr>
          <w:p w:rsidR="00122086" w:rsidRDefault="00122086">
            <w:pPr>
              <w:rPr>
                <w:rFonts w:cs="Arial"/>
                <w:sz w:val="20"/>
                <w:szCs w:val="22"/>
                <w:lang w:eastAsia="en-US"/>
              </w:rPr>
            </w:pPr>
            <w:r>
              <w:rPr>
                <w:rFonts w:cs="Arial"/>
                <w:sz w:val="20"/>
              </w:rPr>
              <w:t xml:space="preserve">2. ΕΡΓΑΣΙΑ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A47934">
        <w:tc>
          <w:tcPr>
            <w:tcW w:w="2552" w:type="dxa"/>
            <w:hideMark/>
          </w:tcPr>
          <w:p w:rsidR="00122086" w:rsidRDefault="00122086">
            <w:pPr>
              <w:rPr>
                <w:rFonts w:cs="Arial"/>
                <w:b/>
                <w:sz w:val="20"/>
                <w:szCs w:val="22"/>
                <w:lang w:eastAsia="en-US"/>
              </w:rPr>
            </w:pPr>
          </w:p>
        </w:tc>
        <w:tc>
          <w:tcPr>
            <w:tcW w:w="851" w:type="dxa"/>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p>
        </w:tc>
        <w:tc>
          <w:tcPr>
            <w:tcW w:w="3120"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8" w:type="dxa"/>
            <w:hideMark/>
          </w:tcPr>
          <w:p w:rsidR="00122086" w:rsidRDefault="00122086">
            <w:pPr>
              <w:rPr>
                <w:rFonts w:cs="Arial"/>
                <w:sz w:val="20"/>
                <w:szCs w:val="22"/>
                <w:lang w:eastAsia="en-US"/>
              </w:rPr>
            </w:pPr>
          </w:p>
        </w:tc>
      </w:tr>
      <w:tr w:rsidR="00122086" w:rsidTr="00A47934">
        <w:tc>
          <w:tcPr>
            <w:tcW w:w="4254" w:type="dxa"/>
            <w:gridSpan w:val="3"/>
            <w:hideMark/>
          </w:tcPr>
          <w:p w:rsidR="00122086" w:rsidRDefault="00122086">
            <w:pPr>
              <w:rPr>
                <w:rFonts w:cs="Arial"/>
                <w:sz w:val="20"/>
                <w:szCs w:val="22"/>
                <w:lang w:eastAsia="en-US"/>
              </w:rPr>
            </w:pPr>
            <w:r>
              <w:rPr>
                <w:rFonts w:cs="Arial"/>
                <w:sz w:val="20"/>
              </w:rPr>
              <w:t xml:space="preserve">Εργασία Τεχνίτης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A47934">
        <w:tc>
          <w:tcPr>
            <w:tcW w:w="2552" w:type="dxa"/>
            <w:hideMark/>
          </w:tcPr>
          <w:p w:rsidR="00122086" w:rsidRDefault="00122086">
            <w:pPr>
              <w:rPr>
                <w:rFonts w:cs="Arial"/>
                <w:b/>
                <w:sz w:val="20"/>
                <w:szCs w:val="22"/>
                <w:lang w:eastAsia="en-US"/>
              </w:rPr>
            </w:pPr>
            <w:r>
              <w:rPr>
                <w:rFonts w:cs="Arial"/>
                <w:b/>
                <w:sz w:val="20"/>
              </w:rPr>
              <w:t xml:space="preserve">ΕΡΓ. ΑΤΟΕ 003 </w:t>
            </w:r>
          </w:p>
        </w:tc>
        <w:tc>
          <w:tcPr>
            <w:tcW w:w="851" w:type="dxa"/>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r>
              <w:rPr>
                <w:rFonts w:cs="Arial"/>
                <w:b/>
                <w:sz w:val="20"/>
              </w:rPr>
              <w:t xml:space="preserve">(h) </w:t>
            </w:r>
          </w:p>
        </w:tc>
        <w:tc>
          <w:tcPr>
            <w:tcW w:w="3120" w:type="dxa"/>
            <w:hideMark/>
          </w:tcPr>
          <w:p w:rsidR="00122086" w:rsidRDefault="00A47934">
            <w:pPr>
              <w:rPr>
                <w:rFonts w:cs="Arial"/>
                <w:sz w:val="20"/>
                <w:szCs w:val="22"/>
                <w:lang w:eastAsia="en-US"/>
              </w:rPr>
            </w:pPr>
            <w:r>
              <w:rPr>
                <w:rFonts w:cs="Arial"/>
                <w:sz w:val="20"/>
              </w:rPr>
              <w:t>0,50x19,86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8" w:type="dxa"/>
            <w:tcBorders>
              <w:top w:val="nil"/>
              <w:left w:val="nil"/>
              <w:bottom w:val="single" w:sz="4" w:space="0" w:color="auto"/>
              <w:right w:val="nil"/>
            </w:tcBorders>
            <w:hideMark/>
          </w:tcPr>
          <w:p w:rsidR="00122086" w:rsidRDefault="00A47934">
            <w:pPr>
              <w:rPr>
                <w:rFonts w:cs="Arial"/>
                <w:sz w:val="20"/>
                <w:szCs w:val="22"/>
                <w:lang w:eastAsia="en-US"/>
              </w:rPr>
            </w:pPr>
            <w:r>
              <w:rPr>
                <w:rFonts w:cs="Arial"/>
                <w:sz w:val="20"/>
              </w:rPr>
              <w:t>9,93</w:t>
            </w:r>
            <w:r w:rsidR="00122086">
              <w:rPr>
                <w:rFonts w:cs="Arial"/>
                <w:sz w:val="20"/>
              </w:rPr>
              <w:t xml:space="preserve"> </w:t>
            </w:r>
          </w:p>
        </w:tc>
      </w:tr>
      <w:tr w:rsidR="00122086" w:rsidTr="00A47934">
        <w:tc>
          <w:tcPr>
            <w:tcW w:w="4254" w:type="dxa"/>
            <w:gridSpan w:val="3"/>
            <w:hideMark/>
          </w:tcPr>
          <w:p w:rsidR="00122086" w:rsidRDefault="00122086">
            <w:pPr>
              <w:rPr>
                <w:rFonts w:cs="Arial"/>
                <w:sz w:val="20"/>
                <w:szCs w:val="22"/>
                <w:lang w:eastAsia="en-US"/>
              </w:rPr>
            </w:pP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A47934">
        <w:tc>
          <w:tcPr>
            <w:tcW w:w="2552" w:type="dxa"/>
            <w:hideMark/>
          </w:tcPr>
          <w:p w:rsidR="00122086" w:rsidRDefault="00A47934">
            <w:pPr>
              <w:rPr>
                <w:rFonts w:cs="Arial"/>
                <w:b/>
                <w:sz w:val="20"/>
                <w:szCs w:val="22"/>
                <w:lang w:eastAsia="en-US"/>
              </w:rPr>
            </w:pPr>
            <w:r>
              <w:rPr>
                <w:rFonts w:cs="Arial"/>
                <w:b/>
                <w:sz w:val="20"/>
                <w:szCs w:val="22"/>
                <w:lang w:eastAsia="en-US"/>
              </w:rPr>
              <w:t>Άθροισμα</w:t>
            </w:r>
          </w:p>
        </w:tc>
        <w:tc>
          <w:tcPr>
            <w:tcW w:w="851" w:type="dxa"/>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p>
        </w:tc>
        <w:tc>
          <w:tcPr>
            <w:tcW w:w="3120" w:type="dxa"/>
            <w:hideMark/>
          </w:tcPr>
          <w:p w:rsidR="00122086" w:rsidRDefault="00A47934">
            <w:pPr>
              <w:rPr>
                <w:rFonts w:cs="Arial"/>
                <w:sz w:val="20"/>
                <w:szCs w:val="22"/>
                <w:lang w:eastAsia="en-US"/>
              </w:rPr>
            </w:pPr>
            <w:r>
              <w:rPr>
                <w:rFonts w:cs="Arial"/>
                <w:sz w:val="20"/>
              </w:rPr>
              <w:t>11,36+0,34+9,93</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8" w:type="dxa"/>
            <w:hideMark/>
          </w:tcPr>
          <w:p w:rsidR="00122086" w:rsidRDefault="00A47934">
            <w:pPr>
              <w:rPr>
                <w:rFonts w:cs="Arial"/>
                <w:sz w:val="20"/>
                <w:szCs w:val="22"/>
                <w:lang w:eastAsia="en-US"/>
              </w:rPr>
            </w:pPr>
            <w:r>
              <w:rPr>
                <w:rFonts w:cs="Arial"/>
                <w:sz w:val="20"/>
              </w:rPr>
              <w:t>21,63</w:t>
            </w:r>
            <w:r w:rsidR="00122086">
              <w:rPr>
                <w:rFonts w:cs="Arial"/>
                <w:sz w:val="20"/>
              </w:rPr>
              <w:t xml:space="preserve"> </w:t>
            </w:r>
          </w:p>
        </w:tc>
      </w:tr>
    </w:tbl>
    <w:p w:rsidR="00122086" w:rsidRDefault="00122086" w:rsidP="00122086">
      <w:pPr>
        <w:rPr>
          <w:rFonts w:cs="Arial"/>
          <w:sz w:val="20"/>
          <w:szCs w:val="22"/>
          <w:lang w:eastAsia="en-US"/>
        </w:rPr>
      </w:pPr>
    </w:p>
    <w:tbl>
      <w:tblPr>
        <w:tblW w:w="9809" w:type="dxa"/>
        <w:tblLayout w:type="fixed"/>
        <w:tblLook w:val="04A0"/>
      </w:tblPr>
      <w:tblGrid>
        <w:gridCol w:w="5471"/>
        <w:gridCol w:w="882"/>
        <w:gridCol w:w="1932"/>
        <w:gridCol w:w="762"/>
        <w:gridCol w:w="762"/>
      </w:tblGrid>
      <w:tr w:rsidR="00122086" w:rsidTr="00A47934">
        <w:trPr>
          <w:trHeight w:val="366"/>
        </w:trPr>
        <w:tc>
          <w:tcPr>
            <w:tcW w:w="5471" w:type="dxa"/>
            <w:hideMark/>
          </w:tcPr>
          <w:p w:rsidR="00122086" w:rsidRDefault="00122086">
            <w:pPr>
              <w:rPr>
                <w:rFonts w:cs="Arial"/>
                <w:sz w:val="20"/>
                <w:szCs w:val="22"/>
                <w:lang w:eastAsia="en-US"/>
              </w:rPr>
            </w:pPr>
            <w:r>
              <w:rPr>
                <w:rFonts w:cs="Arial"/>
                <w:sz w:val="20"/>
              </w:rPr>
              <w:t xml:space="preserve">Τιμή Μονάδος  1 Τεμ. </w:t>
            </w:r>
          </w:p>
        </w:tc>
        <w:tc>
          <w:tcPr>
            <w:tcW w:w="882" w:type="dxa"/>
            <w:hideMark/>
          </w:tcPr>
          <w:p w:rsidR="00122086" w:rsidRDefault="00122086">
            <w:pPr>
              <w:rPr>
                <w:rFonts w:cs="Arial"/>
                <w:sz w:val="20"/>
                <w:szCs w:val="22"/>
                <w:lang w:eastAsia="en-US"/>
              </w:rPr>
            </w:pPr>
            <w:r>
              <w:rPr>
                <w:rFonts w:cs="Arial"/>
                <w:sz w:val="20"/>
              </w:rPr>
              <w:t>=</w:t>
            </w:r>
          </w:p>
        </w:tc>
        <w:tc>
          <w:tcPr>
            <w:tcW w:w="1932" w:type="dxa"/>
            <w:hideMark/>
          </w:tcPr>
          <w:p w:rsidR="00122086" w:rsidRDefault="00A47934">
            <w:pPr>
              <w:rPr>
                <w:rFonts w:cs="Arial"/>
                <w:b/>
                <w:sz w:val="20"/>
                <w:szCs w:val="22"/>
                <w:lang w:eastAsia="en-US"/>
              </w:rPr>
            </w:pPr>
            <w:r>
              <w:rPr>
                <w:rFonts w:cs="Arial"/>
                <w:b/>
                <w:sz w:val="20"/>
              </w:rPr>
              <w:t>21,63</w:t>
            </w:r>
            <w:r w:rsidR="00122086">
              <w:rPr>
                <w:rFonts w:cs="Arial"/>
                <w:b/>
                <w:sz w:val="20"/>
              </w:rPr>
              <w:t xml:space="preserve"> €</w:t>
            </w:r>
          </w:p>
        </w:tc>
        <w:tc>
          <w:tcPr>
            <w:tcW w:w="762" w:type="dxa"/>
            <w:hideMark/>
          </w:tcPr>
          <w:p w:rsidR="00122086" w:rsidRDefault="00122086">
            <w:pPr>
              <w:rPr>
                <w:rFonts w:cs="Arial"/>
                <w:sz w:val="20"/>
                <w:szCs w:val="22"/>
                <w:lang w:eastAsia="en-US"/>
              </w:rPr>
            </w:pPr>
          </w:p>
        </w:tc>
        <w:tc>
          <w:tcPr>
            <w:tcW w:w="762" w:type="dxa"/>
            <w:hideMark/>
          </w:tcPr>
          <w:p w:rsidR="00122086" w:rsidRDefault="00122086">
            <w:pPr>
              <w:rPr>
                <w:rFonts w:cs="Arial"/>
                <w:sz w:val="20"/>
                <w:szCs w:val="22"/>
                <w:lang w:eastAsia="en-US"/>
              </w:rPr>
            </w:pPr>
          </w:p>
        </w:tc>
      </w:tr>
      <w:tr w:rsidR="00122086" w:rsidTr="00A47934">
        <w:trPr>
          <w:gridAfter w:val="4"/>
          <w:wAfter w:w="4338" w:type="dxa"/>
          <w:trHeight w:val="627"/>
        </w:trPr>
        <w:tc>
          <w:tcPr>
            <w:tcW w:w="5471" w:type="dxa"/>
            <w:hideMark/>
          </w:tcPr>
          <w:p w:rsidR="00122086" w:rsidRDefault="00A47934">
            <w:pPr>
              <w:rPr>
                <w:rFonts w:cs="Arial"/>
                <w:sz w:val="20"/>
                <w:szCs w:val="22"/>
                <w:lang w:eastAsia="en-US"/>
              </w:rPr>
            </w:pPr>
            <w:r>
              <w:rPr>
                <w:rFonts w:cs="Arial"/>
                <w:sz w:val="20"/>
              </w:rPr>
              <w:t xml:space="preserve">( ΕΙΚΟΣΙ ΕΝΑ </w:t>
            </w:r>
            <w:r w:rsidR="00122086">
              <w:rPr>
                <w:rFonts w:cs="Arial"/>
                <w:sz w:val="20"/>
              </w:rPr>
              <w:t>ΕΥΡΩ</w:t>
            </w:r>
            <w:r>
              <w:rPr>
                <w:rFonts w:cs="Arial"/>
                <w:sz w:val="20"/>
              </w:rPr>
              <w:t xml:space="preserve"> ΚΑΙ ΕΞΗΝΤΑ ΤΡΙΑ ΛΕΠΤΑ</w:t>
            </w:r>
            <w:r w:rsidR="00122086">
              <w:rPr>
                <w:rFonts w:cs="Arial"/>
                <w:sz w:val="20"/>
              </w:rPr>
              <w:t xml:space="preserve">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lastRenderedPageBreak/>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026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070B50">
            <w:pPr>
              <w:jc w:val="left"/>
              <w:rPr>
                <w:rFonts w:cs="Arial"/>
                <w:b/>
                <w:sz w:val="20"/>
                <w:szCs w:val="22"/>
                <w:lang w:eastAsia="en-US"/>
              </w:rPr>
            </w:pPr>
            <w:r>
              <w:rPr>
                <w:rFonts w:cs="Arial"/>
                <w:b/>
                <w:sz w:val="20"/>
              </w:rPr>
              <w:t>ΑΤΗΕ</w:t>
            </w:r>
            <w:r w:rsidR="00143D7B">
              <w:rPr>
                <w:rFonts w:cs="Arial"/>
                <w:b/>
                <w:sz w:val="20"/>
              </w:rPr>
              <w:t xml:space="preserve"> ΗΛΜ 8880.2</w:t>
            </w:r>
            <w:r>
              <w:rPr>
                <w:rFonts w:cs="Arial"/>
                <w:b/>
                <w:sz w:val="20"/>
              </w:rPr>
              <w:t xml:space="preserve">.2 </w:t>
            </w:r>
            <w:r w:rsidR="00070B50">
              <w:rPr>
                <w:rFonts w:cs="Arial"/>
                <w:b/>
                <w:sz w:val="20"/>
              </w:rPr>
              <w:t>ΣΧΕΤ.</w:t>
            </w:r>
          </w:p>
        </w:tc>
        <w:tc>
          <w:tcPr>
            <w:tcW w:w="7087" w:type="dxa"/>
            <w:hideMark/>
          </w:tcPr>
          <w:p w:rsidR="00122086" w:rsidRDefault="00122086">
            <w:pPr>
              <w:rPr>
                <w:rFonts w:cs="Arial"/>
                <w:b/>
                <w:sz w:val="20"/>
                <w:szCs w:val="22"/>
                <w:u w:val="single"/>
                <w:lang w:eastAsia="en-US"/>
              </w:rPr>
            </w:pPr>
            <w:r>
              <w:rPr>
                <w:rFonts w:cs="Arial"/>
                <w:b/>
                <w:sz w:val="20"/>
                <w:u w:val="single"/>
              </w:rPr>
              <w:t>Διακόπτης πινάκω</w:t>
            </w:r>
            <w:r w:rsidR="00070B50">
              <w:rPr>
                <w:rFonts w:cs="Arial"/>
                <w:b/>
                <w:sz w:val="20"/>
                <w:u w:val="single"/>
              </w:rPr>
              <w:t xml:space="preserve">ν </w:t>
            </w:r>
            <w:r>
              <w:rPr>
                <w:rFonts w:cs="Arial"/>
                <w:b/>
                <w:sz w:val="20"/>
                <w:u w:val="single"/>
              </w:rPr>
              <w:t xml:space="preserve">απλός διπολικός Εντάσεως 40 Α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070B50">
        <w:tc>
          <w:tcPr>
            <w:tcW w:w="4233"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55 </w:t>
            </w:r>
          </w:p>
        </w:tc>
        <w:tc>
          <w:tcPr>
            <w:tcW w:w="1131" w:type="dxa"/>
            <w:hideMark/>
          </w:tcPr>
          <w:p w:rsidR="00122086" w:rsidRDefault="00122086">
            <w:pPr>
              <w:rPr>
                <w:rFonts w:cs="Arial"/>
                <w:b/>
                <w:sz w:val="20"/>
                <w:szCs w:val="22"/>
                <w:lang w:eastAsia="en-US"/>
              </w:rPr>
            </w:pPr>
            <w:r>
              <w:rPr>
                <w:rFonts w:cs="Arial"/>
                <w:b/>
                <w:sz w:val="20"/>
              </w:rPr>
              <w:t xml:space="preserve">100,00% </w:t>
            </w:r>
          </w:p>
        </w:tc>
      </w:tr>
      <w:tr w:rsidR="00070B50" w:rsidTr="00070B50">
        <w:tc>
          <w:tcPr>
            <w:tcW w:w="4233" w:type="dxa"/>
            <w:hideMark/>
          </w:tcPr>
          <w:p w:rsidR="00070B50" w:rsidRDefault="00070B50">
            <w:pPr>
              <w:ind w:left="1984"/>
              <w:rPr>
                <w:rFonts w:cs="Arial"/>
                <w:sz w:val="20"/>
              </w:rPr>
            </w:pPr>
          </w:p>
        </w:tc>
        <w:tc>
          <w:tcPr>
            <w:tcW w:w="1086" w:type="dxa"/>
            <w:hideMark/>
          </w:tcPr>
          <w:p w:rsidR="00070B50" w:rsidRDefault="00070B50">
            <w:pPr>
              <w:rPr>
                <w:rFonts w:cs="Arial"/>
                <w:b/>
                <w:sz w:val="20"/>
              </w:rPr>
            </w:pPr>
          </w:p>
        </w:tc>
        <w:tc>
          <w:tcPr>
            <w:tcW w:w="1131" w:type="dxa"/>
            <w:hideMark/>
          </w:tcPr>
          <w:p w:rsidR="00070B50" w:rsidRDefault="00070B50">
            <w:pPr>
              <w:rPr>
                <w:rFonts w:cs="Arial"/>
                <w:b/>
                <w:sz w:val="20"/>
              </w:rPr>
            </w:pPr>
          </w:p>
        </w:tc>
      </w:tr>
    </w:tbl>
    <w:p w:rsidR="00070B50" w:rsidRDefault="00070B50" w:rsidP="00070B50">
      <w:pPr>
        <w:pStyle w:val="32"/>
        <w:spacing w:after="0" w:line="360" w:lineRule="auto"/>
        <w:rPr>
          <w:rFonts w:cs="Arial"/>
          <w:snapToGrid w:val="0"/>
          <w:sz w:val="20"/>
          <w:szCs w:val="20"/>
        </w:rPr>
      </w:pPr>
    </w:p>
    <w:p w:rsidR="00070B50" w:rsidRPr="005A31C9" w:rsidRDefault="00070B50" w:rsidP="00070B50">
      <w:pPr>
        <w:pStyle w:val="32"/>
        <w:spacing w:after="0" w:line="360" w:lineRule="auto"/>
        <w:rPr>
          <w:rFonts w:cs="Arial"/>
          <w:snapToGrid w:val="0"/>
          <w:sz w:val="20"/>
          <w:szCs w:val="20"/>
        </w:rPr>
      </w:pPr>
      <w:r w:rsidRPr="005A31C9">
        <w:rPr>
          <w:rFonts w:cs="Arial"/>
          <w:snapToGrid w:val="0"/>
          <w:sz w:val="20"/>
          <w:szCs w:val="20"/>
        </w:rPr>
        <w:t>Ραγοδιακόπτης φορτίου πινάκων διπολικός έως 40Α, με τα απαιτούμενα βοηθητικά υλικά και μικροϋλικά, με την αναλογία του πεδίου ή του ερμαρίου του ηλεκτρικού πίνακα, δηλαδή προμήθεια, προσκόμιση, εγκατάσταση και παράδοση σε λειτουργία.</w:t>
      </w:r>
    </w:p>
    <w:tbl>
      <w:tblPr>
        <w:tblW w:w="0" w:type="auto"/>
        <w:tblLayout w:type="fixed"/>
        <w:tblLook w:val="04A0"/>
      </w:tblPr>
      <w:tblGrid>
        <w:gridCol w:w="1146"/>
        <w:gridCol w:w="1071"/>
      </w:tblGrid>
      <w:tr w:rsidR="00122086" w:rsidTr="00122086">
        <w:tc>
          <w:tcPr>
            <w:tcW w:w="1146" w:type="dxa"/>
            <w:hideMark/>
          </w:tcPr>
          <w:p w:rsidR="00122086" w:rsidRPr="00070B50" w:rsidRDefault="00070B50">
            <w:pPr>
              <w:rPr>
                <w:rFonts w:cs="Arial"/>
                <w:sz w:val="20"/>
                <w:szCs w:val="22"/>
                <w:lang w:eastAsia="en-US"/>
              </w:rPr>
            </w:pPr>
            <w:r w:rsidRPr="00070B50">
              <w:rPr>
                <w:rFonts w:cs="Arial"/>
                <w:sz w:val="20"/>
              </w:rPr>
              <w:t xml:space="preserve"> </w:t>
            </w:r>
            <w:r w:rsidR="00122086" w:rsidRPr="00070B50">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α. Διακόπτης πινάκω</w:t>
            </w:r>
            <w:r w:rsidR="00070B50">
              <w:rPr>
                <w:rFonts w:cs="Arial"/>
                <w:sz w:val="20"/>
              </w:rPr>
              <w:t xml:space="preserve">ν ενδεικτικού τύπου </w:t>
            </w:r>
            <w:r>
              <w:rPr>
                <w:rFonts w:cs="Arial"/>
                <w:sz w:val="20"/>
              </w:rPr>
              <w:t xml:space="preserve">περιορισμένων διαστάσεων χωνευτός με μοχλίσκο εντάσεως 40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851.2.2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(Τεμ.) </w:t>
            </w:r>
          </w:p>
        </w:tc>
        <w:tc>
          <w:tcPr>
            <w:tcW w:w="3118" w:type="dxa"/>
            <w:hideMark/>
          </w:tcPr>
          <w:p w:rsidR="00122086" w:rsidRDefault="00122086">
            <w:pPr>
              <w:rPr>
                <w:rFonts w:cs="Arial"/>
                <w:sz w:val="20"/>
                <w:szCs w:val="22"/>
                <w:lang w:eastAsia="en-US"/>
              </w:rPr>
            </w:pPr>
            <w:r>
              <w:rPr>
                <w:rFonts w:cs="Arial"/>
                <w:sz w:val="20"/>
              </w:rPr>
              <w:t>1,00x</w:t>
            </w:r>
            <w:r w:rsidR="00070B50">
              <w:rPr>
                <w:rFonts w:cs="Arial"/>
                <w:sz w:val="20"/>
              </w:rPr>
              <w:t xml:space="preserve"> 7,37</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070B50">
            <w:pPr>
              <w:rPr>
                <w:rFonts w:cs="Arial"/>
                <w:sz w:val="20"/>
                <w:szCs w:val="22"/>
                <w:lang w:eastAsia="en-US"/>
              </w:rPr>
            </w:pPr>
            <w:r>
              <w:rPr>
                <w:rFonts w:cs="Arial"/>
                <w:sz w:val="20"/>
              </w:rPr>
              <w:t>7,37</w:t>
            </w:r>
            <w:r w:rsidR="00122086">
              <w:rPr>
                <w:rFonts w:cs="Arial"/>
                <w:sz w:val="20"/>
              </w:rPr>
              <w:t xml:space="preserve"> </w:t>
            </w:r>
          </w:p>
        </w:tc>
      </w:tr>
      <w:tr w:rsidR="00122086" w:rsidTr="00122086">
        <w:tc>
          <w:tcPr>
            <w:tcW w:w="4251" w:type="dxa"/>
            <w:gridSpan w:val="3"/>
            <w:hideMark/>
          </w:tcPr>
          <w:p w:rsidR="00122086" w:rsidRDefault="00070B50">
            <w:pPr>
              <w:rPr>
                <w:rFonts w:cs="Arial"/>
                <w:sz w:val="20"/>
                <w:szCs w:val="22"/>
                <w:lang w:eastAsia="en-US"/>
              </w:rPr>
            </w:pPr>
            <w:r>
              <w:rPr>
                <w:rFonts w:cs="Arial"/>
                <w:sz w:val="20"/>
              </w:rPr>
              <w:t>Β. Μ</w:t>
            </w:r>
            <w:r w:rsidR="00122086">
              <w:rPr>
                <w:rFonts w:cs="Arial"/>
                <w:sz w:val="20"/>
              </w:rPr>
              <w:t xml:space="preserve">ικροϋλικά 0,03 του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070B50">
            <w:pPr>
              <w:rPr>
                <w:rFonts w:cs="Arial"/>
                <w:sz w:val="20"/>
                <w:szCs w:val="22"/>
                <w:lang w:eastAsia="en-US"/>
              </w:rPr>
            </w:pPr>
            <w:r>
              <w:rPr>
                <w:rFonts w:cs="Arial"/>
                <w:sz w:val="20"/>
              </w:rPr>
              <w:t>0,03x 7,37</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0</w:t>
            </w:r>
            <w:r w:rsidR="00070B50">
              <w:rPr>
                <w:rFonts w:cs="Arial"/>
                <w:sz w:val="20"/>
              </w:rPr>
              <w:t>,221</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070B50">
            <w:pPr>
              <w:rPr>
                <w:rFonts w:cs="Arial"/>
                <w:sz w:val="20"/>
                <w:szCs w:val="22"/>
                <w:lang w:eastAsia="en-US"/>
              </w:rPr>
            </w:pPr>
            <w:r>
              <w:rPr>
                <w:rFonts w:cs="Arial"/>
                <w:sz w:val="20"/>
              </w:rPr>
              <w:t>0,50x19,86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070B50">
            <w:pPr>
              <w:rPr>
                <w:rFonts w:cs="Arial"/>
                <w:sz w:val="20"/>
                <w:szCs w:val="22"/>
                <w:lang w:eastAsia="en-US"/>
              </w:rPr>
            </w:pPr>
            <w:r>
              <w:rPr>
                <w:rFonts w:cs="Arial"/>
                <w:sz w:val="20"/>
              </w:rPr>
              <w:t>9,93</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070B50">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070B50">
            <w:pPr>
              <w:rPr>
                <w:rFonts w:cs="Arial"/>
                <w:sz w:val="20"/>
                <w:szCs w:val="22"/>
                <w:lang w:eastAsia="en-US"/>
              </w:rPr>
            </w:pPr>
            <w:r>
              <w:rPr>
                <w:rFonts w:cs="Arial"/>
                <w:sz w:val="20"/>
              </w:rPr>
              <w:t>7,37+0,221+9,93</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070B50">
            <w:pPr>
              <w:rPr>
                <w:rFonts w:cs="Arial"/>
                <w:sz w:val="20"/>
                <w:szCs w:val="22"/>
                <w:lang w:eastAsia="en-US"/>
              </w:rPr>
            </w:pPr>
            <w:r>
              <w:rPr>
                <w:rFonts w:cs="Arial"/>
                <w:sz w:val="20"/>
              </w:rPr>
              <w:t>17,53</w:t>
            </w:r>
            <w:r w:rsidR="00122086">
              <w:rPr>
                <w:rFonts w:cs="Arial"/>
                <w:sz w:val="20"/>
              </w:rPr>
              <w:t xml:space="preserve"> </w:t>
            </w:r>
          </w:p>
        </w:tc>
      </w:tr>
    </w:tbl>
    <w:p w:rsidR="00122086" w:rsidRDefault="00122086" w:rsidP="00122086">
      <w:pPr>
        <w:rPr>
          <w:rFonts w:cs="Arial"/>
          <w:sz w:val="20"/>
          <w:szCs w:val="22"/>
          <w:lang w:eastAsia="en-US"/>
        </w:rPr>
      </w:pPr>
    </w:p>
    <w:tbl>
      <w:tblPr>
        <w:tblW w:w="9421" w:type="dxa"/>
        <w:tblLayout w:type="fixed"/>
        <w:tblLook w:val="04A0"/>
      </w:tblPr>
      <w:tblGrid>
        <w:gridCol w:w="4925"/>
        <w:gridCol w:w="914"/>
        <w:gridCol w:w="2002"/>
        <w:gridCol w:w="790"/>
        <w:gridCol w:w="790"/>
      </w:tblGrid>
      <w:tr w:rsidR="00122086" w:rsidTr="00723937">
        <w:trPr>
          <w:trHeight w:val="319"/>
        </w:trPr>
        <w:tc>
          <w:tcPr>
            <w:tcW w:w="4925" w:type="dxa"/>
            <w:hideMark/>
          </w:tcPr>
          <w:p w:rsidR="00122086" w:rsidRDefault="00122086">
            <w:pPr>
              <w:rPr>
                <w:rFonts w:cs="Arial"/>
                <w:sz w:val="20"/>
                <w:szCs w:val="22"/>
                <w:lang w:eastAsia="en-US"/>
              </w:rPr>
            </w:pPr>
            <w:r>
              <w:rPr>
                <w:rFonts w:cs="Arial"/>
                <w:sz w:val="20"/>
              </w:rPr>
              <w:t xml:space="preserve">Τιμή Μονάδος  1 Τεμ. </w:t>
            </w:r>
          </w:p>
        </w:tc>
        <w:tc>
          <w:tcPr>
            <w:tcW w:w="914" w:type="dxa"/>
            <w:hideMark/>
          </w:tcPr>
          <w:p w:rsidR="00122086" w:rsidRDefault="00122086">
            <w:pPr>
              <w:rPr>
                <w:rFonts w:cs="Arial"/>
                <w:sz w:val="20"/>
                <w:szCs w:val="22"/>
                <w:lang w:eastAsia="en-US"/>
              </w:rPr>
            </w:pPr>
            <w:r>
              <w:rPr>
                <w:rFonts w:cs="Arial"/>
                <w:sz w:val="20"/>
              </w:rPr>
              <w:t>=</w:t>
            </w:r>
          </w:p>
        </w:tc>
        <w:tc>
          <w:tcPr>
            <w:tcW w:w="2002" w:type="dxa"/>
            <w:hideMark/>
          </w:tcPr>
          <w:p w:rsidR="00122086" w:rsidRDefault="00070B50">
            <w:pPr>
              <w:rPr>
                <w:rFonts w:cs="Arial"/>
                <w:b/>
                <w:sz w:val="20"/>
                <w:szCs w:val="22"/>
                <w:lang w:eastAsia="en-US"/>
              </w:rPr>
            </w:pPr>
            <w:r>
              <w:rPr>
                <w:rFonts w:cs="Arial"/>
                <w:b/>
                <w:sz w:val="20"/>
              </w:rPr>
              <w:t>17,53</w:t>
            </w:r>
            <w:r w:rsidR="00122086">
              <w:rPr>
                <w:rFonts w:cs="Arial"/>
                <w:b/>
                <w:sz w:val="20"/>
              </w:rPr>
              <w:t xml:space="preserve"> €</w:t>
            </w:r>
          </w:p>
        </w:tc>
        <w:tc>
          <w:tcPr>
            <w:tcW w:w="790" w:type="dxa"/>
            <w:hideMark/>
          </w:tcPr>
          <w:p w:rsidR="00122086" w:rsidRDefault="00122086">
            <w:pPr>
              <w:rPr>
                <w:rFonts w:cs="Arial"/>
                <w:sz w:val="20"/>
                <w:szCs w:val="22"/>
                <w:lang w:eastAsia="en-US"/>
              </w:rPr>
            </w:pPr>
          </w:p>
        </w:tc>
        <w:tc>
          <w:tcPr>
            <w:tcW w:w="790" w:type="dxa"/>
            <w:hideMark/>
          </w:tcPr>
          <w:p w:rsidR="00122086" w:rsidRDefault="00122086">
            <w:pPr>
              <w:rPr>
                <w:rFonts w:cs="Arial"/>
                <w:sz w:val="20"/>
                <w:szCs w:val="22"/>
                <w:lang w:eastAsia="en-US"/>
              </w:rPr>
            </w:pPr>
          </w:p>
        </w:tc>
      </w:tr>
      <w:tr w:rsidR="00122086" w:rsidTr="00723937">
        <w:trPr>
          <w:gridAfter w:val="4"/>
          <w:wAfter w:w="4496" w:type="dxa"/>
          <w:trHeight w:val="776"/>
        </w:trPr>
        <w:tc>
          <w:tcPr>
            <w:tcW w:w="4925" w:type="dxa"/>
            <w:hideMark/>
          </w:tcPr>
          <w:p w:rsidR="00122086" w:rsidRDefault="00070B50">
            <w:pPr>
              <w:rPr>
                <w:rFonts w:cs="Arial"/>
                <w:sz w:val="20"/>
                <w:szCs w:val="22"/>
                <w:lang w:eastAsia="en-US"/>
              </w:rPr>
            </w:pPr>
            <w:r>
              <w:rPr>
                <w:rFonts w:cs="Arial"/>
                <w:sz w:val="20"/>
              </w:rPr>
              <w:t xml:space="preserve">( ΔΕΚΑ </w:t>
            </w:r>
            <w:r w:rsidR="00723937">
              <w:rPr>
                <w:rFonts w:cs="Arial"/>
                <w:sz w:val="20"/>
              </w:rPr>
              <w:t>ΕΠΤΑ</w:t>
            </w:r>
            <w:r w:rsidR="00122086">
              <w:rPr>
                <w:rFonts w:cs="Arial"/>
                <w:sz w:val="20"/>
              </w:rPr>
              <w:t xml:space="preserve"> ΕΥΡΩ</w:t>
            </w:r>
            <w:r w:rsidR="00723937">
              <w:rPr>
                <w:rFonts w:cs="Arial"/>
                <w:sz w:val="20"/>
              </w:rPr>
              <w:t xml:space="preserve"> ΚΑΙ ΠΕΝΗΝΤΑ ΤΡΙΑ ΛΕΠΤΑ</w:t>
            </w:r>
            <w:r w:rsidR="00122086">
              <w:rPr>
                <w:rFonts w:cs="Arial"/>
                <w:sz w:val="20"/>
              </w:rPr>
              <w:t xml:space="preserve">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027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795B5C">
            <w:pPr>
              <w:jc w:val="left"/>
              <w:rPr>
                <w:rFonts w:cs="Arial"/>
                <w:b/>
                <w:sz w:val="20"/>
                <w:szCs w:val="22"/>
                <w:lang w:eastAsia="en-US"/>
              </w:rPr>
            </w:pPr>
            <w:r>
              <w:rPr>
                <w:rFonts w:cs="Arial"/>
                <w:b/>
                <w:sz w:val="20"/>
              </w:rPr>
              <w:t xml:space="preserve">ΑΤΗΕ </w:t>
            </w:r>
            <w:r w:rsidR="00795B5C">
              <w:rPr>
                <w:rFonts w:cs="Arial"/>
                <w:b/>
                <w:sz w:val="20"/>
              </w:rPr>
              <w:t xml:space="preserve">ΗΛΜ </w:t>
            </w:r>
            <w:r>
              <w:rPr>
                <w:rFonts w:cs="Arial"/>
                <w:b/>
                <w:sz w:val="20"/>
              </w:rPr>
              <w:t>8880.4.1</w:t>
            </w:r>
            <w:r w:rsidR="00795B5C">
              <w:rPr>
                <w:rFonts w:cs="Arial"/>
                <w:b/>
                <w:sz w:val="20"/>
              </w:rPr>
              <w:t xml:space="preserve"> ΣΧΕΤ.</w:t>
            </w:r>
            <w:r>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Διακόπτης πινάκω</w:t>
            </w:r>
            <w:r w:rsidR="00795B5C">
              <w:rPr>
                <w:rFonts w:cs="Arial"/>
                <w:b/>
                <w:sz w:val="20"/>
                <w:u w:val="single"/>
              </w:rPr>
              <w:t xml:space="preserve">ν </w:t>
            </w:r>
            <w:r>
              <w:rPr>
                <w:rFonts w:cs="Arial"/>
                <w:b/>
                <w:sz w:val="20"/>
                <w:u w:val="single"/>
              </w:rPr>
              <w:t xml:space="preserve">απλός τετραπολικός Εντάσεως 40 Α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55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795B5C" w:rsidRPr="00795B5C" w:rsidRDefault="00795B5C" w:rsidP="00795B5C">
      <w:pPr>
        <w:pStyle w:val="32"/>
        <w:spacing w:after="0" w:line="360" w:lineRule="auto"/>
        <w:rPr>
          <w:rFonts w:cs="Arial"/>
          <w:snapToGrid w:val="0"/>
          <w:sz w:val="20"/>
          <w:szCs w:val="20"/>
        </w:rPr>
      </w:pPr>
      <w:r w:rsidRPr="005A31C9">
        <w:rPr>
          <w:rFonts w:cs="Arial"/>
          <w:snapToGrid w:val="0"/>
          <w:sz w:val="20"/>
          <w:szCs w:val="20"/>
        </w:rPr>
        <w:t>Ραγοδιακόπτης φορτίου πινάκων τετραπολικός έως 40Α, με τα απαιτούμενα βοηθητικά υλικά και μικροϋλικά, με την αναλογία του πεδίου ή του ερμαρίου του ηλεκτρικού πίνακα, δηλαδή προμήθεια, προσκόμιση, εγκατάσταση και παράδοση σε λειτουργία.</w:t>
      </w:r>
    </w:p>
    <w:tbl>
      <w:tblPr>
        <w:tblW w:w="0" w:type="auto"/>
        <w:tblLayout w:type="fixed"/>
        <w:tblLook w:val="04A0"/>
      </w:tblPr>
      <w:tblGrid>
        <w:gridCol w:w="1146"/>
        <w:gridCol w:w="1071"/>
      </w:tblGrid>
      <w:tr w:rsidR="00122086" w:rsidTr="00122086">
        <w:tc>
          <w:tcPr>
            <w:tcW w:w="1146" w:type="dxa"/>
            <w:hideMark/>
          </w:tcPr>
          <w:p w:rsidR="00122086" w:rsidRDefault="00795B5C">
            <w:pPr>
              <w:rPr>
                <w:rFonts w:cs="Arial"/>
                <w:sz w:val="20"/>
                <w:szCs w:val="22"/>
                <w:lang w:eastAsia="en-US"/>
              </w:rPr>
            </w:pPr>
            <w:r>
              <w:rPr>
                <w:rFonts w:cs="Arial"/>
                <w:sz w:val="20"/>
              </w:rPr>
              <w:t xml:space="preserve"> </w:t>
            </w:r>
            <w:r w:rsidR="00122086">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795B5C">
        <w:tc>
          <w:tcPr>
            <w:tcW w:w="4254" w:type="dxa"/>
            <w:gridSpan w:val="3"/>
            <w:hideMark/>
          </w:tcPr>
          <w:p w:rsidR="00122086" w:rsidRDefault="00122086">
            <w:pPr>
              <w:rPr>
                <w:rFonts w:cs="Arial"/>
                <w:sz w:val="20"/>
                <w:szCs w:val="22"/>
                <w:lang w:eastAsia="en-US"/>
              </w:rPr>
            </w:pPr>
            <w:r>
              <w:rPr>
                <w:rFonts w:cs="Arial"/>
                <w:sz w:val="20"/>
              </w:rPr>
              <w:t xml:space="preserve">1. ΥΛΙΚΑ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795B5C">
        <w:tc>
          <w:tcPr>
            <w:tcW w:w="4254" w:type="dxa"/>
            <w:gridSpan w:val="3"/>
            <w:hideMark/>
          </w:tcPr>
          <w:p w:rsidR="00122086" w:rsidRDefault="00122086">
            <w:pPr>
              <w:rPr>
                <w:rFonts w:cs="Arial"/>
                <w:sz w:val="20"/>
                <w:szCs w:val="22"/>
                <w:lang w:eastAsia="en-US"/>
              </w:rPr>
            </w:pPr>
            <w:r>
              <w:rPr>
                <w:rFonts w:cs="Arial"/>
                <w:sz w:val="20"/>
              </w:rPr>
              <w:t xml:space="preserve">α. Διακόπτης πινάκων ενδεικτικού τύπου 5ΤΕ SIEMENS περιορισμένων διαστάσεων χωνευτός με μοχλίσκο εντάσεως 40 Α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795B5C">
        <w:tc>
          <w:tcPr>
            <w:tcW w:w="2552" w:type="dxa"/>
            <w:hideMark/>
          </w:tcPr>
          <w:p w:rsidR="00122086" w:rsidRDefault="00122086">
            <w:pPr>
              <w:rPr>
                <w:rFonts w:cs="Arial"/>
                <w:b/>
                <w:sz w:val="20"/>
                <w:szCs w:val="22"/>
                <w:lang w:eastAsia="en-US"/>
              </w:rPr>
            </w:pPr>
            <w:r>
              <w:rPr>
                <w:rFonts w:cs="Arial"/>
                <w:b/>
                <w:sz w:val="20"/>
              </w:rPr>
              <w:t xml:space="preserve">ΥΛΙΚΟ ΗΛΜ 851.4.1 </w:t>
            </w:r>
          </w:p>
        </w:tc>
        <w:tc>
          <w:tcPr>
            <w:tcW w:w="851" w:type="dxa"/>
            <w:hideMark/>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r>
              <w:rPr>
                <w:rFonts w:cs="Arial"/>
                <w:b/>
                <w:sz w:val="20"/>
              </w:rPr>
              <w:t xml:space="preserve">(Τεμ.) </w:t>
            </w:r>
          </w:p>
        </w:tc>
        <w:tc>
          <w:tcPr>
            <w:tcW w:w="3120" w:type="dxa"/>
            <w:hideMark/>
          </w:tcPr>
          <w:p w:rsidR="00122086" w:rsidRDefault="00122086">
            <w:pPr>
              <w:rPr>
                <w:rFonts w:cs="Arial"/>
                <w:sz w:val="20"/>
                <w:szCs w:val="22"/>
                <w:lang w:eastAsia="en-US"/>
              </w:rPr>
            </w:pPr>
            <w:r>
              <w:rPr>
                <w:rFonts w:cs="Arial"/>
                <w:sz w:val="20"/>
              </w:rPr>
              <w:t>1,00x</w:t>
            </w:r>
            <w:r w:rsidR="00795B5C">
              <w:rPr>
                <w:rFonts w:cs="Arial"/>
                <w:sz w:val="20"/>
              </w:rPr>
              <w:t>14,63</w:t>
            </w:r>
          </w:p>
        </w:tc>
        <w:tc>
          <w:tcPr>
            <w:tcW w:w="283" w:type="dxa"/>
            <w:hideMark/>
          </w:tcPr>
          <w:p w:rsidR="00122086" w:rsidRDefault="00122086">
            <w:pPr>
              <w:rPr>
                <w:rFonts w:cs="Arial"/>
                <w:sz w:val="20"/>
                <w:szCs w:val="22"/>
                <w:lang w:eastAsia="en-US"/>
              </w:rPr>
            </w:pPr>
            <w:r>
              <w:rPr>
                <w:rFonts w:cs="Arial"/>
                <w:sz w:val="20"/>
              </w:rPr>
              <w:t>=</w:t>
            </w:r>
          </w:p>
        </w:tc>
        <w:tc>
          <w:tcPr>
            <w:tcW w:w="1418" w:type="dxa"/>
            <w:hideMark/>
          </w:tcPr>
          <w:p w:rsidR="00122086" w:rsidRDefault="00795B5C">
            <w:pPr>
              <w:rPr>
                <w:rFonts w:cs="Arial"/>
                <w:sz w:val="20"/>
                <w:szCs w:val="22"/>
                <w:lang w:eastAsia="en-US"/>
              </w:rPr>
            </w:pPr>
            <w:r>
              <w:rPr>
                <w:rFonts w:cs="Arial"/>
                <w:sz w:val="20"/>
              </w:rPr>
              <w:t>14,63</w:t>
            </w:r>
          </w:p>
        </w:tc>
      </w:tr>
      <w:tr w:rsidR="00122086" w:rsidTr="00795B5C">
        <w:tc>
          <w:tcPr>
            <w:tcW w:w="4254" w:type="dxa"/>
            <w:gridSpan w:val="3"/>
            <w:hideMark/>
          </w:tcPr>
          <w:p w:rsidR="00122086" w:rsidRDefault="00795B5C">
            <w:pPr>
              <w:rPr>
                <w:rFonts w:cs="Arial"/>
                <w:sz w:val="20"/>
                <w:szCs w:val="22"/>
                <w:lang w:eastAsia="en-US"/>
              </w:rPr>
            </w:pPr>
            <w:r>
              <w:rPr>
                <w:rFonts w:cs="Arial"/>
                <w:sz w:val="20"/>
              </w:rPr>
              <w:t>β. Μ</w:t>
            </w:r>
            <w:r w:rsidR="00122086">
              <w:rPr>
                <w:rFonts w:cs="Arial"/>
                <w:sz w:val="20"/>
              </w:rPr>
              <w:t xml:space="preserve">ικροϋλικά 0,03 του α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795B5C">
        <w:tc>
          <w:tcPr>
            <w:tcW w:w="2552" w:type="dxa"/>
            <w:hideMark/>
          </w:tcPr>
          <w:p w:rsidR="00122086" w:rsidRDefault="00122086">
            <w:pPr>
              <w:rPr>
                <w:rFonts w:cs="Arial"/>
                <w:b/>
                <w:sz w:val="20"/>
                <w:szCs w:val="22"/>
                <w:lang w:eastAsia="en-US"/>
              </w:rPr>
            </w:pPr>
          </w:p>
        </w:tc>
        <w:tc>
          <w:tcPr>
            <w:tcW w:w="851" w:type="dxa"/>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p>
        </w:tc>
        <w:tc>
          <w:tcPr>
            <w:tcW w:w="3120" w:type="dxa"/>
            <w:hideMark/>
          </w:tcPr>
          <w:p w:rsidR="00122086" w:rsidRDefault="00122086">
            <w:pPr>
              <w:rPr>
                <w:rFonts w:cs="Arial"/>
                <w:sz w:val="20"/>
                <w:szCs w:val="22"/>
                <w:lang w:eastAsia="en-US"/>
              </w:rPr>
            </w:pPr>
            <w:r>
              <w:rPr>
                <w:rFonts w:cs="Arial"/>
                <w:sz w:val="20"/>
              </w:rPr>
              <w:t>0,03x</w:t>
            </w:r>
            <w:r w:rsidR="00795B5C">
              <w:rPr>
                <w:rFonts w:cs="Arial"/>
                <w:sz w:val="20"/>
              </w:rPr>
              <w:t>14,63</w:t>
            </w:r>
          </w:p>
        </w:tc>
        <w:tc>
          <w:tcPr>
            <w:tcW w:w="283" w:type="dxa"/>
            <w:hideMark/>
          </w:tcPr>
          <w:p w:rsidR="00122086" w:rsidRDefault="00122086">
            <w:pPr>
              <w:rPr>
                <w:rFonts w:cs="Arial"/>
                <w:sz w:val="20"/>
                <w:szCs w:val="22"/>
                <w:lang w:eastAsia="en-US"/>
              </w:rPr>
            </w:pPr>
            <w:r>
              <w:rPr>
                <w:rFonts w:cs="Arial"/>
                <w:sz w:val="20"/>
              </w:rPr>
              <w:t>=</w:t>
            </w:r>
          </w:p>
        </w:tc>
        <w:tc>
          <w:tcPr>
            <w:tcW w:w="1418" w:type="dxa"/>
            <w:hideMark/>
          </w:tcPr>
          <w:p w:rsidR="00122086" w:rsidRDefault="00795B5C">
            <w:pPr>
              <w:rPr>
                <w:rFonts w:cs="Arial"/>
                <w:sz w:val="20"/>
                <w:szCs w:val="22"/>
                <w:lang w:eastAsia="en-US"/>
              </w:rPr>
            </w:pPr>
            <w:r>
              <w:rPr>
                <w:rFonts w:cs="Arial"/>
                <w:sz w:val="20"/>
              </w:rPr>
              <w:t>0,438</w:t>
            </w:r>
            <w:r w:rsidR="00122086">
              <w:rPr>
                <w:rFonts w:cs="Arial"/>
                <w:sz w:val="20"/>
              </w:rPr>
              <w:t xml:space="preserve"> </w:t>
            </w:r>
          </w:p>
        </w:tc>
      </w:tr>
      <w:tr w:rsidR="00122086" w:rsidTr="00795B5C">
        <w:tc>
          <w:tcPr>
            <w:tcW w:w="4254" w:type="dxa"/>
            <w:gridSpan w:val="3"/>
            <w:hideMark/>
          </w:tcPr>
          <w:p w:rsidR="00122086" w:rsidRDefault="00122086">
            <w:pPr>
              <w:rPr>
                <w:rFonts w:cs="Arial"/>
                <w:sz w:val="20"/>
                <w:szCs w:val="22"/>
                <w:lang w:eastAsia="en-US"/>
              </w:rPr>
            </w:pPr>
            <w:r>
              <w:rPr>
                <w:rFonts w:cs="Arial"/>
                <w:sz w:val="20"/>
              </w:rPr>
              <w:t xml:space="preserve">2. ΕΡΓΑΣΙΑ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795B5C">
        <w:tc>
          <w:tcPr>
            <w:tcW w:w="4254" w:type="dxa"/>
            <w:gridSpan w:val="3"/>
            <w:hideMark/>
          </w:tcPr>
          <w:p w:rsidR="00122086" w:rsidRDefault="00122086">
            <w:pPr>
              <w:rPr>
                <w:rFonts w:cs="Arial"/>
                <w:sz w:val="20"/>
                <w:szCs w:val="22"/>
                <w:lang w:eastAsia="en-US"/>
              </w:rPr>
            </w:pPr>
            <w:r>
              <w:rPr>
                <w:rFonts w:cs="Arial"/>
                <w:sz w:val="20"/>
              </w:rPr>
              <w:t xml:space="preserve">Εργασία Τεχνίτης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795B5C">
        <w:tc>
          <w:tcPr>
            <w:tcW w:w="2552" w:type="dxa"/>
            <w:hideMark/>
          </w:tcPr>
          <w:p w:rsidR="00122086" w:rsidRDefault="00122086">
            <w:pPr>
              <w:rPr>
                <w:rFonts w:cs="Arial"/>
                <w:b/>
                <w:sz w:val="20"/>
                <w:szCs w:val="22"/>
                <w:lang w:eastAsia="en-US"/>
              </w:rPr>
            </w:pPr>
            <w:r>
              <w:rPr>
                <w:rFonts w:cs="Arial"/>
                <w:b/>
                <w:sz w:val="20"/>
              </w:rPr>
              <w:t xml:space="preserve">ΕΡΓ. ΑΤΟΕ 003 </w:t>
            </w:r>
          </w:p>
        </w:tc>
        <w:tc>
          <w:tcPr>
            <w:tcW w:w="851" w:type="dxa"/>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r>
              <w:rPr>
                <w:rFonts w:cs="Arial"/>
                <w:b/>
                <w:sz w:val="20"/>
              </w:rPr>
              <w:t xml:space="preserve">(h) </w:t>
            </w:r>
          </w:p>
        </w:tc>
        <w:tc>
          <w:tcPr>
            <w:tcW w:w="3120" w:type="dxa"/>
            <w:hideMark/>
          </w:tcPr>
          <w:p w:rsidR="00122086" w:rsidRDefault="00122086">
            <w:pPr>
              <w:rPr>
                <w:rFonts w:cs="Arial"/>
                <w:sz w:val="20"/>
                <w:szCs w:val="22"/>
                <w:lang w:eastAsia="en-US"/>
              </w:rPr>
            </w:pPr>
            <w:r>
              <w:rPr>
                <w:rFonts w:cs="Arial"/>
                <w:sz w:val="20"/>
              </w:rPr>
              <w:t>0,50x</w:t>
            </w:r>
            <w:r w:rsidR="00795B5C">
              <w:rPr>
                <w:rFonts w:cs="Arial"/>
                <w:sz w:val="20"/>
              </w:rPr>
              <w:t>19,86</w:t>
            </w:r>
          </w:p>
        </w:tc>
        <w:tc>
          <w:tcPr>
            <w:tcW w:w="283" w:type="dxa"/>
            <w:hideMark/>
          </w:tcPr>
          <w:p w:rsidR="00122086" w:rsidRDefault="00122086">
            <w:pPr>
              <w:rPr>
                <w:rFonts w:cs="Arial"/>
                <w:sz w:val="20"/>
                <w:szCs w:val="22"/>
                <w:lang w:eastAsia="en-US"/>
              </w:rPr>
            </w:pPr>
            <w:r>
              <w:rPr>
                <w:rFonts w:cs="Arial"/>
                <w:sz w:val="20"/>
              </w:rPr>
              <w:t>=</w:t>
            </w:r>
          </w:p>
        </w:tc>
        <w:tc>
          <w:tcPr>
            <w:tcW w:w="1418" w:type="dxa"/>
            <w:tcBorders>
              <w:top w:val="nil"/>
              <w:left w:val="nil"/>
              <w:bottom w:val="single" w:sz="4" w:space="0" w:color="auto"/>
              <w:right w:val="nil"/>
            </w:tcBorders>
            <w:hideMark/>
          </w:tcPr>
          <w:p w:rsidR="00122086" w:rsidRDefault="00795B5C">
            <w:pPr>
              <w:rPr>
                <w:rFonts w:cs="Arial"/>
                <w:sz w:val="20"/>
                <w:szCs w:val="22"/>
                <w:lang w:eastAsia="en-US"/>
              </w:rPr>
            </w:pPr>
            <w:r>
              <w:rPr>
                <w:rFonts w:cs="Arial"/>
                <w:sz w:val="20"/>
              </w:rPr>
              <w:t>9,93</w:t>
            </w:r>
            <w:r w:rsidR="00122086">
              <w:rPr>
                <w:rFonts w:cs="Arial"/>
                <w:sz w:val="20"/>
              </w:rPr>
              <w:t xml:space="preserve"> </w:t>
            </w:r>
          </w:p>
        </w:tc>
      </w:tr>
      <w:tr w:rsidR="00122086" w:rsidTr="00795B5C">
        <w:tc>
          <w:tcPr>
            <w:tcW w:w="4254" w:type="dxa"/>
            <w:gridSpan w:val="3"/>
            <w:hideMark/>
          </w:tcPr>
          <w:p w:rsidR="00122086" w:rsidRDefault="00122086">
            <w:pPr>
              <w:rPr>
                <w:rFonts w:cs="Arial"/>
                <w:sz w:val="20"/>
                <w:szCs w:val="22"/>
                <w:lang w:eastAsia="en-US"/>
              </w:rPr>
            </w:pP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795B5C">
        <w:tc>
          <w:tcPr>
            <w:tcW w:w="2552" w:type="dxa"/>
            <w:hideMark/>
          </w:tcPr>
          <w:p w:rsidR="00122086" w:rsidRDefault="00795B5C">
            <w:pPr>
              <w:rPr>
                <w:rFonts w:cs="Arial"/>
                <w:b/>
                <w:sz w:val="20"/>
                <w:szCs w:val="22"/>
                <w:lang w:eastAsia="en-US"/>
              </w:rPr>
            </w:pPr>
            <w:r>
              <w:rPr>
                <w:rFonts w:cs="Arial"/>
                <w:b/>
                <w:sz w:val="20"/>
                <w:szCs w:val="22"/>
                <w:lang w:eastAsia="en-US"/>
              </w:rPr>
              <w:t>Άθροισμα</w:t>
            </w:r>
          </w:p>
        </w:tc>
        <w:tc>
          <w:tcPr>
            <w:tcW w:w="851" w:type="dxa"/>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p>
        </w:tc>
        <w:tc>
          <w:tcPr>
            <w:tcW w:w="3120" w:type="dxa"/>
            <w:hideMark/>
          </w:tcPr>
          <w:p w:rsidR="00122086" w:rsidRDefault="00795B5C">
            <w:pPr>
              <w:rPr>
                <w:rFonts w:cs="Arial"/>
                <w:sz w:val="20"/>
                <w:szCs w:val="22"/>
                <w:lang w:eastAsia="en-US"/>
              </w:rPr>
            </w:pPr>
            <w:r>
              <w:rPr>
                <w:rFonts w:cs="Arial"/>
                <w:sz w:val="20"/>
              </w:rPr>
              <w:t>14,63+0,438+9,93</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8" w:type="dxa"/>
            <w:hideMark/>
          </w:tcPr>
          <w:p w:rsidR="00122086" w:rsidRDefault="00795B5C">
            <w:pPr>
              <w:rPr>
                <w:rFonts w:cs="Arial"/>
                <w:sz w:val="20"/>
                <w:szCs w:val="22"/>
                <w:lang w:eastAsia="en-US"/>
              </w:rPr>
            </w:pPr>
            <w:r>
              <w:rPr>
                <w:rFonts w:cs="Arial"/>
                <w:sz w:val="20"/>
              </w:rPr>
              <w:t>25,00</w:t>
            </w:r>
          </w:p>
        </w:tc>
      </w:tr>
    </w:tbl>
    <w:p w:rsidR="00122086" w:rsidRDefault="00122086" w:rsidP="00122086">
      <w:pPr>
        <w:rPr>
          <w:rFonts w:cs="Arial"/>
          <w:sz w:val="20"/>
          <w:szCs w:val="22"/>
          <w:lang w:eastAsia="en-US"/>
        </w:rPr>
      </w:pPr>
    </w:p>
    <w:tbl>
      <w:tblPr>
        <w:tblW w:w="4740" w:type="dxa"/>
        <w:tblLayout w:type="fixed"/>
        <w:tblLook w:val="04A0"/>
      </w:tblPr>
      <w:tblGrid>
        <w:gridCol w:w="2571"/>
        <w:gridCol w:w="441"/>
        <w:gridCol w:w="966"/>
        <w:gridCol w:w="381"/>
        <w:gridCol w:w="381"/>
      </w:tblGrid>
      <w:tr w:rsidR="00122086" w:rsidTr="00122086">
        <w:tc>
          <w:tcPr>
            <w:tcW w:w="2571"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25,00 €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571" w:type="dxa"/>
            <w:hideMark/>
          </w:tcPr>
          <w:p w:rsidR="00122086" w:rsidRDefault="00122086">
            <w:pPr>
              <w:rPr>
                <w:rFonts w:cs="Arial"/>
                <w:sz w:val="20"/>
                <w:szCs w:val="22"/>
                <w:lang w:eastAsia="en-US"/>
              </w:rPr>
            </w:pPr>
            <w:r>
              <w:rPr>
                <w:rFonts w:cs="Arial"/>
                <w:sz w:val="20"/>
              </w:rPr>
              <w:t xml:space="preserve">( ΕΙΚΟΣΙ ΠΕΝΤΕ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028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EC37A8">
            <w:pPr>
              <w:jc w:val="left"/>
              <w:rPr>
                <w:rFonts w:cs="Arial"/>
                <w:b/>
                <w:sz w:val="20"/>
                <w:szCs w:val="22"/>
                <w:lang w:eastAsia="en-US"/>
              </w:rPr>
            </w:pPr>
            <w:r>
              <w:rPr>
                <w:rFonts w:cs="Arial"/>
                <w:b/>
                <w:sz w:val="20"/>
              </w:rPr>
              <w:t xml:space="preserve">ΑΤΗΕ </w:t>
            </w:r>
            <w:r w:rsidR="00EC37A8">
              <w:rPr>
                <w:rFonts w:cs="Arial"/>
                <w:b/>
                <w:sz w:val="20"/>
              </w:rPr>
              <w:t>ΗΛΜ 8910.1.3 ΣΧΕΤ</w:t>
            </w:r>
            <w:r>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Ασφάλ</w:t>
            </w:r>
            <w:r w:rsidR="00EC37A8">
              <w:rPr>
                <w:rFonts w:cs="Arial"/>
                <w:b/>
                <w:sz w:val="20"/>
                <w:u w:val="single"/>
              </w:rPr>
              <w:t xml:space="preserve">εια συντηκτική τύπου </w:t>
            </w:r>
            <w:r>
              <w:rPr>
                <w:rFonts w:cs="Arial"/>
                <w:b/>
                <w:sz w:val="20"/>
                <w:u w:val="single"/>
              </w:rPr>
              <w:t xml:space="preserve">Εντάσεως έως 25 Α και σπειρώματος Ε 27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6F38BE">
        <w:tc>
          <w:tcPr>
            <w:tcW w:w="4233"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54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6F38BE" w:rsidRDefault="006F38BE" w:rsidP="006F38BE">
      <w:pPr>
        <w:spacing w:line="360" w:lineRule="auto"/>
        <w:rPr>
          <w:rFonts w:cs="Arial"/>
          <w:sz w:val="20"/>
        </w:rPr>
      </w:pPr>
    </w:p>
    <w:p w:rsidR="006F38BE" w:rsidRPr="006F38BE" w:rsidRDefault="006F38BE" w:rsidP="006F38BE">
      <w:pPr>
        <w:spacing w:line="360" w:lineRule="auto"/>
        <w:rPr>
          <w:rFonts w:cs="Arial"/>
          <w:sz w:val="20"/>
        </w:rPr>
      </w:pPr>
      <w:r w:rsidRPr="005A31C9">
        <w:rPr>
          <w:rFonts w:cs="Arial"/>
          <w:sz w:val="20"/>
        </w:rPr>
        <w:t>Ασφάλεια συντηκτική  3χ35 Α, πλήρης από πορσελάνη με την βάση, μήτρα, πώμα και συντηκτικό βραδείας ή ταχείας τήξεως και προφυλακτικό δακτύλιο επίσης από πορσελάνη με ακροδέκτες συνδέσεως από μπροστά, κατάλληλη για χωνευτή εγκατάσταση σε πίνακα τύπου ερμαρίου ή μέσα σε στεγανό κιβώτιο, δηλαδή προμήθεια, προσκόμιση, εγκατάσταση και σύνδεση.</w:t>
      </w:r>
    </w:p>
    <w:tbl>
      <w:tblPr>
        <w:tblW w:w="0" w:type="auto"/>
        <w:tblLayout w:type="fixed"/>
        <w:tblLook w:val="04A0"/>
      </w:tblPr>
      <w:tblGrid>
        <w:gridCol w:w="1146"/>
        <w:gridCol w:w="1071"/>
      </w:tblGrid>
      <w:tr w:rsidR="00122086" w:rsidTr="00122086">
        <w:tc>
          <w:tcPr>
            <w:tcW w:w="1146" w:type="dxa"/>
            <w:hideMark/>
          </w:tcPr>
          <w:p w:rsidR="00122086" w:rsidRDefault="006F38BE">
            <w:pPr>
              <w:rPr>
                <w:rFonts w:cs="Arial"/>
                <w:sz w:val="20"/>
                <w:szCs w:val="22"/>
                <w:lang w:eastAsia="en-US"/>
              </w:rPr>
            </w:pPr>
            <w:r>
              <w:rPr>
                <w:rFonts w:cs="Arial"/>
                <w:sz w:val="20"/>
              </w:rPr>
              <w:t xml:space="preserve"> </w:t>
            </w:r>
            <w:r w:rsidR="00122086">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6F38BE" w:rsidP="006F38BE">
            <w:pPr>
              <w:rPr>
                <w:rFonts w:cs="Arial"/>
                <w:sz w:val="20"/>
                <w:szCs w:val="22"/>
                <w:lang w:eastAsia="en-US"/>
              </w:rPr>
            </w:pPr>
            <w:r>
              <w:rPr>
                <w:rFonts w:cs="Arial"/>
                <w:sz w:val="20"/>
              </w:rPr>
              <w:t xml:space="preserve">α. </w:t>
            </w:r>
            <w:r w:rsidR="00122086">
              <w:rPr>
                <w:rFonts w:cs="Arial"/>
                <w:sz w:val="20"/>
              </w:rPr>
              <w:t xml:space="preserve">Ασφάλεια συντηκτική </w:t>
            </w:r>
            <w:r>
              <w:rPr>
                <w:rFonts w:cs="Arial"/>
                <w:sz w:val="20"/>
              </w:rPr>
              <w:t>εντάσεως 67 Α και σπειρώματος Ε 33</w:t>
            </w:r>
            <w:r w:rsidR="00122086">
              <w:rPr>
                <w:rFonts w:cs="Arial"/>
                <w:sz w:val="20"/>
              </w:rPr>
              <w:t xml:space="preserve">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6F38BE">
            <w:pPr>
              <w:rPr>
                <w:rFonts w:cs="Arial"/>
                <w:b/>
                <w:sz w:val="20"/>
                <w:szCs w:val="22"/>
                <w:lang w:eastAsia="en-US"/>
              </w:rPr>
            </w:pPr>
            <w:r>
              <w:rPr>
                <w:rFonts w:cs="Arial"/>
                <w:b/>
                <w:sz w:val="20"/>
              </w:rPr>
              <w:t>ΥΛΙΚΟ ΗΛΜ 858.1.3</w:t>
            </w:r>
            <w:r w:rsidR="00122086">
              <w:rPr>
                <w:rFonts w:cs="Arial"/>
                <w:b/>
                <w:sz w:val="20"/>
              </w:rPr>
              <w:t xml:space="preserve">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(Τεμ.) </w:t>
            </w:r>
          </w:p>
        </w:tc>
        <w:tc>
          <w:tcPr>
            <w:tcW w:w="3118" w:type="dxa"/>
            <w:hideMark/>
          </w:tcPr>
          <w:p w:rsidR="00122086" w:rsidRDefault="006F38BE">
            <w:pPr>
              <w:rPr>
                <w:rFonts w:cs="Arial"/>
                <w:sz w:val="20"/>
                <w:szCs w:val="22"/>
                <w:lang w:eastAsia="en-US"/>
              </w:rPr>
            </w:pPr>
            <w:r>
              <w:rPr>
                <w:rFonts w:cs="Arial"/>
                <w:sz w:val="20"/>
              </w:rPr>
              <w:t>1,00x5,94</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6F38BE">
            <w:pPr>
              <w:rPr>
                <w:rFonts w:cs="Arial"/>
                <w:sz w:val="20"/>
                <w:szCs w:val="22"/>
                <w:lang w:eastAsia="en-US"/>
              </w:rPr>
            </w:pPr>
            <w:r>
              <w:rPr>
                <w:rFonts w:cs="Arial"/>
                <w:sz w:val="20"/>
              </w:rPr>
              <w:t>5,94</w:t>
            </w:r>
            <w:r w:rsidR="00122086">
              <w:rPr>
                <w:rFonts w:cs="Arial"/>
                <w:sz w:val="20"/>
              </w:rPr>
              <w:t xml:space="preserve"> </w:t>
            </w:r>
          </w:p>
        </w:tc>
      </w:tr>
      <w:tr w:rsidR="00122086" w:rsidTr="00122086">
        <w:tc>
          <w:tcPr>
            <w:tcW w:w="4251" w:type="dxa"/>
            <w:gridSpan w:val="3"/>
            <w:hideMark/>
          </w:tcPr>
          <w:p w:rsidR="00122086" w:rsidRDefault="006F38BE">
            <w:pPr>
              <w:rPr>
                <w:rFonts w:cs="Arial"/>
                <w:sz w:val="20"/>
                <w:szCs w:val="22"/>
                <w:lang w:eastAsia="en-US"/>
              </w:rPr>
            </w:pPr>
            <w:r>
              <w:rPr>
                <w:rFonts w:cs="Arial"/>
                <w:sz w:val="20"/>
              </w:rPr>
              <w:t xml:space="preserve">β. </w:t>
            </w:r>
            <w:r w:rsidR="00122086">
              <w:rPr>
                <w:rFonts w:cs="Arial"/>
                <w:sz w:val="20"/>
              </w:rPr>
              <w:t xml:space="preserve">Μικροϋλικά 0,02 του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6F38BE">
            <w:pPr>
              <w:rPr>
                <w:rFonts w:cs="Arial"/>
                <w:sz w:val="20"/>
                <w:szCs w:val="22"/>
                <w:lang w:eastAsia="en-US"/>
              </w:rPr>
            </w:pPr>
            <w:r>
              <w:rPr>
                <w:rFonts w:cs="Arial"/>
                <w:sz w:val="20"/>
              </w:rPr>
              <w:t>0,02x5,94</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0</w:t>
            </w:r>
            <w:r w:rsidR="006F38BE">
              <w:rPr>
                <w:rFonts w:cs="Arial"/>
                <w:sz w:val="20"/>
              </w:rPr>
              <w:t>,119</w:t>
            </w:r>
            <w:r>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6F38BE">
            <w:pPr>
              <w:rPr>
                <w:rFonts w:cs="Arial"/>
                <w:sz w:val="20"/>
                <w:szCs w:val="22"/>
                <w:lang w:eastAsia="en-US"/>
              </w:rPr>
            </w:pPr>
            <w:r>
              <w:rPr>
                <w:rFonts w:cs="Arial"/>
                <w:sz w:val="20"/>
              </w:rPr>
              <w:t>0,40x19,86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6F38BE">
            <w:pPr>
              <w:rPr>
                <w:rFonts w:cs="Arial"/>
                <w:sz w:val="20"/>
                <w:szCs w:val="22"/>
                <w:lang w:eastAsia="en-US"/>
              </w:rPr>
            </w:pPr>
            <w:r>
              <w:rPr>
                <w:rFonts w:cs="Arial"/>
                <w:sz w:val="20"/>
              </w:rPr>
              <w:t>7,94</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6F38BE">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6F38BE">
            <w:pPr>
              <w:rPr>
                <w:rFonts w:cs="Arial"/>
                <w:sz w:val="20"/>
                <w:szCs w:val="22"/>
                <w:lang w:eastAsia="en-US"/>
              </w:rPr>
            </w:pPr>
            <w:r>
              <w:rPr>
                <w:rFonts w:cs="Arial"/>
                <w:sz w:val="20"/>
              </w:rPr>
              <w:t>5,94+0,119</w:t>
            </w:r>
            <w:r w:rsidR="00122086">
              <w:rPr>
                <w:rFonts w:cs="Arial"/>
                <w:sz w:val="20"/>
              </w:rPr>
              <w:t>+</w:t>
            </w:r>
            <w:r>
              <w:rPr>
                <w:rFonts w:cs="Arial"/>
                <w:sz w:val="20"/>
              </w:rPr>
              <w:t>7,94</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6F38BE">
            <w:pPr>
              <w:rPr>
                <w:rFonts w:cs="Arial"/>
                <w:sz w:val="20"/>
                <w:szCs w:val="22"/>
                <w:lang w:eastAsia="en-US"/>
              </w:rPr>
            </w:pPr>
            <w:r>
              <w:rPr>
                <w:rFonts w:cs="Arial"/>
                <w:sz w:val="20"/>
              </w:rPr>
              <w:t>14,00</w:t>
            </w:r>
            <w:r w:rsidR="00122086">
              <w:rPr>
                <w:rFonts w:cs="Arial"/>
                <w:sz w:val="20"/>
              </w:rPr>
              <w:t xml:space="preserve"> </w:t>
            </w:r>
          </w:p>
        </w:tc>
      </w:tr>
    </w:tbl>
    <w:p w:rsidR="00122086" w:rsidRDefault="00122086" w:rsidP="00122086">
      <w:pPr>
        <w:rPr>
          <w:rFonts w:cs="Arial"/>
          <w:sz w:val="20"/>
          <w:szCs w:val="22"/>
          <w:lang w:eastAsia="en-US"/>
        </w:rPr>
      </w:pPr>
    </w:p>
    <w:tbl>
      <w:tblPr>
        <w:tblW w:w="8276" w:type="dxa"/>
        <w:tblLayout w:type="fixed"/>
        <w:tblLook w:val="04A0"/>
      </w:tblPr>
      <w:tblGrid>
        <w:gridCol w:w="4416"/>
        <w:gridCol w:w="785"/>
        <w:gridCol w:w="1719"/>
        <w:gridCol w:w="678"/>
        <w:gridCol w:w="678"/>
      </w:tblGrid>
      <w:tr w:rsidR="00122086" w:rsidTr="006F38BE">
        <w:trPr>
          <w:trHeight w:val="304"/>
        </w:trPr>
        <w:tc>
          <w:tcPr>
            <w:tcW w:w="4416" w:type="dxa"/>
            <w:hideMark/>
          </w:tcPr>
          <w:p w:rsidR="00122086" w:rsidRDefault="00122086">
            <w:pPr>
              <w:rPr>
                <w:rFonts w:cs="Arial"/>
                <w:sz w:val="20"/>
                <w:szCs w:val="22"/>
                <w:lang w:eastAsia="en-US"/>
              </w:rPr>
            </w:pPr>
            <w:r>
              <w:rPr>
                <w:rFonts w:cs="Arial"/>
                <w:sz w:val="20"/>
              </w:rPr>
              <w:t xml:space="preserve">Τιμή Μονάδος  1 Τεμ. </w:t>
            </w:r>
          </w:p>
        </w:tc>
        <w:tc>
          <w:tcPr>
            <w:tcW w:w="785" w:type="dxa"/>
            <w:hideMark/>
          </w:tcPr>
          <w:p w:rsidR="00122086" w:rsidRDefault="00122086">
            <w:pPr>
              <w:rPr>
                <w:rFonts w:cs="Arial"/>
                <w:sz w:val="20"/>
                <w:szCs w:val="22"/>
                <w:lang w:eastAsia="en-US"/>
              </w:rPr>
            </w:pPr>
            <w:r>
              <w:rPr>
                <w:rFonts w:cs="Arial"/>
                <w:sz w:val="20"/>
              </w:rPr>
              <w:t>=</w:t>
            </w:r>
          </w:p>
        </w:tc>
        <w:tc>
          <w:tcPr>
            <w:tcW w:w="1719" w:type="dxa"/>
            <w:hideMark/>
          </w:tcPr>
          <w:p w:rsidR="00122086" w:rsidRDefault="006F38BE">
            <w:pPr>
              <w:rPr>
                <w:rFonts w:cs="Arial"/>
                <w:b/>
                <w:sz w:val="20"/>
                <w:szCs w:val="22"/>
                <w:lang w:eastAsia="en-US"/>
              </w:rPr>
            </w:pPr>
            <w:r>
              <w:rPr>
                <w:rFonts w:cs="Arial"/>
                <w:b/>
                <w:sz w:val="20"/>
              </w:rPr>
              <w:t>14</w:t>
            </w:r>
            <w:r w:rsidR="00122086">
              <w:rPr>
                <w:rFonts w:cs="Arial"/>
                <w:b/>
                <w:sz w:val="20"/>
              </w:rPr>
              <w:t>,00 €</w:t>
            </w:r>
          </w:p>
        </w:tc>
        <w:tc>
          <w:tcPr>
            <w:tcW w:w="678" w:type="dxa"/>
            <w:hideMark/>
          </w:tcPr>
          <w:p w:rsidR="00122086" w:rsidRDefault="00122086">
            <w:pPr>
              <w:rPr>
                <w:rFonts w:cs="Arial"/>
                <w:sz w:val="20"/>
                <w:szCs w:val="22"/>
                <w:lang w:eastAsia="en-US"/>
              </w:rPr>
            </w:pPr>
          </w:p>
        </w:tc>
        <w:tc>
          <w:tcPr>
            <w:tcW w:w="678" w:type="dxa"/>
            <w:hideMark/>
          </w:tcPr>
          <w:p w:rsidR="00122086" w:rsidRDefault="00122086">
            <w:pPr>
              <w:rPr>
                <w:rFonts w:cs="Arial"/>
                <w:sz w:val="20"/>
                <w:szCs w:val="22"/>
                <w:lang w:eastAsia="en-US"/>
              </w:rPr>
            </w:pPr>
          </w:p>
        </w:tc>
      </w:tr>
      <w:tr w:rsidR="00122086" w:rsidTr="006F38BE">
        <w:trPr>
          <w:gridAfter w:val="4"/>
          <w:wAfter w:w="3860" w:type="dxa"/>
          <w:trHeight w:val="521"/>
        </w:trPr>
        <w:tc>
          <w:tcPr>
            <w:tcW w:w="4416" w:type="dxa"/>
            <w:hideMark/>
          </w:tcPr>
          <w:p w:rsidR="00122086" w:rsidRDefault="006F38BE">
            <w:pPr>
              <w:rPr>
                <w:rFonts w:cs="Arial"/>
                <w:sz w:val="20"/>
                <w:szCs w:val="22"/>
                <w:lang w:eastAsia="en-US"/>
              </w:rPr>
            </w:pPr>
            <w:r>
              <w:rPr>
                <w:rFonts w:cs="Arial"/>
                <w:sz w:val="20"/>
              </w:rPr>
              <w:t>( ΔΕΚΑ ΤΕΣΣΕΡΑ</w:t>
            </w:r>
            <w:r w:rsidR="00122086">
              <w:rPr>
                <w:rFonts w:cs="Arial"/>
                <w:sz w:val="20"/>
              </w:rPr>
              <w:t xml:space="preserve">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029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ΑΤΗΕ</w:t>
            </w:r>
            <w:r w:rsidR="006F38BE">
              <w:rPr>
                <w:rFonts w:cs="Arial"/>
                <w:b/>
                <w:sz w:val="20"/>
              </w:rPr>
              <w:t xml:space="preserve"> ΗΛΜ</w:t>
            </w:r>
            <w:r>
              <w:rPr>
                <w:rFonts w:cs="Arial"/>
                <w:b/>
                <w:sz w:val="20"/>
              </w:rPr>
              <w:t xml:space="preserve"> 8924</w:t>
            </w:r>
            <w:r w:rsidR="00143D7B">
              <w:rPr>
                <w:rFonts w:cs="Arial"/>
                <w:b/>
                <w:sz w:val="20"/>
              </w:rPr>
              <w:t xml:space="preserve"> ΣΧΕΤ.</w:t>
            </w:r>
          </w:p>
        </w:tc>
        <w:tc>
          <w:tcPr>
            <w:tcW w:w="7087" w:type="dxa"/>
            <w:hideMark/>
          </w:tcPr>
          <w:p w:rsidR="00122086" w:rsidRDefault="00122086">
            <w:pPr>
              <w:rPr>
                <w:rFonts w:cs="Arial"/>
                <w:b/>
                <w:sz w:val="20"/>
                <w:szCs w:val="22"/>
                <w:u w:val="single"/>
                <w:lang w:eastAsia="en-US"/>
              </w:rPr>
            </w:pPr>
            <w:r>
              <w:rPr>
                <w:rFonts w:cs="Arial"/>
                <w:b/>
                <w:sz w:val="20"/>
                <w:u w:val="single"/>
              </w:rPr>
              <w:t>Ενδεικτική λυχνία τάσεως μέχρι 500 V πλήρης</w:t>
            </w:r>
            <w:r w:rsidR="006F38BE">
              <w:rPr>
                <w:rFonts w:cs="Arial"/>
                <w:b/>
                <w:sz w:val="20"/>
                <w:u w:val="single"/>
              </w:rPr>
              <w:t xml:space="preserve"> </w:t>
            </w:r>
            <w:r>
              <w:rPr>
                <w:rFonts w:cs="Arial"/>
                <w:b/>
                <w:sz w:val="20"/>
                <w:u w:val="single"/>
              </w:rPr>
              <w:t>με</w:t>
            </w:r>
            <w:r w:rsidR="006F38BE">
              <w:rPr>
                <w:rFonts w:cs="Arial"/>
                <w:b/>
                <w:sz w:val="20"/>
                <w:u w:val="single"/>
              </w:rPr>
              <w:t xml:space="preserve"> </w:t>
            </w:r>
            <w:r>
              <w:rPr>
                <w:rFonts w:cs="Arial"/>
                <w:b/>
                <w:sz w:val="20"/>
                <w:u w:val="single"/>
              </w:rPr>
              <w:t>ασφάλεια</w:t>
            </w:r>
            <w:r w:rsidR="006F38BE">
              <w:rPr>
                <w:rFonts w:cs="Arial"/>
                <w:b/>
                <w:sz w:val="20"/>
                <w:u w:val="single"/>
              </w:rPr>
              <w:t xml:space="preserve"> </w:t>
            </w:r>
            <w:r>
              <w:rPr>
                <w:rFonts w:cs="Arial"/>
                <w:b/>
                <w:sz w:val="20"/>
                <w:u w:val="single"/>
              </w:rPr>
              <w:t xml:space="preserve">πορσελάνης 25/2 Α πλήρους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52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Ενδεικτική λυχνία τάσεως μέχρι 500 V πλήρης εγκατεστημένη σε πίνακα διανομής ηλεκτρικής ενέργειας τύπου επίτοιχου ή επιδαπέδιου</w:t>
      </w:r>
      <w:r w:rsidR="006F38BE">
        <w:rPr>
          <w:rFonts w:cs="Arial"/>
          <w:sz w:val="20"/>
        </w:rPr>
        <w:t xml:space="preserve"> </w:t>
      </w:r>
      <w:r>
        <w:rPr>
          <w:rFonts w:cs="Arial"/>
          <w:sz w:val="20"/>
        </w:rPr>
        <w:t xml:space="preserve">ερμάριου (πεδίου) με ασφάλεια πορσελάνης 25/2 Α πλήρους τα υλικά και μικροϋλικά εγκαταστάσεως και συνδέσεως και την εργασία, παραδοτέα σε πλήρη και κανονική λειτουργία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6F38BE">
            <w:pPr>
              <w:rPr>
                <w:rFonts w:cs="Arial"/>
                <w:sz w:val="20"/>
                <w:szCs w:val="22"/>
                <w:lang w:eastAsia="en-US"/>
              </w:rPr>
            </w:pPr>
            <w:r>
              <w:rPr>
                <w:rFonts w:cs="Arial"/>
                <w:sz w:val="20"/>
              </w:rPr>
              <w:t>α.</w:t>
            </w:r>
            <w:r w:rsidR="00122086">
              <w:rPr>
                <w:rFonts w:cs="Arial"/>
                <w:sz w:val="20"/>
              </w:rPr>
              <w:t xml:space="preserve"> Ενδεικτική λυχνία μεταλλικών πινάκων STAB και πεδίων με τα μικροϋλικά</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851.5.2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(Τεμ.) </w:t>
            </w:r>
          </w:p>
        </w:tc>
        <w:tc>
          <w:tcPr>
            <w:tcW w:w="3118" w:type="dxa"/>
            <w:hideMark/>
          </w:tcPr>
          <w:p w:rsidR="00122086" w:rsidRDefault="006F38BE">
            <w:pPr>
              <w:rPr>
                <w:rFonts w:cs="Arial"/>
                <w:sz w:val="20"/>
                <w:szCs w:val="22"/>
                <w:lang w:eastAsia="en-US"/>
              </w:rPr>
            </w:pPr>
            <w:r>
              <w:rPr>
                <w:rFonts w:cs="Arial"/>
                <w:sz w:val="20"/>
              </w:rPr>
              <w:t>1,02x3,90</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6F38BE">
            <w:pPr>
              <w:rPr>
                <w:rFonts w:cs="Arial"/>
                <w:sz w:val="20"/>
                <w:szCs w:val="22"/>
                <w:lang w:eastAsia="en-US"/>
              </w:rPr>
            </w:pPr>
            <w:r>
              <w:rPr>
                <w:rFonts w:cs="Arial"/>
                <w:sz w:val="20"/>
              </w:rPr>
              <w:t>3,98</w:t>
            </w:r>
            <w:r w:rsidR="00122086">
              <w:rPr>
                <w:rFonts w:cs="Arial"/>
                <w:sz w:val="20"/>
              </w:rPr>
              <w:t xml:space="preserve"> </w:t>
            </w:r>
          </w:p>
        </w:tc>
      </w:tr>
      <w:tr w:rsidR="00122086" w:rsidTr="00122086">
        <w:tc>
          <w:tcPr>
            <w:tcW w:w="4251" w:type="dxa"/>
            <w:gridSpan w:val="3"/>
            <w:hideMark/>
          </w:tcPr>
          <w:p w:rsidR="00122086" w:rsidRDefault="006F38BE">
            <w:pPr>
              <w:rPr>
                <w:rFonts w:cs="Arial"/>
                <w:sz w:val="20"/>
                <w:szCs w:val="22"/>
                <w:lang w:eastAsia="en-US"/>
              </w:rPr>
            </w:pPr>
            <w:r>
              <w:rPr>
                <w:rFonts w:cs="Arial"/>
                <w:sz w:val="20"/>
              </w:rPr>
              <w:t>β.</w:t>
            </w:r>
            <w:r w:rsidR="00122086">
              <w:rPr>
                <w:rFonts w:cs="Arial"/>
                <w:sz w:val="20"/>
              </w:rPr>
              <w:t xml:space="preserve"> Ασφάλεια πορσελάνης εντάσεως έως 25 Α πλήρης με υλικά και μικροϋλικά</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858.1.2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(Τεμ.) </w:t>
            </w:r>
          </w:p>
        </w:tc>
        <w:tc>
          <w:tcPr>
            <w:tcW w:w="3118" w:type="dxa"/>
            <w:hideMark/>
          </w:tcPr>
          <w:p w:rsidR="00122086" w:rsidRDefault="006F38BE">
            <w:pPr>
              <w:rPr>
                <w:rFonts w:cs="Arial"/>
                <w:sz w:val="20"/>
                <w:szCs w:val="22"/>
                <w:lang w:eastAsia="en-US"/>
              </w:rPr>
            </w:pPr>
            <w:r>
              <w:rPr>
                <w:rFonts w:cs="Arial"/>
                <w:sz w:val="20"/>
              </w:rPr>
              <w:t>1,10x3,20</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6F38BE">
            <w:pPr>
              <w:rPr>
                <w:rFonts w:cs="Arial"/>
                <w:sz w:val="20"/>
                <w:szCs w:val="22"/>
                <w:lang w:eastAsia="en-US"/>
              </w:rPr>
            </w:pPr>
            <w:r>
              <w:rPr>
                <w:rFonts w:cs="Arial"/>
                <w:sz w:val="20"/>
              </w:rPr>
              <w:t>3,52</w:t>
            </w:r>
            <w:r w:rsidR="00122086">
              <w:rPr>
                <w:rFonts w:cs="Arial"/>
                <w:sz w:val="20"/>
              </w:rPr>
              <w:t xml:space="preserve"> </w:t>
            </w:r>
          </w:p>
        </w:tc>
      </w:tr>
      <w:tr w:rsidR="00122086" w:rsidTr="00122086">
        <w:tc>
          <w:tcPr>
            <w:tcW w:w="4251" w:type="dxa"/>
            <w:gridSpan w:val="3"/>
            <w:hideMark/>
          </w:tcPr>
          <w:p w:rsidR="006F38BE" w:rsidRDefault="006F38BE">
            <w:pPr>
              <w:rPr>
                <w:rFonts w:cs="Arial"/>
                <w:sz w:val="20"/>
              </w:rPr>
            </w:pPr>
          </w:p>
          <w:p w:rsidR="006F38BE" w:rsidRDefault="006F38BE">
            <w:pPr>
              <w:rPr>
                <w:rFonts w:cs="Arial"/>
                <w:sz w:val="20"/>
              </w:rPr>
            </w:pPr>
          </w:p>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6F38BE">
            <w:pPr>
              <w:rPr>
                <w:rFonts w:cs="Arial"/>
                <w:sz w:val="20"/>
                <w:szCs w:val="22"/>
                <w:lang w:eastAsia="en-US"/>
              </w:rPr>
            </w:pPr>
            <w:r>
              <w:rPr>
                <w:rFonts w:cs="Arial"/>
                <w:sz w:val="20"/>
              </w:rPr>
              <w:t>0,60x19,86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6F38BE">
            <w:pPr>
              <w:rPr>
                <w:rFonts w:cs="Arial"/>
                <w:sz w:val="20"/>
                <w:szCs w:val="22"/>
                <w:lang w:eastAsia="en-US"/>
              </w:rPr>
            </w:pPr>
            <w:r>
              <w:rPr>
                <w:rFonts w:cs="Arial"/>
                <w:sz w:val="20"/>
              </w:rPr>
              <w:t>11,92</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6F38BE">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6F38BE">
            <w:pPr>
              <w:rPr>
                <w:rFonts w:cs="Arial"/>
                <w:sz w:val="20"/>
                <w:szCs w:val="22"/>
                <w:lang w:eastAsia="en-US"/>
              </w:rPr>
            </w:pPr>
            <w:r>
              <w:rPr>
                <w:rFonts w:cs="Arial"/>
                <w:sz w:val="20"/>
              </w:rPr>
              <w:t>3,98+3,52+11</w:t>
            </w:r>
            <w:r w:rsidR="00122086">
              <w:rPr>
                <w:rFonts w:cs="Arial"/>
                <w:sz w:val="20"/>
              </w:rPr>
              <w:t>,</w:t>
            </w:r>
            <w:r>
              <w:rPr>
                <w:rFonts w:cs="Arial"/>
                <w:sz w:val="20"/>
              </w:rPr>
              <w:t>92</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6F38BE">
            <w:pPr>
              <w:rPr>
                <w:rFonts w:cs="Arial"/>
                <w:sz w:val="20"/>
                <w:szCs w:val="22"/>
                <w:lang w:eastAsia="en-US"/>
              </w:rPr>
            </w:pPr>
            <w:r>
              <w:rPr>
                <w:rFonts w:cs="Arial"/>
                <w:sz w:val="20"/>
              </w:rPr>
              <w:t>19,42</w:t>
            </w:r>
            <w:r w:rsidR="00122086">
              <w:rPr>
                <w:rFonts w:cs="Arial"/>
                <w:sz w:val="20"/>
              </w:rPr>
              <w:t xml:space="preserve"> </w:t>
            </w:r>
          </w:p>
        </w:tc>
      </w:tr>
    </w:tbl>
    <w:p w:rsidR="00122086" w:rsidRDefault="00122086" w:rsidP="00122086">
      <w:pPr>
        <w:rPr>
          <w:rFonts w:cs="Arial"/>
          <w:sz w:val="20"/>
          <w:szCs w:val="22"/>
          <w:lang w:eastAsia="en-US"/>
        </w:rPr>
      </w:pPr>
    </w:p>
    <w:tbl>
      <w:tblPr>
        <w:tblW w:w="9556" w:type="dxa"/>
        <w:tblLayout w:type="fixed"/>
        <w:tblLook w:val="04A0"/>
      </w:tblPr>
      <w:tblGrid>
        <w:gridCol w:w="4904"/>
        <w:gridCol w:w="946"/>
        <w:gridCol w:w="2072"/>
        <w:gridCol w:w="817"/>
        <w:gridCol w:w="817"/>
      </w:tblGrid>
      <w:tr w:rsidR="00122086" w:rsidTr="00F9791B">
        <w:trPr>
          <w:trHeight w:val="249"/>
        </w:trPr>
        <w:tc>
          <w:tcPr>
            <w:tcW w:w="4904" w:type="dxa"/>
            <w:hideMark/>
          </w:tcPr>
          <w:p w:rsidR="00122086" w:rsidRDefault="00122086">
            <w:pPr>
              <w:rPr>
                <w:rFonts w:cs="Arial"/>
                <w:sz w:val="20"/>
                <w:szCs w:val="22"/>
                <w:lang w:eastAsia="en-US"/>
              </w:rPr>
            </w:pPr>
            <w:r>
              <w:rPr>
                <w:rFonts w:cs="Arial"/>
                <w:sz w:val="20"/>
              </w:rPr>
              <w:t xml:space="preserve">Τιμή Μονάδος  1 Τεμ. </w:t>
            </w:r>
          </w:p>
        </w:tc>
        <w:tc>
          <w:tcPr>
            <w:tcW w:w="946" w:type="dxa"/>
            <w:hideMark/>
          </w:tcPr>
          <w:p w:rsidR="00122086" w:rsidRDefault="00122086">
            <w:pPr>
              <w:rPr>
                <w:rFonts w:cs="Arial"/>
                <w:sz w:val="20"/>
                <w:szCs w:val="22"/>
                <w:lang w:eastAsia="en-US"/>
              </w:rPr>
            </w:pPr>
            <w:r>
              <w:rPr>
                <w:rFonts w:cs="Arial"/>
                <w:sz w:val="20"/>
              </w:rPr>
              <w:t>=</w:t>
            </w:r>
          </w:p>
        </w:tc>
        <w:tc>
          <w:tcPr>
            <w:tcW w:w="2072" w:type="dxa"/>
            <w:hideMark/>
          </w:tcPr>
          <w:p w:rsidR="00122086" w:rsidRDefault="00F9791B">
            <w:pPr>
              <w:rPr>
                <w:rFonts w:cs="Arial"/>
                <w:b/>
                <w:sz w:val="20"/>
                <w:szCs w:val="22"/>
                <w:lang w:eastAsia="en-US"/>
              </w:rPr>
            </w:pPr>
            <w:r>
              <w:rPr>
                <w:rFonts w:cs="Arial"/>
                <w:b/>
                <w:sz w:val="20"/>
              </w:rPr>
              <w:t>19,42</w:t>
            </w:r>
            <w:r w:rsidR="00122086">
              <w:rPr>
                <w:rFonts w:cs="Arial"/>
                <w:b/>
                <w:sz w:val="20"/>
              </w:rPr>
              <w:t xml:space="preserve"> €</w:t>
            </w:r>
          </w:p>
        </w:tc>
        <w:tc>
          <w:tcPr>
            <w:tcW w:w="817" w:type="dxa"/>
            <w:hideMark/>
          </w:tcPr>
          <w:p w:rsidR="00122086" w:rsidRDefault="00122086">
            <w:pPr>
              <w:rPr>
                <w:rFonts w:cs="Arial"/>
                <w:sz w:val="20"/>
                <w:szCs w:val="22"/>
                <w:lang w:eastAsia="en-US"/>
              </w:rPr>
            </w:pPr>
          </w:p>
        </w:tc>
        <w:tc>
          <w:tcPr>
            <w:tcW w:w="817" w:type="dxa"/>
            <w:hideMark/>
          </w:tcPr>
          <w:p w:rsidR="00122086" w:rsidRDefault="00122086">
            <w:pPr>
              <w:rPr>
                <w:rFonts w:cs="Arial"/>
                <w:sz w:val="20"/>
                <w:szCs w:val="22"/>
                <w:lang w:eastAsia="en-US"/>
              </w:rPr>
            </w:pPr>
          </w:p>
        </w:tc>
      </w:tr>
      <w:tr w:rsidR="00122086" w:rsidTr="00F9791B">
        <w:trPr>
          <w:gridAfter w:val="4"/>
          <w:wAfter w:w="4652" w:type="dxa"/>
          <w:trHeight w:val="605"/>
        </w:trPr>
        <w:tc>
          <w:tcPr>
            <w:tcW w:w="4904" w:type="dxa"/>
            <w:hideMark/>
          </w:tcPr>
          <w:p w:rsidR="00122086" w:rsidRDefault="00F9791B">
            <w:pPr>
              <w:rPr>
                <w:rFonts w:cs="Arial"/>
                <w:sz w:val="20"/>
                <w:szCs w:val="22"/>
                <w:lang w:eastAsia="en-US"/>
              </w:rPr>
            </w:pPr>
            <w:r>
              <w:rPr>
                <w:rFonts w:cs="Arial"/>
                <w:sz w:val="20"/>
              </w:rPr>
              <w:t>( ΔΕΚΑ ΕΝΝΕΑ ΕΥΡΩ ΚΑΙ ΣΑΡΑΝΤΑ ΔΥΟ ΛΕΠΤΑ</w:t>
            </w:r>
            <w:r w:rsidR="00122086">
              <w:rPr>
                <w:rFonts w:cs="Arial"/>
                <w:sz w:val="20"/>
              </w:rPr>
              <w:t xml:space="preserve">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030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8F2C3C">
            <w:pPr>
              <w:jc w:val="left"/>
              <w:rPr>
                <w:rFonts w:cs="Arial"/>
                <w:b/>
                <w:sz w:val="20"/>
                <w:szCs w:val="22"/>
                <w:lang w:eastAsia="en-US"/>
              </w:rPr>
            </w:pPr>
            <w:r>
              <w:rPr>
                <w:rFonts w:cs="Arial"/>
                <w:b/>
                <w:sz w:val="20"/>
              </w:rPr>
              <w:t xml:space="preserve">ΑΤΗΕ </w:t>
            </w:r>
            <w:r w:rsidR="008F2C3C">
              <w:rPr>
                <w:rFonts w:cs="Arial"/>
                <w:b/>
                <w:sz w:val="20"/>
              </w:rPr>
              <w:t xml:space="preserve">ΗΛΜ </w:t>
            </w:r>
            <w:r>
              <w:rPr>
                <w:rFonts w:cs="Arial"/>
                <w:b/>
                <w:sz w:val="20"/>
              </w:rPr>
              <w:t>9389.2</w:t>
            </w:r>
            <w:r w:rsidR="008F2C3C">
              <w:rPr>
                <w:rFonts w:cs="Arial"/>
                <w:b/>
                <w:sz w:val="20"/>
              </w:rPr>
              <w:t xml:space="preserve"> ΣΧΕΤ.</w:t>
            </w:r>
            <w:r>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 xml:space="preserve">Αυτόματος διακόπτης αέρα τριπολικός Εντάσεως 40 Α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8F2C3C">
        <w:tc>
          <w:tcPr>
            <w:tcW w:w="4233"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55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8F2C3C" w:rsidRPr="008F2C3C" w:rsidRDefault="008F2C3C" w:rsidP="008F2C3C">
      <w:pPr>
        <w:pStyle w:val="a4"/>
        <w:spacing w:line="360" w:lineRule="auto"/>
        <w:jc w:val="both"/>
        <w:rPr>
          <w:rFonts w:cs="Arial"/>
          <w:b w:val="0"/>
          <w:sz w:val="20"/>
        </w:rPr>
      </w:pPr>
      <w:r w:rsidRPr="008F2C3C">
        <w:rPr>
          <w:rFonts w:cs="Arial"/>
          <w:b w:val="0"/>
          <w:sz w:val="20"/>
        </w:rPr>
        <w:t xml:space="preserve">Τριπολικός τηλεχειριζόμενος διακόπτης αέρος (ρελέ)  3 </w:t>
      </w:r>
      <w:r w:rsidRPr="008F2C3C">
        <w:rPr>
          <w:rFonts w:cs="Arial"/>
          <w:b w:val="0"/>
          <w:sz w:val="20"/>
          <w:lang w:val="en-US"/>
        </w:rPr>
        <w:t>x</w:t>
      </w:r>
      <w:r w:rsidRPr="008F2C3C">
        <w:rPr>
          <w:rFonts w:cs="Arial"/>
          <w:b w:val="0"/>
          <w:sz w:val="20"/>
        </w:rPr>
        <w:t xml:space="preserve"> 40 Α του οποίου το πηνίο διέγερσης 220 </w:t>
      </w:r>
      <w:r w:rsidRPr="008F2C3C">
        <w:rPr>
          <w:rFonts w:cs="Arial"/>
          <w:b w:val="0"/>
          <w:sz w:val="20"/>
          <w:lang w:val="en-US"/>
        </w:rPr>
        <w:t>V</w:t>
      </w:r>
      <w:r w:rsidRPr="008F2C3C">
        <w:rPr>
          <w:rFonts w:cs="Arial"/>
          <w:b w:val="0"/>
          <w:sz w:val="20"/>
        </w:rPr>
        <w:t xml:space="preserve"> θα συνδέεται με το δίκτυο της Δ.Ε.Η και θα διεγείρεται κατά την διάρκεια λειτουργίας των φωτιστικών  δηλαδή προμήθεια, μεταφορά, και σύνδεση ενός ρελέ μέσα σε πίλλαρ και σε κατάσταση πλήρους λειτουργίας για την αφή και σβέση οδικού ηλεκτροφωτισμού.</w:t>
      </w:r>
    </w:p>
    <w:tbl>
      <w:tblPr>
        <w:tblW w:w="0" w:type="auto"/>
        <w:tblLayout w:type="fixed"/>
        <w:tblLook w:val="04A0"/>
      </w:tblPr>
      <w:tblGrid>
        <w:gridCol w:w="1146"/>
        <w:gridCol w:w="1071"/>
      </w:tblGrid>
      <w:tr w:rsidR="00122086" w:rsidTr="00122086">
        <w:tc>
          <w:tcPr>
            <w:tcW w:w="1146" w:type="dxa"/>
            <w:hideMark/>
          </w:tcPr>
          <w:p w:rsidR="00122086" w:rsidRDefault="008F2C3C">
            <w:pPr>
              <w:rPr>
                <w:rFonts w:cs="Arial"/>
                <w:sz w:val="20"/>
                <w:szCs w:val="22"/>
                <w:lang w:eastAsia="en-US"/>
              </w:rPr>
            </w:pPr>
            <w:r>
              <w:rPr>
                <w:rFonts w:cs="Arial"/>
                <w:sz w:val="20"/>
              </w:rPr>
              <w:t xml:space="preserve"> </w:t>
            </w:r>
            <w:r w:rsidR="00122086">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8F2C3C">
            <w:pPr>
              <w:rPr>
                <w:rFonts w:cs="Arial"/>
                <w:sz w:val="20"/>
                <w:szCs w:val="22"/>
                <w:lang w:eastAsia="en-US"/>
              </w:rPr>
            </w:pPr>
            <w:r>
              <w:rPr>
                <w:rFonts w:cs="Arial"/>
                <w:sz w:val="20"/>
              </w:rPr>
              <w:t xml:space="preserve">α. </w:t>
            </w:r>
            <w:r w:rsidR="00122086">
              <w:rPr>
                <w:rFonts w:cs="Arial"/>
                <w:sz w:val="20"/>
              </w:rPr>
              <w:t xml:space="preserve">Αυτόματος διακόπτης αέρα τριπολικός Εντάσεως 40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855.1.7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(Τεμ.) </w:t>
            </w:r>
          </w:p>
        </w:tc>
        <w:tc>
          <w:tcPr>
            <w:tcW w:w="3118" w:type="dxa"/>
            <w:hideMark/>
          </w:tcPr>
          <w:p w:rsidR="00122086" w:rsidRDefault="00122086">
            <w:pPr>
              <w:rPr>
                <w:rFonts w:cs="Arial"/>
                <w:sz w:val="20"/>
                <w:szCs w:val="22"/>
                <w:lang w:eastAsia="en-US"/>
              </w:rPr>
            </w:pPr>
            <w:r>
              <w:rPr>
                <w:rFonts w:cs="Arial"/>
                <w:sz w:val="20"/>
              </w:rPr>
              <w:t>1,00x</w:t>
            </w:r>
            <w:r w:rsidR="008F2C3C">
              <w:rPr>
                <w:rFonts w:cs="Arial"/>
                <w:sz w:val="20"/>
              </w:rPr>
              <w:t>19,64</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8F2C3C">
            <w:pPr>
              <w:rPr>
                <w:rFonts w:cs="Arial"/>
                <w:sz w:val="20"/>
                <w:szCs w:val="22"/>
                <w:lang w:eastAsia="en-US"/>
              </w:rPr>
            </w:pPr>
            <w:r>
              <w:rPr>
                <w:rFonts w:cs="Arial"/>
                <w:sz w:val="20"/>
              </w:rPr>
              <w:t>19,64</w:t>
            </w:r>
            <w:r w:rsidR="00122086">
              <w:rPr>
                <w:rFonts w:cs="Arial"/>
                <w:sz w:val="20"/>
              </w:rPr>
              <w:t xml:space="preserve"> </w:t>
            </w:r>
          </w:p>
        </w:tc>
      </w:tr>
      <w:tr w:rsidR="00122086" w:rsidTr="00122086">
        <w:tc>
          <w:tcPr>
            <w:tcW w:w="4251" w:type="dxa"/>
            <w:gridSpan w:val="3"/>
            <w:hideMark/>
          </w:tcPr>
          <w:p w:rsidR="00122086" w:rsidRDefault="008F2C3C">
            <w:pPr>
              <w:rPr>
                <w:rFonts w:cs="Arial"/>
                <w:sz w:val="20"/>
                <w:szCs w:val="22"/>
                <w:lang w:eastAsia="en-US"/>
              </w:rPr>
            </w:pPr>
            <w:r>
              <w:rPr>
                <w:rFonts w:cs="Arial"/>
                <w:sz w:val="20"/>
              </w:rPr>
              <w:t xml:space="preserve">β. </w:t>
            </w:r>
            <w:r w:rsidR="00122086">
              <w:rPr>
                <w:rFonts w:cs="Arial"/>
                <w:sz w:val="20"/>
              </w:rPr>
              <w:t xml:space="preserve">Μικρουλικά 0,015 του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8F2C3C">
            <w:pPr>
              <w:rPr>
                <w:rFonts w:cs="Arial"/>
                <w:sz w:val="20"/>
                <w:szCs w:val="22"/>
                <w:lang w:eastAsia="en-US"/>
              </w:rPr>
            </w:pPr>
            <w:r>
              <w:rPr>
                <w:rFonts w:cs="Arial"/>
                <w:sz w:val="20"/>
              </w:rPr>
              <w:t>0,015x19,64</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0</w:t>
            </w:r>
            <w:r w:rsidR="008F2C3C">
              <w:rPr>
                <w:rFonts w:cs="Arial"/>
                <w:sz w:val="20"/>
              </w:rPr>
              <w:t>,294</w:t>
            </w:r>
            <w:r>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8F2C3C">
            <w:pPr>
              <w:rPr>
                <w:rFonts w:cs="Arial"/>
                <w:sz w:val="20"/>
                <w:szCs w:val="22"/>
                <w:lang w:eastAsia="en-US"/>
              </w:rPr>
            </w:pPr>
            <w:r>
              <w:rPr>
                <w:rFonts w:cs="Arial"/>
                <w:sz w:val="20"/>
              </w:rPr>
              <w:t>1,50x19,86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8F2C3C">
            <w:pPr>
              <w:rPr>
                <w:rFonts w:cs="Arial"/>
                <w:sz w:val="20"/>
                <w:szCs w:val="22"/>
                <w:lang w:eastAsia="en-US"/>
              </w:rPr>
            </w:pPr>
            <w:r>
              <w:rPr>
                <w:rFonts w:cs="Arial"/>
                <w:sz w:val="20"/>
              </w:rPr>
              <w:t>29,79</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Βοηθός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002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8F2C3C">
            <w:pPr>
              <w:rPr>
                <w:rFonts w:cs="Arial"/>
                <w:sz w:val="20"/>
                <w:szCs w:val="22"/>
                <w:lang w:eastAsia="en-US"/>
              </w:rPr>
            </w:pPr>
            <w:r>
              <w:rPr>
                <w:rFonts w:cs="Arial"/>
                <w:sz w:val="20"/>
              </w:rPr>
              <w:t>1,50x16,85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8F2C3C">
            <w:pPr>
              <w:rPr>
                <w:rFonts w:cs="Arial"/>
                <w:sz w:val="20"/>
                <w:szCs w:val="22"/>
                <w:lang w:eastAsia="en-US"/>
              </w:rPr>
            </w:pPr>
            <w:r>
              <w:rPr>
                <w:rFonts w:cs="Arial"/>
                <w:sz w:val="20"/>
              </w:rPr>
              <w:t>25,28</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822198">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8F2C3C">
            <w:pPr>
              <w:rPr>
                <w:rFonts w:cs="Arial"/>
                <w:sz w:val="20"/>
                <w:szCs w:val="22"/>
                <w:lang w:eastAsia="en-US"/>
              </w:rPr>
            </w:pPr>
            <w:r>
              <w:rPr>
                <w:rFonts w:cs="Arial"/>
                <w:sz w:val="20"/>
              </w:rPr>
              <w:t>19,64+0,294+29,79+25,28</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8F2C3C">
            <w:pPr>
              <w:rPr>
                <w:rFonts w:cs="Arial"/>
                <w:sz w:val="20"/>
                <w:szCs w:val="22"/>
                <w:lang w:eastAsia="en-US"/>
              </w:rPr>
            </w:pPr>
            <w:r>
              <w:rPr>
                <w:rFonts w:cs="Arial"/>
                <w:sz w:val="20"/>
              </w:rPr>
              <w:t>75,00</w:t>
            </w:r>
            <w:r w:rsidR="00122086">
              <w:rPr>
                <w:rFonts w:cs="Arial"/>
                <w:sz w:val="20"/>
              </w:rPr>
              <w:t xml:space="preserve"> </w:t>
            </w:r>
          </w:p>
        </w:tc>
      </w:tr>
    </w:tbl>
    <w:p w:rsidR="00122086" w:rsidRDefault="00122086" w:rsidP="00122086">
      <w:pPr>
        <w:rPr>
          <w:rFonts w:cs="Arial"/>
          <w:sz w:val="20"/>
          <w:szCs w:val="22"/>
          <w:lang w:eastAsia="en-US"/>
        </w:rPr>
      </w:pPr>
    </w:p>
    <w:tbl>
      <w:tblPr>
        <w:tblW w:w="5340" w:type="dxa"/>
        <w:tblLayout w:type="fixed"/>
        <w:tblLook w:val="04A0"/>
      </w:tblPr>
      <w:tblGrid>
        <w:gridCol w:w="3171"/>
        <w:gridCol w:w="441"/>
        <w:gridCol w:w="966"/>
        <w:gridCol w:w="381"/>
        <w:gridCol w:w="381"/>
      </w:tblGrid>
      <w:tr w:rsidR="00122086" w:rsidTr="00122086">
        <w:tc>
          <w:tcPr>
            <w:tcW w:w="3171" w:type="dxa"/>
            <w:hideMark/>
          </w:tcPr>
          <w:p w:rsidR="00122086" w:rsidRDefault="00122086">
            <w:pPr>
              <w:rPr>
                <w:rFonts w:cs="Arial"/>
                <w:sz w:val="20"/>
                <w:szCs w:val="22"/>
                <w:lang w:eastAsia="en-US"/>
              </w:rPr>
            </w:pPr>
            <w:r>
              <w:rPr>
                <w:rFonts w:cs="Arial"/>
                <w:sz w:val="20"/>
              </w:rPr>
              <w:lastRenderedPageBreak/>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75,00 €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3171" w:type="dxa"/>
            <w:hideMark/>
          </w:tcPr>
          <w:p w:rsidR="00122086" w:rsidRDefault="00122086">
            <w:pPr>
              <w:rPr>
                <w:rFonts w:cs="Arial"/>
                <w:sz w:val="20"/>
                <w:szCs w:val="22"/>
                <w:lang w:eastAsia="en-US"/>
              </w:rPr>
            </w:pPr>
            <w:r>
              <w:rPr>
                <w:rFonts w:cs="Arial"/>
                <w:sz w:val="20"/>
              </w:rPr>
              <w:t xml:space="preserve">( ΕΒΔΟΜΗΝΤΑ ΠΕΝΤΕ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031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672F98">
            <w:pPr>
              <w:jc w:val="left"/>
              <w:rPr>
                <w:rFonts w:cs="Arial"/>
                <w:b/>
                <w:sz w:val="20"/>
                <w:szCs w:val="22"/>
                <w:lang w:eastAsia="en-US"/>
              </w:rPr>
            </w:pPr>
            <w:r>
              <w:rPr>
                <w:rFonts w:cs="Arial"/>
                <w:b/>
                <w:sz w:val="20"/>
              </w:rPr>
              <w:t>ΑΤΗΕ</w:t>
            </w:r>
            <w:r w:rsidR="00672F98">
              <w:rPr>
                <w:rFonts w:cs="Arial"/>
                <w:b/>
                <w:sz w:val="20"/>
              </w:rPr>
              <w:t xml:space="preserve"> ΗΛΜ</w:t>
            </w:r>
            <w:r>
              <w:rPr>
                <w:rFonts w:cs="Arial"/>
                <w:b/>
                <w:sz w:val="20"/>
              </w:rPr>
              <w:t xml:space="preserve"> 8915.1.5 </w:t>
            </w:r>
            <w:r w:rsidR="00672F98">
              <w:rPr>
                <w:rFonts w:cs="Arial"/>
                <w:b/>
                <w:sz w:val="20"/>
              </w:rPr>
              <w:t>ΣΧΕΤ.</w:t>
            </w:r>
          </w:p>
        </w:tc>
        <w:tc>
          <w:tcPr>
            <w:tcW w:w="7087" w:type="dxa"/>
            <w:hideMark/>
          </w:tcPr>
          <w:p w:rsidR="00122086" w:rsidRDefault="00122086">
            <w:pPr>
              <w:rPr>
                <w:rFonts w:cs="Arial"/>
                <w:b/>
                <w:sz w:val="20"/>
                <w:szCs w:val="22"/>
                <w:u w:val="single"/>
                <w:lang w:eastAsia="en-US"/>
              </w:rPr>
            </w:pPr>
            <w:r>
              <w:rPr>
                <w:rFonts w:cs="Arial"/>
                <w:b/>
                <w:sz w:val="20"/>
                <w:u w:val="single"/>
              </w:rPr>
              <w:t>Μικροαυτόματος</w:t>
            </w:r>
            <w:r w:rsidR="00273E82">
              <w:rPr>
                <w:rFonts w:cs="Arial"/>
                <w:b/>
                <w:sz w:val="20"/>
                <w:u w:val="single"/>
              </w:rPr>
              <w:t xml:space="preserve"> για</w:t>
            </w:r>
            <w:r>
              <w:rPr>
                <w:rFonts w:cs="Arial"/>
                <w:b/>
                <w:sz w:val="20"/>
                <w:u w:val="single"/>
              </w:rPr>
              <w:t xml:space="preserve"> ασφάλιση ηλεκτρικών γραμμ</w:t>
            </w:r>
            <w:r w:rsidR="00273E82">
              <w:rPr>
                <w:rFonts w:cs="Arial"/>
                <w:b/>
                <w:sz w:val="20"/>
                <w:u w:val="single"/>
              </w:rPr>
              <w:t xml:space="preserve">ών ενδεικτικού τύπου </w:t>
            </w:r>
            <w:r>
              <w:rPr>
                <w:rFonts w:cs="Arial"/>
                <w:b/>
                <w:sz w:val="20"/>
                <w:u w:val="single"/>
              </w:rPr>
              <w:t xml:space="preserve">μονοπολικός Εντάσεως 25 Α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55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Μικροαυτόματος</w:t>
      </w:r>
      <w:r w:rsidR="00273E82">
        <w:rPr>
          <w:rFonts w:cs="Arial"/>
          <w:sz w:val="20"/>
        </w:rPr>
        <w:t xml:space="preserve"> για</w:t>
      </w:r>
      <w:r>
        <w:rPr>
          <w:rFonts w:cs="Arial"/>
          <w:sz w:val="20"/>
        </w:rPr>
        <w:t xml:space="preserve"> ασφάλιση ηλεκτρικών γραμμ</w:t>
      </w:r>
      <w:r w:rsidR="00273E82">
        <w:rPr>
          <w:rFonts w:cs="Arial"/>
          <w:sz w:val="20"/>
        </w:rPr>
        <w:t xml:space="preserve">ών, </w:t>
      </w:r>
      <w:r>
        <w:rPr>
          <w:rFonts w:cs="Arial"/>
          <w:sz w:val="20"/>
        </w:rPr>
        <w:t xml:space="preserve">κατάλληλος </w:t>
      </w:r>
      <w:r w:rsidR="00273E82">
        <w:rPr>
          <w:rFonts w:cs="Arial"/>
          <w:sz w:val="20"/>
        </w:rPr>
        <w:t>για</w:t>
      </w:r>
      <w:r>
        <w:rPr>
          <w:rFonts w:cs="Arial"/>
          <w:sz w:val="20"/>
        </w:rPr>
        <w:t xml:space="preserve"> τοποθέτηση μέσα σε μεταλλικό πίνακα διανομής με την ανάλογη δαπάνη </w:t>
      </w:r>
      <w:r w:rsidR="00273E82">
        <w:rPr>
          <w:rFonts w:cs="Arial"/>
          <w:sz w:val="20"/>
        </w:rPr>
        <w:t>για</w:t>
      </w:r>
      <w:r>
        <w:rPr>
          <w:rFonts w:cs="Arial"/>
          <w:sz w:val="20"/>
        </w:rPr>
        <w:t xml:space="preserve"> αγωγούς εσωτερικής συνδεσμολογίας, </w:t>
      </w:r>
      <w:r w:rsidR="00273E82">
        <w:rPr>
          <w:rFonts w:cs="Arial"/>
          <w:sz w:val="20"/>
        </w:rPr>
        <w:t>για</w:t>
      </w:r>
      <w:r>
        <w:rPr>
          <w:rFonts w:cs="Arial"/>
          <w:sz w:val="20"/>
        </w:rPr>
        <w:t xml:space="preserve"> κάθε φύσεως μονωτικά στηρίγματα και λοιπές εσωτερικές διατάξεις του πίνακα καθώς και βοηθητικά υλικά και μικροϋλικά και την εργασία πλήρους τοποθετήσεως στον πίνακα  μονοπολικός Εντάσεως 25 Α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273E82">
            <w:pPr>
              <w:rPr>
                <w:rFonts w:cs="Arial"/>
                <w:sz w:val="20"/>
                <w:szCs w:val="22"/>
                <w:lang w:eastAsia="en-US"/>
              </w:rPr>
            </w:pPr>
            <w:r>
              <w:rPr>
                <w:rFonts w:cs="Arial"/>
                <w:sz w:val="20"/>
              </w:rPr>
              <w:t>α.</w:t>
            </w:r>
            <w:r w:rsidR="00122086">
              <w:rPr>
                <w:rFonts w:cs="Arial"/>
                <w:sz w:val="20"/>
              </w:rPr>
              <w:t xml:space="preserve"> Μικροαυτόματος</w:t>
            </w:r>
            <w:r>
              <w:rPr>
                <w:rFonts w:cs="Arial"/>
                <w:sz w:val="20"/>
              </w:rPr>
              <w:t xml:space="preserve"> για</w:t>
            </w:r>
            <w:r w:rsidR="00122086">
              <w:rPr>
                <w:rFonts w:cs="Arial"/>
                <w:sz w:val="20"/>
              </w:rPr>
              <w:t xml:space="preserve"> ασφάλιση ηλεκτρ</w:t>
            </w:r>
            <w:r>
              <w:rPr>
                <w:rFonts w:cs="Arial"/>
                <w:sz w:val="20"/>
              </w:rPr>
              <w:t>ικών γραμμών ενδεικτικού τύπου</w:t>
            </w:r>
            <w:r w:rsidR="00122086">
              <w:rPr>
                <w:rFonts w:cs="Arial"/>
                <w:sz w:val="20"/>
              </w:rPr>
              <w:t xml:space="preserve"> μονοπολικός εντάσεως 25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859.1.5 </w:t>
            </w:r>
          </w:p>
        </w:tc>
        <w:tc>
          <w:tcPr>
            <w:tcW w:w="850" w:type="dxa"/>
            <w:hideMark/>
          </w:tcPr>
          <w:p w:rsidR="00122086" w:rsidRDefault="00122086">
            <w:pPr>
              <w:rPr>
                <w:rFonts w:cs="Arial"/>
                <w:b/>
                <w:sz w:val="20"/>
                <w:szCs w:val="22"/>
                <w:lang w:eastAsia="en-US"/>
              </w:rPr>
            </w:pPr>
            <w:r>
              <w:rPr>
                <w:rFonts w:cs="Arial"/>
                <w:b/>
                <w:sz w:val="20"/>
              </w:rPr>
              <w:t>(T.E)</w:t>
            </w:r>
          </w:p>
        </w:tc>
        <w:tc>
          <w:tcPr>
            <w:tcW w:w="850" w:type="dxa"/>
            <w:hideMark/>
          </w:tcPr>
          <w:p w:rsidR="00122086" w:rsidRDefault="00122086">
            <w:pPr>
              <w:rPr>
                <w:rFonts w:cs="Arial"/>
                <w:b/>
                <w:sz w:val="20"/>
                <w:szCs w:val="22"/>
                <w:lang w:eastAsia="en-US"/>
              </w:rPr>
            </w:pPr>
            <w:r>
              <w:rPr>
                <w:rFonts w:cs="Arial"/>
                <w:b/>
                <w:sz w:val="20"/>
              </w:rPr>
              <w:t xml:space="preserve">(Τεμ.) </w:t>
            </w:r>
          </w:p>
        </w:tc>
        <w:tc>
          <w:tcPr>
            <w:tcW w:w="3118" w:type="dxa"/>
            <w:hideMark/>
          </w:tcPr>
          <w:p w:rsidR="00122086" w:rsidRDefault="00273E82">
            <w:pPr>
              <w:rPr>
                <w:rFonts w:cs="Arial"/>
                <w:sz w:val="20"/>
                <w:szCs w:val="22"/>
                <w:lang w:eastAsia="en-US"/>
              </w:rPr>
            </w:pPr>
            <w:r>
              <w:rPr>
                <w:rFonts w:cs="Arial"/>
                <w:sz w:val="20"/>
              </w:rPr>
              <w:t>1,00x4,00</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273E82">
            <w:pPr>
              <w:rPr>
                <w:rFonts w:cs="Arial"/>
                <w:sz w:val="20"/>
                <w:szCs w:val="22"/>
                <w:lang w:eastAsia="en-US"/>
              </w:rPr>
            </w:pPr>
            <w:r>
              <w:rPr>
                <w:rFonts w:cs="Arial"/>
                <w:sz w:val="20"/>
              </w:rPr>
              <w:t>4,00</w:t>
            </w:r>
            <w:r w:rsidR="00122086">
              <w:rPr>
                <w:rFonts w:cs="Arial"/>
                <w:sz w:val="20"/>
              </w:rPr>
              <w:t xml:space="preserve"> </w:t>
            </w:r>
          </w:p>
        </w:tc>
      </w:tr>
      <w:tr w:rsidR="00122086" w:rsidTr="00122086">
        <w:tc>
          <w:tcPr>
            <w:tcW w:w="4251" w:type="dxa"/>
            <w:gridSpan w:val="3"/>
            <w:hideMark/>
          </w:tcPr>
          <w:p w:rsidR="00122086" w:rsidRDefault="00273E82">
            <w:pPr>
              <w:rPr>
                <w:rFonts w:cs="Arial"/>
                <w:sz w:val="20"/>
                <w:szCs w:val="22"/>
                <w:lang w:eastAsia="en-US"/>
              </w:rPr>
            </w:pPr>
            <w:r>
              <w:rPr>
                <w:rFonts w:cs="Arial"/>
                <w:sz w:val="20"/>
              </w:rPr>
              <w:t xml:space="preserve">β. </w:t>
            </w:r>
            <w:r w:rsidR="00122086">
              <w:rPr>
                <w:rFonts w:cs="Arial"/>
                <w:sz w:val="20"/>
              </w:rPr>
              <w:t xml:space="preserve">Μικροϋλικά 0,02 του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273E82">
            <w:pPr>
              <w:rPr>
                <w:rFonts w:cs="Arial"/>
                <w:sz w:val="20"/>
                <w:szCs w:val="22"/>
                <w:lang w:eastAsia="en-US"/>
              </w:rPr>
            </w:pPr>
            <w:r>
              <w:rPr>
                <w:rFonts w:cs="Arial"/>
                <w:sz w:val="20"/>
              </w:rPr>
              <w:t>0,02x4,00</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0</w:t>
            </w:r>
            <w:r w:rsidR="00273E82">
              <w:rPr>
                <w:rFonts w:cs="Arial"/>
                <w:sz w:val="20"/>
              </w:rPr>
              <w:t>,08</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273E82">
            <w:pPr>
              <w:rPr>
                <w:rFonts w:cs="Arial"/>
                <w:sz w:val="20"/>
                <w:szCs w:val="22"/>
                <w:lang w:eastAsia="en-US"/>
              </w:rPr>
            </w:pPr>
            <w:r>
              <w:rPr>
                <w:rFonts w:cs="Arial"/>
                <w:sz w:val="20"/>
              </w:rPr>
              <w:t>0,35x19,86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273E82">
            <w:pPr>
              <w:rPr>
                <w:rFonts w:cs="Arial"/>
                <w:sz w:val="20"/>
                <w:szCs w:val="22"/>
                <w:lang w:eastAsia="en-US"/>
              </w:rPr>
            </w:pPr>
            <w:r>
              <w:rPr>
                <w:rFonts w:cs="Arial"/>
                <w:sz w:val="20"/>
              </w:rPr>
              <w:t>6,95</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273E82">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273E82">
            <w:pPr>
              <w:rPr>
                <w:rFonts w:cs="Arial"/>
                <w:sz w:val="20"/>
                <w:szCs w:val="22"/>
                <w:lang w:eastAsia="en-US"/>
              </w:rPr>
            </w:pPr>
            <w:r>
              <w:rPr>
                <w:rFonts w:cs="Arial"/>
                <w:sz w:val="20"/>
              </w:rPr>
              <w:t>4,00+0,08+6,95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273E82">
            <w:pPr>
              <w:rPr>
                <w:rFonts w:cs="Arial"/>
                <w:sz w:val="20"/>
                <w:szCs w:val="22"/>
                <w:lang w:eastAsia="en-US"/>
              </w:rPr>
            </w:pPr>
            <w:r>
              <w:rPr>
                <w:rFonts w:cs="Arial"/>
                <w:sz w:val="20"/>
              </w:rPr>
              <w:t>11,03</w:t>
            </w:r>
            <w:r w:rsidR="00122086">
              <w:rPr>
                <w:rFonts w:cs="Arial"/>
                <w:sz w:val="20"/>
              </w:rPr>
              <w:t xml:space="preserve"> </w:t>
            </w:r>
          </w:p>
        </w:tc>
      </w:tr>
    </w:tbl>
    <w:p w:rsidR="00122086" w:rsidRDefault="00122086" w:rsidP="00122086">
      <w:pPr>
        <w:rPr>
          <w:rFonts w:cs="Arial"/>
          <w:sz w:val="20"/>
          <w:szCs w:val="22"/>
          <w:lang w:eastAsia="en-US"/>
        </w:rPr>
      </w:pPr>
    </w:p>
    <w:tbl>
      <w:tblPr>
        <w:tblW w:w="4455" w:type="dxa"/>
        <w:tblLayout w:type="fixed"/>
        <w:tblLook w:val="04A0"/>
      </w:tblPr>
      <w:tblGrid>
        <w:gridCol w:w="2286"/>
        <w:gridCol w:w="441"/>
        <w:gridCol w:w="966"/>
        <w:gridCol w:w="381"/>
        <w:gridCol w:w="381"/>
      </w:tblGrid>
      <w:tr w:rsidR="00122086" w:rsidTr="00122086">
        <w:tc>
          <w:tcPr>
            <w:tcW w:w="228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273E82">
            <w:pPr>
              <w:rPr>
                <w:rFonts w:cs="Arial"/>
                <w:b/>
                <w:sz w:val="20"/>
                <w:szCs w:val="22"/>
                <w:lang w:eastAsia="en-US"/>
              </w:rPr>
            </w:pPr>
            <w:r>
              <w:rPr>
                <w:rFonts w:cs="Arial"/>
                <w:b/>
                <w:sz w:val="20"/>
              </w:rPr>
              <w:t>11,03</w:t>
            </w:r>
            <w:r w:rsidR="00122086">
              <w:rPr>
                <w:rFonts w:cs="Arial"/>
                <w:b/>
                <w:sz w:val="20"/>
              </w:rPr>
              <w:t xml:space="preserve">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286" w:type="dxa"/>
            <w:hideMark/>
          </w:tcPr>
          <w:p w:rsidR="00122086" w:rsidRDefault="00122086">
            <w:pPr>
              <w:rPr>
                <w:rFonts w:cs="Arial"/>
                <w:sz w:val="20"/>
                <w:szCs w:val="22"/>
                <w:lang w:eastAsia="en-US"/>
              </w:rPr>
            </w:pPr>
            <w:r>
              <w:rPr>
                <w:rFonts w:cs="Arial"/>
                <w:sz w:val="20"/>
              </w:rPr>
              <w:t xml:space="preserve">( ΔΩΔΕΚΑ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rsidP="00B56EA5">
            <w:pPr>
              <w:tabs>
                <w:tab w:val="left" w:pos="840"/>
              </w:tabs>
              <w:spacing w:before="283"/>
              <w:rPr>
                <w:rFonts w:cs="Arial"/>
                <w:b/>
                <w:sz w:val="20"/>
                <w:szCs w:val="22"/>
                <w:lang w:eastAsia="en-US"/>
              </w:rPr>
            </w:pPr>
            <w:r>
              <w:rPr>
                <w:rFonts w:cs="Arial"/>
                <w:b/>
                <w:sz w:val="20"/>
              </w:rPr>
              <w:t>A.T.:</w:t>
            </w:r>
            <w:r w:rsidR="00B56EA5">
              <w:rPr>
                <w:rFonts w:cs="Arial"/>
                <w:b/>
                <w:sz w:val="20"/>
              </w:rPr>
              <w:tab/>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 xml:space="preserve">032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ΑΤΗΕ </w:t>
            </w:r>
            <w:r w:rsidR="00C869DE">
              <w:rPr>
                <w:rFonts w:cs="Arial"/>
                <w:b/>
                <w:sz w:val="20"/>
              </w:rPr>
              <w:t xml:space="preserve">ΗΛΜ </w:t>
            </w:r>
            <w:r>
              <w:rPr>
                <w:rFonts w:cs="Arial"/>
                <w:b/>
                <w:sz w:val="20"/>
              </w:rPr>
              <w:t xml:space="preserve">9390 </w:t>
            </w:r>
            <w:r w:rsidR="00143D7B">
              <w:rPr>
                <w:rFonts w:cs="Arial"/>
                <w:b/>
                <w:sz w:val="20"/>
              </w:rPr>
              <w:t>ΣΧΕΤ.</w:t>
            </w:r>
          </w:p>
        </w:tc>
        <w:tc>
          <w:tcPr>
            <w:tcW w:w="7087" w:type="dxa"/>
            <w:hideMark/>
          </w:tcPr>
          <w:p w:rsidR="00122086" w:rsidRDefault="00122086">
            <w:pPr>
              <w:rPr>
                <w:rFonts w:cs="Arial"/>
                <w:b/>
                <w:sz w:val="20"/>
                <w:szCs w:val="22"/>
                <w:u w:val="single"/>
                <w:lang w:eastAsia="en-US"/>
              </w:rPr>
            </w:pPr>
            <w:r>
              <w:rPr>
                <w:rFonts w:cs="Arial"/>
                <w:b/>
                <w:sz w:val="20"/>
                <w:u w:val="single"/>
              </w:rPr>
              <w:t xml:space="preserve">Ρευματοδότης, ορατός, χυτοσιδηρούς, στεγανός, διπολικός με γείωση 16 Α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lastRenderedPageBreak/>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49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C869DE" w:rsidRPr="00C869DE" w:rsidRDefault="00C869DE" w:rsidP="00C869DE">
      <w:pPr>
        <w:spacing w:before="0" w:line="360" w:lineRule="auto"/>
        <w:rPr>
          <w:rFonts w:cs="Arial"/>
          <w:sz w:val="20"/>
        </w:rPr>
      </w:pPr>
      <w:r w:rsidRPr="005A31C9">
        <w:rPr>
          <w:rFonts w:cs="Arial"/>
          <w:sz w:val="20"/>
        </w:rPr>
        <w:t>Ρευματοδότης</w:t>
      </w:r>
      <w:r w:rsidRPr="005A31C9">
        <w:rPr>
          <w:rFonts w:cs="Arial"/>
          <w:b/>
          <w:bCs/>
          <w:sz w:val="20"/>
        </w:rPr>
        <w:t xml:space="preserve"> </w:t>
      </w:r>
      <w:r w:rsidRPr="005A31C9">
        <w:rPr>
          <w:rFonts w:cs="Arial"/>
          <w:sz w:val="20"/>
        </w:rPr>
        <w:t>βιομηχανικού τύπου ορατός στεγανός διπολικός με γείωση εντάσεως 16 Α κατάλληλος για τοποθέτηση μέσα σε ηλεκτρικό πίνακα δηλαδή προμήθεια προσκόμιση και εγκατάσταση ενός ρευματοδότου έτοιμου για λειτουργία με όλα τα απαιτούμενα μικροϋλικά</w:t>
      </w:r>
      <w:r>
        <w:rPr>
          <w:rFonts w:cs="Arial"/>
          <w:sz w:val="20"/>
        </w:rPr>
        <w:t>.</w:t>
      </w:r>
    </w:p>
    <w:tbl>
      <w:tblPr>
        <w:tblW w:w="0" w:type="auto"/>
        <w:tblLayout w:type="fixed"/>
        <w:tblLook w:val="04A0"/>
      </w:tblPr>
      <w:tblGrid>
        <w:gridCol w:w="1146"/>
        <w:gridCol w:w="1071"/>
      </w:tblGrid>
      <w:tr w:rsidR="00122086" w:rsidTr="00122086">
        <w:tc>
          <w:tcPr>
            <w:tcW w:w="1146" w:type="dxa"/>
            <w:hideMark/>
          </w:tcPr>
          <w:p w:rsidR="00122086" w:rsidRDefault="00C869DE">
            <w:pPr>
              <w:rPr>
                <w:rFonts w:cs="Arial"/>
                <w:sz w:val="20"/>
                <w:szCs w:val="22"/>
                <w:lang w:eastAsia="en-US"/>
              </w:rPr>
            </w:pPr>
            <w:r>
              <w:rPr>
                <w:rFonts w:cs="Arial"/>
                <w:sz w:val="20"/>
              </w:rPr>
              <w:t xml:space="preserve"> </w:t>
            </w:r>
            <w:r w:rsidR="00122086">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1. ΥΛΙΚΑ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C869DE">
            <w:pPr>
              <w:rPr>
                <w:rFonts w:cs="Arial"/>
                <w:sz w:val="20"/>
                <w:szCs w:val="22"/>
                <w:lang w:eastAsia="en-US"/>
              </w:rPr>
            </w:pPr>
            <w:r>
              <w:rPr>
                <w:rFonts w:cs="Arial"/>
                <w:sz w:val="20"/>
              </w:rPr>
              <w:t xml:space="preserve">α. </w:t>
            </w:r>
            <w:r w:rsidR="00122086">
              <w:rPr>
                <w:rFonts w:cs="Arial"/>
                <w:sz w:val="20"/>
              </w:rPr>
              <w:t xml:space="preserve">Ρευματοδότης ορατός, χυτοσιδηρούς στεγανός, διπολικός, με γείωση 16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ΗΛΜ 834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(Τεμ.) </w:t>
            </w:r>
          </w:p>
        </w:tc>
        <w:tc>
          <w:tcPr>
            <w:tcW w:w="3118" w:type="dxa"/>
            <w:hideMark/>
          </w:tcPr>
          <w:p w:rsidR="00122086" w:rsidRDefault="00122086">
            <w:pPr>
              <w:rPr>
                <w:rFonts w:cs="Arial"/>
                <w:sz w:val="20"/>
                <w:szCs w:val="22"/>
                <w:lang w:eastAsia="en-US"/>
              </w:rPr>
            </w:pPr>
            <w:r>
              <w:rPr>
                <w:rFonts w:cs="Arial"/>
                <w:sz w:val="20"/>
              </w:rPr>
              <w:t>1,00x</w:t>
            </w:r>
            <w:r w:rsidR="00C869DE">
              <w:rPr>
                <w:rFonts w:cs="Arial"/>
                <w:sz w:val="20"/>
              </w:rPr>
              <w:t>6,97</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C869DE">
            <w:pPr>
              <w:rPr>
                <w:rFonts w:cs="Arial"/>
                <w:sz w:val="20"/>
                <w:szCs w:val="22"/>
                <w:lang w:eastAsia="en-US"/>
              </w:rPr>
            </w:pPr>
            <w:r>
              <w:rPr>
                <w:rFonts w:cs="Arial"/>
                <w:sz w:val="20"/>
              </w:rPr>
              <w:t>6,97</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Μικρουλικά 0,01 του 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C869DE">
            <w:pPr>
              <w:rPr>
                <w:rFonts w:cs="Arial"/>
                <w:sz w:val="20"/>
                <w:szCs w:val="22"/>
                <w:lang w:eastAsia="en-US"/>
              </w:rPr>
            </w:pPr>
            <w:r>
              <w:rPr>
                <w:rFonts w:cs="Arial"/>
                <w:sz w:val="20"/>
              </w:rPr>
              <w:t>0,01x6,97</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0</w:t>
            </w:r>
            <w:r w:rsidR="00C869DE">
              <w:rPr>
                <w:rFonts w:cs="Arial"/>
                <w:sz w:val="20"/>
              </w:rPr>
              <w:t>,07</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2. ΕΡΓΑΣΙΑ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7" w:type="dxa"/>
            <w:hideMark/>
          </w:tcPr>
          <w:p w:rsidR="00122086" w:rsidRDefault="00122086">
            <w:pPr>
              <w:rPr>
                <w:rFonts w:cs="Arial"/>
                <w:sz w:val="20"/>
                <w:szCs w:val="22"/>
                <w:lang w:eastAsia="en-US"/>
              </w:rPr>
            </w:pP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C869DE">
            <w:pPr>
              <w:rPr>
                <w:rFonts w:cs="Arial"/>
                <w:sz w:val="20"/>
                <w:szCs w:val="22"/>
                <w:lang w:eastAsia="en-US"/>
              </w:rPr>
            </w:pPr>
            <w:r>
              <w:rPr>
                <w:rFonts w:cs="Arial"/>
                <w:sz w:val="20"/>
              </w:rPr>
              <w:t>0,30x19,86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C869DE">
            <w:pPr>
              <w:rPr>
                <w:rFonts w:cs="Arial"/>
                <w:sz w:val="20"/>
                <w:szCs w:val="22"/>
                <w:lang w:eastAsia="en-US"/>
              </w:rPr>
            </w:pPr>
            <w:r>
              <w:rPr>
                <w:rFonts w:cs="Arial"/>
                <w:sz w:val="20"/>
              </w:rPr>
              <w:t>5,96</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8B3F6D">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C869DE">
            <w:pPr>
              <w:rPr>
                <w:rFonts w:cs="Arial"/>
                <w:sz w:val="20"/>
                <w:szCs w:val="22"/>
                <w:lang w:eastAsia="en-US"/>
              </w:rPr>
            </w:pPr>
            <w:r>
              <w:rPr>
                <w:rFonts w:cs="Arial"/>
                <w:sz w:val="20"/>
              </w:rPr>
              <w:t>6,97+0,07+5,96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C869DE">
            <w:pPr>
              <w:rPr>
                <w:rFonts w:cs="Arial"/>
                <w:sz w:val="20"/>
                <w:szCs w:val="22"/>
                <w:lang w:eastAsia="en-US"/>
              </w:rPr>
            </w:pPr>
            <w:r>
              <w:rPr>
                <w:rFonts w:cs="Arial"/>
                <w:sz w:val="20"/>
              </w:rPr>
              <w:t>13,00</w:t>
            </w:r>
            <w:r w:rsidR="00122086">
              <w:rPr>
                <w:rFonts w:cs="Arial"/>
                <w:sz w:val="20"/>
              </w:rPr>
              <w:t xml:space="preserve"> </w:t>
            </w:r>
          </w:p>
        </w:tc>
      </w:tr>
    </w:tbl>
    <w:p w:rsidR="00122086" w:rsidRDefault="00122086" w:rsidP="00122086">
      <w:pPr>
        <w:rPr>
          <w:rFonts w:cs="Arial"/>
          <w:sz w:val="20"/>
          <w:szCs w:val="22"/>
          <w:lang w:eastAsia="en-US"/>
        </w:rPr>
      </w:pPr>
    </w:p>
    <w:tbl>
      <w:tblPr>
        <w:tblW w:w="4650" w:type="dxa"/>
        <w:tblLayout w:type="fixed"/>
        <w:tblLook w:val="04A0"/>
      </w:tblPr>
      <w:tblGrid>
        <w:gridCol w:w="2481"/>
        <w:gridCol w:w="441"/>
        <w:gridCol w:w="966"/>
        <w:gridCol w:w="381"/>
        <w:gridCol w:w="381"/>
      </w:tblGrid>
      <w:tr w:rsidR="00122086" w:rsidTr="00122086">
        <w:tc>
          <w:tcPr>
            <w:tcW w:w="2481"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C869DE">
            <w:pPr>
              <w:rPr>
                <w:rFonts w:cs="Arial"/>
                <w:b/>
                <w:sz w:val="20"/>
                <w:szCs w:val="22"/>
                <w:lang w:eastAsia="en-US"/>
              </w:rPr>
            </w:pPr>
            <w:r>
              <w:rPr>
                <w:rFonts w:cs="Arial"/>
                <w:b/>
                <w:sz w:val="20"/>
              </w:rPr>
              <w:t>13</w:t>
            </w:r>
            <w:r w:rsidR="00122086">
              <w:rPr>
                <w:rFonts w:cs="Arial"/>
                <w:b/>
                <w:sz w:val="20"/>
              </w:rPr>
              <w:t>,00 €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481" w:type="dxa"/>
            <w:hideMark/>
          </w:tcPr>
          <w:p w:rsidR="00122086" w:rsidRDefault="00C869DE">
            <w:pPr>
              <w:rPr>
                <w:rFonts w:cs="Arial"/>
                <w:sz w:val="20"/>
                <w:szCs w:val="22"/>
                <w:lang w:eastAsia="en-US"/>
              </w:rPr>
            </w:pPr>
            <w:r>
              <w:rPr>
                <w:rFonts w:cs="Arial"/>
                <w:sz w:val="20"/>
              </w:rPr>
              <w:t>( ΔΕΚΑ ΤΡΙΑ</w:t>
            </w:r>
            <w:r w:rsidR="00122086">
              <w:rPr>
                <w:rFonts w:cs="Arial"/>
                <w:sz w:val="20"/>
              </w:rPr>
              <w:t xml:space="preserve"> ΕΥΡΩ ) </w:t>
            </w:r>
          </w:p>
        </w:tc>
      </w:tr>
      <w:tr w:rsidR="00B64153" w:rsidTr="00122086">
        <w:trPr>
          <w:gridAfter w:val="4"/>
          <w:wAfter w:w="2169" w:type="dxa"/>
        </w:trPr>
        <w:tc>
          <w:tcPr>
            <w:tcW w:w="2481" w:type="dxa"/>
            <w:hideMark/>
          </w:tcPr>
          <w:p w:rsidR="00B64153" w:rsidRDefault="00B64153">
            <w:pPr>
              <w:rPr>
                <w:rFonts w:cs="Arial"/>
                <w:sz w:val="20"/>
              </w:rPr>
            </w:pPr>
          </w:p>
        </w:tc>
      </w:tr>
    </w:tbl>
    <w:p w:rsidR="00122086" w:rsidRDefault="00122086" w:rsidP="00122086">
      <w:pPr>
        <w:rPr>
          <w:rFonts w:cs="Arial"/>
          <w:sz w:val="20"/>
          <w:szCs w:val="22"/>
          <w:lang w:eastAsia="en-US"/>
        </w:rPr>
      </w:pPr>
    </w:p>
    <w:tbl>
      <w:tblPr>
        <w:tblW w:w="9854" w:type="dxa"/>
        <w:tblBorders>
          <w:top w:val="single" w:sz="4" w:space="0" w:color="auto"/>
        </w:tblBorders>
        <w:tblLayout w:type="fixed"/>
        <w:tblLook w:val="04A0"/>
      </w:tblPr>
      <w:tblGrid>
        <w:gridCol w:w="1428"/>
        <w:gridCol w:w="253"/>
        <w:gridCol w:w="248"/>
        <w:gridCol w:w="6689"/>
        <w:gridCol w:w="200"/>
        <w:gridCol w:w="1036"/>
      </w:tblGrid>
      <w:tr w:rsidR="00B64153" w:rsidTr="00B56EA5">
        <w:trPr>
          <w:gridAfter w:val="1"/>
          <w:wAfter w:w="1036" w:type="dxa"/>
          <w:trHeight w:val="851"/>
        </w:trPr>
        <w:tc>
          <w:tcPr>
            <w:tcW w:w="1929" w:type="dxa"/>
            <w:gridSpan w:val="3"/>
            <w:tcBorders>
              <w:top w:val="single" w:sz="4" w:space="0" w:color="auto"/>
              <w:left w:val="nil"/>
              <w:bottom w:val="nil"/>
              <w:right w:val="nil"/>
            </w:tcBorders>
            <w:hideMark/>
          </w:tcPr>
          <w:p w:rsidR="00B64153" w:rsidRDefault="00B64153" w:rsidP="00145250">
            <w:pPr>
              <w:spacing w:before="283"/>
              <w:rPr>
                <w:rFonts w:cs="Arial"/>
                <w:b/>
                <w:sz w:val="20"/>
                <w:szCs w:val="22"/>
                <w:lang w:eastAsia="en-US"/>
              </w:rPr>
            </w:pPr>
          </w:p>
        </w:tc>
        <w:tc>
          <w:tcPr>
            <w:tcW w:w="6889" w:type="dxa"/>
            <w:gridSpan w:val="2"/>
            <w:tcBorders>
              <w:top w:val="single" w:sz="4" w:space="0" w:color="auto"/>
              <w:left w:val="nil"/>
              <w:bottom w:val="nil"/>
              <w:right w:val="nil"/>
            </w:tcBorders>
            <w:hideMark/>
          </w:tcPr>
          <w:p w:rsidR="00B56EA5" w:rsidRDefault="00B56EA5" w:rsidP="00145250">
            <w:pPr>
              <w:spacing w:before="283"/>
              <w:rPr>
                <w:rFonts w:cs="Arial"/>
                <w:b/>
                <w:sz w:val="20"/>
                <w:szCs w:val="22"/>
                <w:lang w:eastAsia="en-US"/>
              </w:rPr>
            </w:pPr>
          </w:p>
          <w:p w:rsidR="00B56EA5" w:rsidRPr="00B56EA5" w:rsidRDefault="00B56EA5" w:rsidP="00B56EA5">
            <w:pPr>
              <w:rPr>
                <w:rFonts w:cs="Arial"/>
                <w:sz w:val="20"/>
                <w:szCs w:val="22"/>
                <w:lang w:eastAsia="en-US"/>
              </w:rPr>
            </w:pPr>
          </w:p>
          <w:p w:rsidR="00B64153" w:rsidRDefault="00B64153" w:rsidP="00B56EA5">
            <w:pPr>
              <w:rPr>
                <w:rFonts w:cs="Arial"/>
                <w:sz w:val="20"/>
                <w:szCs w:val="22"/>
                <w:lang w:eastAsia="en-US"/>
              </w:rPr>
            </w:pPr>
          </w:p>
          <w:p w:rsidR="00B56EA5" w:rsidRDefault="00B56EA5" w:rsidP="00B56EA5">
            <w:pPr>
              <w:rPr>
                <w:rFonts w:cs="Arial"/>
                <w:sz w:val="20"/>
                <w:szCs w:val="22"/>
                <w:lang w:eastAsia="en-US"/>
              </w:rPr>
            </w:pPr>
          </w:p>
          <w:p w:rsidR="00B56EA5" w:rsidRDefault="00B56EA5" w:rsidP="00B56EA5">
            <w:pPr>
              <w:rPr>
                <w:rFonts w:cs="Arial"/>
                <w:sz w:val="20"/>
                <w:szCs w:val="22"/>
                <w:lang w:eastAsia="en-US"/>
              </w:rPr>
            </w:pPr>
          </w:p>
          <w:p w:rsidR="00B56EA5" w:rsidRDefault="00B56EA5" w:rsidP="00B56EA5">
            <w:pPr>
              <w:rPr>
                <w:rFonts w:cs="Arial"/>
                <w:sz w:val="20"/>
                <w:szCs w:val="22"/>
                <w:lang w:eastAsia="en-US"/>
              </w:rPr>
            </w:pPr>
          </w:p>
          <w:p w:rsidR="00B56EA5" w:rsidRDefault="00B56EA5" w:rsidP="00B56EA5">
            <w:pPr>
              <w:rPr>
                <w:rFonts w:cs="Arial"/>
                <w:sz w:val="20"/>
                <w:szCs w:val="22"/>
                <w:lang w:eastAsia="en-US"/>
              </w:rPr>
            </w:pPr>
          </w:p>
          <w:p w:rsidR="00B56EA5" w:rsidRDefault="00B56EA5" w:rsidP="00B56EA5">
            <w:pPr>
              <w:rPr>
                <w:rFonts w:cs="Arial"/>
                <w:sz w:val="20"/>
                <w:szCs w:val="22"/>
                <w:lang w:eastAsia="en-US"/>
              </w:rPr>
            </w:pPr>
          </w:p>
          <w:p w:rsidR="00B56EA5" w:rsidRDefault="00B56EA5" w:rsidP="00B56EA5">
            <w:pPr>
              <w:rPr>
                <w:rFonts w:cs="Arial"/>
                <w:sz w:val="20"/>
                <w:szCs w:val="22"/>
                <w:lang w:eastAsia="en-US"/>
              </w:rPr>
            </w:pPr>
          </w:p>
          <w:p w:rsidR="00B56EA5" w:rsidRDefault="00B56EA5" w:rsidP="00B56EA5">
            <w:pPr>
              <w:rPr>
                <w:rFonts w:cs="Arial"/>
                <w:sz w:val="20"/>
                <w:szCs w:val="22"/>
                <w:lang w:eastAsia="en-US"/>
              </w:rPr>
            </w:pPr>
          </w:p>
          <w:p w:rsidR="00B56EA5" w:rsidRDefault="00B56EA5" w:rsidP="00B56EA5">
            <w:pPr>
              <w:rPr>
                <w:rFonts w:cs="Arial"/>
                <w:sz w:val="20"/>
                <w:szCs w:val="22"/>
                <w:lang w:eastAsia="en-US"/>
              </w:rPr>
            </w:pPr>
          </w:p>
          <w:p w:rsidR="00B56EA5" w:rsidRDefault="00B56EA5" w:rsidP="00B56EA5">
            <w:pPr>
              <w:rPr>
                <w:rFonts w:cs="Arial"/>
                <w:sz w:val="20"/>
                <w:szCs w:val="22"/>
                <w:lang w:eastAsia="en-US"/>
              </w:rPr>
            </w:pPr>
          </w:p>
          <w:p w:rsidR="00B56EA5" w:rsidRDefault="00B56EA5" w:rsidP="00B56EA5">
            <w:pPr>
              <w:rPr>
                <w:rFonts w:cs="Arial"/>
                <w:sz w:val="20"/>
                <w:szCs w:val="22"/>
                <w:lang w:eastAsia="en-US"/>
              </w:rPr>
            </w:pPr>
          </w:p>
          <w:p w:rsidR="00B56EA5" w:rsidRDefault="00B56EA5" w:rsidP="00B56EA5">
            <w:pPr>
              <w:jc w:val="left"/>
              <w:rPr>
                <w:rFonts w:cs="Arial"/>
                <w:sz w:val="20"/>
                <w:szCs w:val="22"/>
                <w:lang w:eastAsia="en-US"/>
              </w:rPr>
            </w:pPr>
          </w:p>
          <w:p w:rsidR="00B56EA5" w:rsidRDefault="00B56EA5" w:rsidP="00B56EA5">
            <w:pPr>
              <w:jc w:val="left"/>
              <w:rPr>
                <w:rFonts w:cs="Arial"/>
                <w:sz w:val="20"/>
                <w:szCs w:val="22"/>
                <w:lang w:eastAsia="en-US"/>
              </w:rPr>
            </w:pPr>
          </w:p>
          <w:p w:rsidR="00B56EA5" w:rsidRPr="00B56EA5" w:rsidRDefault="00B56EA5" w:rsidP="00B56EA5">
            <w:pPr>
              <w:jc w:val="left"/>
              <w:rPr>
                <w:rFonts w:cs="Arial"/>
                <w:b/>
                <w:sz w:val="20"/>
                <w:szCs w:val="22"/>
                <w:lang w:eastAsia="en-US"/>
              </w:rPr>
            </w:pPr>
            <w:r w:rsidRPr="00B56EA5">
              <w:rPr>
                <w:rFonts w:cs="Arial"/>
                <w:b/>
                <w:sz w:val="20"/>
                <w:szCs w:val="22"/>
                <w:lang w:eastAsia="en-US"/>
              </w:rPr>
              <w:t>Α.Τ.</w:t>
            </w:r>
            <w:r w:rsidRPr="00B56EA5">
              <w:rPr>
                <w:rFonts w:cs="Arial"/>
                <w:b/>
                <w:sz w:val="20"/>
                <w:szCs w:val="22"/>
                <w:lang w:val="en-US" w:eastAsia="en-US"/>
              </w:rPr>
              <w:t>:</w:t>
            </w:r>
            <w:r w:rsidRPr="00B56EA5">
              <w:rPr>
                <w:rFonts w:cs="Arial"/>
                <w:b/>
                <w:sz w:val="20"/>
                <w:szCs w:val="22"/>
                <w:lang w:eastAsia="en-US"/>
              </w:rPr>
              <w:t xml:space="preserve">     033</w:t>
            </w:r>
          </w:p>
          <w:p w:rsidR="00B56EA5" w:rsidRDefault="00B56EA5" w:rsidP="00B56EA5">
            <w:pPr>
              <w:rPr>
                <w:rFonts w:cs="Arial"/>
                <w:sz w:val="20"/>
                <w:szCs w:val="22"/>
                <w:lang w:eastAsia="en-US"/>
              </w:rPr>
            </w:pPr>
          </w:p>
          <w:p w:rsidR="00B56EA5" w:rsidRPr="00B56EA5" w:rsidRDefault="00B56EA5" w:rsidP="00B56EA5">
            <w:pPr>
              <w:rPr>
                <w:rFonts w:cs="Arial"/>
                <w:sz w:val="20"/>
                <w:szCs w:val="22"/>
                <w:lang w:eastAsia="en-US"/>
              </w:rPr>
            </w:pPr>
          </w:p>
        </w:tc>
      </w:tr>
      <w:tr w:rsidR="00B64153" w:rsidRPr="00B56EA5" w:rsidTr="00B56EA5">
        <w:tblPrEx>
          <w:tblBorders>
            <w:top w:val="none" w:sz="0" w:space="0" w:color="auto"/>
          </w:tblBorders>
        </w:tblPrEx>
        <w:trPr>
          <w:trHeight w:val="3815"/>
        </w:trPr>
        <w:tc>
          <w:tcPr>
            <w:tcW w:w="1428" w:type="dxa"/>
            <w:hideMark/>
          </w:tcPr>
          <w:p w:rsidR="00B64153" w:rsidRPr="00B56EA5" w:rsidRDefault="00AC6C4B" w:rsidP="00BD2A63">
            <w:pPr>
              <w:jc w:val="left"/>
              <w:rPr>
                <w:rFonts w:cs="Arial"/>
                <w:b/>
                <w:sz w:val="20"/>
                <w:szCs w:val="22"/>
                <w:lang w:eastAsia="en-US"/>
              </w:rPr>
            </w:pPr>
            <w:r>
              <w:rPr>
                <w:rFonts w:cs="Arial"/>
                <w:b/>
                <w:sz w:val="20"/>
              </w:rPr>
              <w:lastRenderedPageBreak/>
              <w:t xml:space="preserve">ΑΤΗΕ </w:t>
            </w:r>
            <w:r w:rsidR="00BD2A63">
              <w:rPr>
                <w:rFonts w:cs="Arial"/>
                <w:b/>
                <w:sz w:val="20"/>
              </w:rPr>
              <w:t xml:space="preserve">ΗΛΜ </w:t>
            </w:r>
            <w:r>
              <w:rPr>
                <w:rFonts w:cs="Arial"/>
                <w:b/>
                <w:sz w:val="20"/>
              </w:rPr>
              <w:t>9346</w:t>
            </w:r>
            <w:r w:rsidR="00B64153" w:rsidRPr="00B56EA5">
              <w:rPr>
                <w:rFonts w:cs="Arial"/>
                <w:b/>
                <w:sz w:val="20"/>
              </w:rPr>
              <w:t xml:space="preserve"> </w:t>
            </w:r>
          </w:p>
        </w:tc>
        <w:tc>
          <w:tcPr>
            <w:tcW w:w="8426" w:type="dxa"/>
            <w:gridSpan w:val="5"/>
            <w:hideMark/>
          </w:tcPr>
          <w:p w:rsidR="00B64153" w:rsidRPr="00B56EA5" w:rsidRDefault="00B64153" w:rsidP="00145250">
            <w:pPr>
              <w:rPr>
                <w:rFonts w:cs="Arial"/>
                <w:b/>
                <w:sz w:val="20"/>
                <w:u w:val="single"/>
              </w:rPr>
            </w:pPr>
            <w:r w:rsidRPr="00B56EA5">
              <w:rPr>
                <w:rFonts w:cs="Arial"/>
                <w:b/>
                <w:sz w:val="20"/>
                <w:u w:val="single"/>
              </w:rPr>
              <w:t>Κιβώτιο ηλεκτρικής διανομής (πίλαρ)</w:t>
            </w:r>
          </w:p>
          <w:p w:rsidR="00B64153" w:rsidRPr="00B56EA5" w:rsidRDefault="00B64153" w:rsidP="00B64153">
            <w:pPr>
              <w:jc w:val="left"/>
              <w:rPr>
                <w:rFonts w:cs="Arial"/>
                <w:sz w:val="20"/>
                <w:u w:val="single"/>
              </w:rPr>
            </w:pPr>
          </w:p>
          <w:p w:rsidR="00B64153" w:rsidRPr="00B56EA5" w:rsidRDefault="00B64153" w:rsidP="00B64153">
            <w:pPr>
              <w:jc w:val="left"/>
              <w:rPr>
                <w:sz w:val="20"/>
              </w:rPr>
            </w:pPr>
            <w:r w:rsidRPr="00B56EA5">
              <w:rPr>
                <w:rFonts w:cs="Arial"/>
                <w:sz w:val="20"/>
              </w:rPr>
              <w:t>Κωδ. αναθεώρησης</w:t>
            </w:r>
            <w:r w:rsidRPr="00B56EA5">
              <w:rPr>
                <w:rFonts w:cs="Arial"/>
                <w:sz w:val="20"/>
                <w:lang w:val="en-US"/>
              </w:rPr>
              <w:t>:</w:t>
            </w:r>
            <w:r w:rsidRPr="00B56EA5">
              <w:rPr>
                <w:rFonts w:cs="Arial"/>
                <w:sz w:val="20"/>
              </w:rPr>
              <w:t xml:space="preserve"> ΗΛΜ 052   100%</w:t>
            </w:r>
            <w:r w:rsidRPr="00B56EA5">
              <w:rPr>
                <w:sz w:val="20"/>
              </w:rPr>
              <w:tab/>
            </w:r>
            <w:r w:rsidRPr="00B56EA5">
              <w:rPr>
                <w:sz w:val="20"/>
              </w:rPr>
              <w:tab/>
            </w:r>
          </w:p>
          <w:p w:rsidR="00145250" w:rsidRPr="00B56EA5" w:rsidRDefault="00145250" w:rsidP="00B64153">
            <w:pPr>
              <w:jc w:val="left"/>
              <w:rPr>
                <w:sz w:val="20"/>
              </w:rPr>
            </w:pPr>
          </w:p>
          <w:p w:rsidR="00145250" w:rsidRPr="00B56EA5" w:rsidRDefault="00145250" w:rsidP="00B64153">
            <w:pPr>
              <w:jc w:val="left"/>
              <w:rPr>
                <w:sz w:val="20"/>
              </w:rPr>
            </w:pPr>
          </w:p>
          <w:p w:rsidR="00145250" w:rsidRPr="00B56EA5" w:rsidRDefault="00145250" w:rsidP="00145250">
            <w:pPr>
              <w:spacing w:line="360" w:lineRule="auto"/>
              <w:rPr>
                <w:rFonts w:cs="Arial"/>
                <w:sz w:val="20"/>
              </w:rPr>
            </w:pPr>
            <w:r w:rsidRPr="00B56EA5">
              <w:rPr>
                <w:rFonts w:cs="Arial"/>
                <w:sz w:val="20"/>
              </w:rPr>
              <w:t>Κιβώτιο ηλεκτρική διανομής (πίλαρ) δηλαδή προμήθεια, μεταφορά και τοποθέτηση ενός πίλαρ κατασκευασμένου από μεταλλικά πλαίσια από προφίλ (σιδηρογωνίες, λάμες κλπ.) συγκολλημένα ή συνδεδεμένα με κοχλίες και εξωτερικό μεταλλικό κιβώτιο από χαλυβδοέλασμα ντεκαπέ πρεσσαριστό πάχους 2 mm. Οι εσωτερικές ωφέλιμες διαστάσεις του θα είναι:  Πλάτος 1,45 m ύψος 1,30 m και βάθος 0,36 m. Το εσωτερικό του πίλαρ θα είναι χωρισμένο με λαμαρίνα σε δύο ανεξάρτητους χώρους από τους οποίους ο ένας προς τα αριστερά πλάτους 0,60 m. Θα προορίζεται για τον μετρητή και τον δέκτη της Δ.Ε.Η και ο άλλος πλάτους 0.85 m για την ηλεκτρική διανομή. Ο αριστερός χώρος θα κλείνει με μονόφυλλη θύρα, η οποία θα φέρει οπή καλυμμένη με ανθεκτικό πολυκαρμπονικό υλικό έτσι ώστε ή ένδειξη του μετρητή της Δ.Ε.Η να είναι ορατή και ευανάγνωστη δίχως να απαιτείται το άνοιγμα της πόρτας, και ο δεξιός με δίφυλλη. Οι θύρες α)  θα κλείνουν με την βοήθεια ελαστικού παρεμβύσματος β) περιμετρικά θα είναι δύο φορές κεκαμένες κατά ορθή γωνία (στρατζαριστές) για να παρουσιάζουν αυξημένη αντοχή στην παραμόρφωση και να εφαρμόζουν καλά στο κλείσιμο γ) θα αναρτώνται στο σώμα του πίλαρ με την βοήθεια μεντεσέδων βαρέως τύπου και δ) θα έχουν ανεξάρτητη χωνευτή κλειδαριά. Στο χώρο που προορίζεται για την Δ.Ε.Η και στην ράχη του πίλλαρ θα είναι  στερεωμένη με κοχλίες και περικόχλια στρατζαριστή γαλβανισμένη λαμαρίνα πάχους 1mm για να μπορούν να στερεωθούν επάνω σε αυτήν τα όργανα της Δ.Ε.Η. Στον χώρο που προορίζεται για την Υπηρεσία θα υπάρχει κατασκευή από σιδηρογωνίες, ελάσματα κλπ. για την στερέωση της ηλεκτρικής διανομής. Το επάνω μέρος του πίλαρ θα έχει σχήμα στέγης ή τόξου και θα προεξέχει της υπόλοιπης κατασκευής κατά 6 εκ. Ολόκληρη η κατασκευή θα είναι στεγανή στην βροχή και αφού προηγηθεί επιμελής καθαρισμός θα βαφεί με δύο στρώσεις χρώματος μινίου και δύο στρώσεις από βερνικόχρωμα αποχρώσεως της αρεσκείας της Υπηρεσίας. Στην τιμή περιλαμβάνεται και η βάση του από οπλισμένο σκυρόδεμα.</w:t>
            </w:r>
          </w:p>
          <w:p w:rsidR="00145250" w:rsidRPr="00B56EA5" w:rsidRDefault="00145250" w:rsidP="00B64153">
            <w:pPr>
              <w:jc w:val="left"/>
              <w:rPr>
                <w:rFonts w:cs="Arial"/>
                <w:sz w:val="20"/>
                <w:szCs w:val="22"/>
                <w:u w:val="single"/>
                <w:lang w:eastAsia="en-US"/>
              </w:rPr>
            </w:pPr>
          </w:p>
        </w:tc>
      </w:tr>
      <w:tr w:rsidR="00145250" w:rsidRPr="00145250" w:rsidTr="00B56EA5">
        <w:tblPrEx>
          <w:tblBorders>
            <w:top w:val="none" w:sz="0" w:space="0" w:color="auto"/>
          </w:tblBorders>
        </w:tblPrEx>
        <w:trPr>
          <w:gridAfter w:val="2"/>
          <w:wAfter w:w="1236" w:type="dxa"/>
          <w:trHeight w:val="148"/>
        </w:trPr>
        <w:tc>
          <w:tcPr>
            <w:tcW w:w="1681" w:type="dxa"/>
            <w:gridSpan w:val="2"/>
            <w:hideMark/>
          </w:tcPr>
          <w:p w:rsidR="00145250" w:rsidRPr="00145250" w:rsidRDefault="00145250" w:rsidP="00145250">
            <w:pPr>
              <w:rPr>
                <w:rFonts w:cs="Arial"/>
                <w:b/>
                <w:sz w:val="20"/>
              </w:rPr>
            </w:pPr>
          </w:p>
        </w:tc>
        <w:tc>
          <w:tcPr>
            <w:tcW w:w="6937" w:type="dxa"/>
            <w:gridSpan w:val="2"/>
            <w:hideMark/>
          </w:tcPr>
          <w:p w:rsidR="00145250" w:rsidRDefault="00B56EA5" w:rsidP="00145250">
            <w:pPr>
              <w:rPr>
                <w:rFonts w:cs="Arial"/>
                <w:sz w:val="20"/>
              </w:rPr>
            </w:pPr>
            <w:r w:rsidRPr="00B56EA5">
              <w:rPr>
                <w:rFonts w:cs="Arial"/>
                <w:sz w:val="20"/>
              </w:rPr>
              <w:t>( 1 Τεμ.)    Τεμάχιο</w:t>
            </w:r>
          </w:p>
          <w:p w:rsidR="00B56EA5" w:rsidRDefault="00B56EA5" w:rsidP="00145250">
            <w:pPr>
              <w:rPr>
                <w:rFonts w:cs="Arial"/>
                <w:sz w:val="20"/>
              </w:rPr>
            </w:pPr>
          </w:p>
          <w:p w:rsidR="00B56EA5" w:rsidRDefault="00B56EA5" w:rsidP="00B56EA5">
            <w:pPr>
              <w:jc w:val="center"/>
              <w:rPr>
                <w:rFonts w:cs="Arial"/>
                <w:sz w:val="20"/>
                <w:u w:val="single"/>
              </w:rPr>
            </w:pPr>
            <w:r>
              <w:rPr>
                <w:rFonts w:cs="Arial"/>
                <w:sz w:val="20"/>
                <w:u w:val="single"/>
              </w:rPr>
              <w:lastRenderedPageBreak/>
              <w:t>Ανάλυση άρθρου</w:t>
            </w:r>
          </w:p>
          <w:tbl>
            <w:tblPr>
              <w:tblW w:w="9075" w:type="dxa"/>
              <w:tblLayout w:type="fixed"/>
              <w:tblLook w:val="04A0"/>
            </w:tblPr>
            <w:tblGrid>
              <w:gridCol w:w="2552"/>
              <w:gridCol w:w="851"/>
              <w:gridCol w:w="851"/>
              <w:gridCol w:w="3120"/>
              <w:gridCol w:w="283"/>
              <w:gridCol w:w="1418"/>
            </w:tblGrid>
            <w:tr w:rsidR="00B56EA5" w:rsidTr="00C2458F">
              <w:tc>
                <w:tcPr>
                  <w:tcW w:w="4251" w:type="dxa"/>
                  <w:gridSpan w:val="3"/>
                  <w:hideMark/>
                </w:tcPr>
                <w:p w:rsidR="00B56EA5" w:rsidRDefault="00B56EA5" w:rsidP="00C2458F">
                  <w:pPr>
                    <w:rPr>
                      <w:rFonts w:cs="Arial"/>
                      <w:sz w:val="20"/>
                      <w:szCs w:val="22"/>
                      <w:lang w:eastAsia="en-US"/>
                    </w:rPr>
                  </w:pPr>
                  <w:r>
                    <w:rPr>
                      <w:rFonts w:cs="Arial"/>
                      <w:sz w:val="20"/>
                    </w:rPr>
                    <w:t xml:space="preserve">1. ΥΛΙΚΑ </w:t>
                  </w:r>
                </w:p>
              </w:tc>
              <w:tc>
                <w:tcPr>
                  <w:tcW w:w="3118" w:type="dxa"/>
                </w:tcPr>
                <w:p w:rsidR="00B56EA5" w:rsidRDefault="00B56EA5" w:rsidP="00C2458F">
                  <w:pPr>
                    <w:rPr>
                      <w:rFonts w:cs="Arial"/>
                      <w:sz w:val="20"/>
                      <w:szCs w:val="22"/>
                      <w:lang w:eastAsia="en-US"/>
                    </w:rPr>
                  </w:pPr>
                </w:p>
              </w:tc>
              <w:tc>
                <w:tcPr>
                  <w:tcW w:w="283" w:type="dxa"/>
                </w:tcPr>
                <w:p w:rsidR="00B56EA5" w:rsidRDefault="00B56EA5" w:rsidP="00C2458F">
                  <w:pPr>
                    <w:rPr>
                      <w:rFonts w:cs="Arial"/>
                      <w:sz w:val="20"/>
                      <w:szCs w:val="22"/>
                      <w:lang w:eastAsia="en-US"/>
                    </w:rPr>
                  </w:pPr>
                </w:p>
              </w:tc>
              <w:tc>
                <w:tcPr>
                  <w:tcW w:w="1417" w:type="dxa"/>
                </w:tcPr>
                <w:p w:rsidR="00B56EA5" w:rsidRDefault="00B56EA5" w:rsidP="00C2458F">
                  <w:pPr>
                    <w:rPr>
                      <w:rFonts w:cs="Arial"/>
                      <w:sz w:val="20"/>
                      <w:szCs w:val="22"/>
                      <w:lang w:eastAsia="en-US"/>
                    </w:rPr>
                  </w:pPr>
                </w:p>
              </w:tc>
            </w:tr>
            <w:tr w:rsidR="00B56EA5" w:rsidTr="00C2458F">
              <w:tc>
                <w:tcPr>
                  <w:tcW w:w="2551" w:type="dxa"/>
                  <w:hideMark/>
                </w:tcPr>
                <w:p w:rsidR="00B56EA5" w:rsidRDefault="00B56EA5" w:rsidP="00C2458F">
                  <w:pPr>
                    <w:rPr>
                      <w:rFonts w:cs="Arial"/>
                      <w:b/>
                      <w:sz w:val="20"/>
                      <w:szCs w:val="22"/>
                      <w:lang w:eastAsia="en-US"/>
                    </w:rPr>
                  </w:pPr>
                </w:p>
              </w:tc>
              <w:tc>
                <w:tcPr>
                  <w:tcW w:w="850" w:type="dxa"/>
                </w:tcPr>
                <w:p w:rsidR="00B56EA5" w:rsidRDefault="00B56EA5" w:rsidP="00C2458F">
                  <w:pPr>
                    <w:rPr>
                      <w:rFonts w:cs="Arial"/>
                      <w:b/>
                      <w:sz w:val="20"/>
                      <w:szCs w:val="22"/>
                      <w:lang w:eastAsia="en-US"/>
                    </w:rPr>
                  </w:pPr>
                </w:p>
              </w:tc>
              <w:tc>
                <w:tcPr>
                  <w:tcW w:w="850" w:type="dxa"/>
                  <w:hideMark/>
                </w:tcPr>
                <w:p w:rsidR="00B56EA5" w:rsidRDefault="00B56EA5" w:rsidP="00C2458F">
                  <w:pPr>
                    <w:rPr>
                      <w:rFonts w:cs="Arial"/>
                      <w:b/>
                      <w:sz w:val="20"/>
                      <w:szCs w:val="22"/>
                      <w:lang w:eastAsia="en-US"/>
                    </w:rPr>
                  </w:pPr>
                </w:p>
              </w:tc>
              <w:tc>
                <w:tcPr>
                  <w:tcW w:w="3118" w:type="dxa"/>
                  <w:hideMark/>
                </w:tcPr>
                <w:p w:rsidR="00B56EA5" w:rsidRDefault="00B56EA5" w:rsidP="00C2458F">
                  <w:pPr>
                    <w:rPr>
                      <w:rFonts w:cs="Arial"/>
                      <w:sz w:val="20"/>
                      <w:szCs w:val="22"/>
                      <w:lang w:eastAsia="en-US"/>
                    </w:rPr>
                  </w:pPr>
                </w:p>
              </w:tc>
              <w:tc>
                <w:tcPr>
                  <w:tcW w:w="283" w:type="dxa"/>
                  <w:hideMark/>
                </w:tcPr>
                <w:p w:rsidR="00B56EA5" w:rsidRDefault="00B56EA5" w:rsidP="00C2458F">
                  <w:pPr>
                    <w:rPr>
                      <w:rFonts w:cs="Arial"/>
                      <w:sz w:val="20"/>
                      <w:szCs w:val="22"/>
                      <w:lang w:eastAsia="en-US"/>
                    </w:rPr>
                  </w:pPr>
                </w:p>
              </w:tc>
              <w:tc>
                <w:tcPr>
                  <w:tcW w:w="1417" w:type="dxa"/>
                  <w:hideMark/>
                </w:tcPr>
                <w:p w:rsidR="00B56EA5" w:rsidRDefault="00B56EA5" w:rsidP="00C2458F">
                  <w:pPr>
                    <w:rPr>
                      <w:rFonts w:cs="Arial"/>
                      <w:sz w:val="20"/>
                      <w:szCs w:val="22"/>
                      <w:lang w:eastAsia="en-US"/>
                    </w:rPr>
                  </w:pPr>
                </w:p>
              </w:tc>
            </w:tr>
            <w:tr w:rsidR="00B56EA5" w:rsidTr="00C2458F">
              <w:tc>
                <w:tcPr>
                  <w:tcW w:w="4251" w:type="dxa"/>
                  <w:gridSpan w:val="3"/>
                  <w:hideMark/>
                </w:tcPr>
                <w:p w:rsidR="00B56EA5" w:rsidRDefault="00B56EA5" w:rsidP="00C2458F">
                  <w:pPr>
                    <w:rPr>
                      <w:rFonts w:cs="Arial"/>
                      <w:sz w:val="20"/>
                      <w:szCs w:val="22"/>
                      <w:lang w:eastAsia="en-US"/>
                    </w:rPr>
                  </w:pPr>
                  <w:r>
                    <w:rPr>
                      <w:rFonts w:cs="Arial"/>
                      <w:sz w:val="20"/>
                    </w:rPr>
                    <w:t xml:space="preserve">Κιβώτιο ηλεκτρικής διανομής (πίλαρ) </w:t>
                  </w:r>
                </w:p>
              </w:tc>
              <w:tc>
                <w:tcPr>
                  <w:tcW w:w="3118" w:type="dxa"/>
                </w:tcPr>
                <w:p w:rsidR="00B56EA5" w:rsidRDefault="00B56EA5" w:rsidP="00C2458F">
                  <w:pPr>
                    <w:rPr>
                      <w:rFonts w:cs="Arial"/>
                      <w:sz w:val="20"/>
                      <w:szCs w:val="22"/>
                      <w:lang w:eastAsia="en-US"/>
                    </w:rPr>
                  </w:pPr>
                </w:p>
              </w:tc>
              <w:tc>
                <w:tcPr>
                  <w:tcW w:w="283" w:type="dxa"/>
                </w:tcPr>
                <w:p w:rsidR="00B56EA5" w:rsidRDefault="00B56EA5" w:rsidP="00C2458F">
                  <w:pPr>
                    <w:rPr>
                      <w:rFonts w:cs="Arial"/>
                      <w:sz w:val="20"/>
                      <w:szCs w:val="22"/>
                      <w:lang w:eastAsia="en-US"/>
                    </w:rPr>
                  </w:pPr>
                </w:p>
              </w:tc>
              <w:tc>
                <w:tcPr>
                  <w:tcW w:w="1417" w:type="dxa"/>
                </w:tcPr>
                <w:p w:rsidR="00B56EA5" w:rsidRDefault="00B56EA5" w:rsidP="00C2458F">
                  <w:pPr>
                    <w:rPr>
                      <w:rFonts w:cs="Arial"/>
                      <w:sz w:val="20"/>
                      <w:szCs w:val="22"/>
                      <w:lang w:eastAsia="en-US"/>
                    </w:rPr>
                  </w:pPr>
                </w:p>
              </w:tc>
            </w:tr>
            <w:tr w:rsidR="00B56EA5" w:rsidTr="00C2458F">
              <w:tc>
                <w:tcPr>
                  <w:tcW w:w="2551" w:type="dxa"/>
                  <w:hideMark/>
                </w:tcPr>
                <w:p w:rsidR="00B56EA5" w:rsidRDefault="00B56EA5" w:rsidP="00C2458F">
                  <w:pPr>
                    <w:rPr>
                      <w:rFonts w:cs="Arial"/>
                      <w:b/>
                      <w:sz w:val="20"/>
                      <w:szCs w:val="22"/>
                      <w:lang w:eastAsia="en-US"/>
                    </w:rPr>
                  </w:pPr>
                  <w:r>
                    <w:rPr>
                      <w:rFonts w:cs="Arial"/>
                      <w:b/>
                      <w:sz w:val="20"/>
                    </w:rPr>
                    <w:t xml:space="preserve">ΥΛΙΚΟ ΗΛΜ 936 </w:t>
                  </w:r>
                </w:p>
              </w:tc>
              <w:tc>
                <w:tcPr>
                  <w:tcW w:w="850" w:type="dxa"/>
                  <w:hideMark/>
                </w:tcPr>
                <w:p w:rsidR="00B56EA5" w:rsidRDefault="00B56EA5" w:rsidP="00C2458F">
                  <w:pPr>
                    <w:rPr>
                      <w:rFonts w:cs="Arial"/>
                      <w:b/>
                      <w:sz w:val="20"/>
                      <w:szCs w:val="22"/>
                      <w:lang w:eastAsia="en-US"/>
                    </w:rPr>
                  </w:pPr>
                </w:p>
              </w:tc>
              <w:tc>
                <w:tcPr>
                  <w:tcW w:w="850" w:type="dxa"/>
                  <w:hideMark/>
                </w:tcPr>
                <w:p w:rsidR="00B56EA5" w:rsidRDefault="00B56EA5" w:rsidP="00C2458F">
                  <w:pPr>
                    <w:rPr>
                      <w:rFonts w:cs="Arial"/>
                      <w:b/>
                      <w:sz w:val="20"/>
                      <w:szCs w:val="22"/>
                      <w:lang w:eastAsia="en-US"/>
                    </w:rPr>
                  </w:pPr>
                  <w:r>
                    <w:rPr>
                      <w:rFonts w:cs="Arial"/>
                      <w:b/>
                      <w:sz w:val="20"/>
                    </w:rPr>
                    <w:t xml:space="preserve">(Τεμ.) </w:t>
                  </w:r>
                </w:p>
              </w:tc>
              <w:tc>
                <w:tcPr>
                  <w:tcW w:w="3118" w:type="dxa"/>
                  <w:hideMark/>
                </w:tcPr>
                <w:p w:rsidR="00B56EA5" w:rsidRDefault="00B56EA5" w:rsidP="00AC7884">
                  <w:pPr>
                    <w:tabs>
                      <w:tab w:val="left" w:pos="2250"/>
                      <w:tab w:val="right" w:pos="2904"/>
                    </w:tabs>
                    <w:rPr>
                      <w:rFonts w:cs="Arial"/>
                      <w:sz w:val="20"/>
                      <w:szCs w:val="22"/>
                      <w:lang w:eastAsia="en-US"/>
                    </w:rPr>
                  </w:pPr>
                  <w:r>
                    <w:rPr>
                      <w:rFonts w:cs="Arial"/>
                      <w:sz w:val="20"/>
                    </w:rPr>
                    <w:t>1,00x276,58</w:t>
                  </w:r>
                  <w:r w:rsidR="00AC7884">
                    <w:rPr>
                      <w:rFonts w:cs="Arial"/>
                      <w:sz w:val="20"/>
                    </w:rPr>
                    <w:t>=     276,58</w:t>
                  </w:r>
                  <w:r w:rsidR="00AC7884">
                    <w:rPr>
                      <w:rFonts w:cs="Arial"/>
                      <w:sz w:val="20"/>
                    </w:rPr>
                    <w:tab/>
                  </w:r>
                </w:p>
              </w:tc>
              <w:tc>
                <w:tcPr>
                  <w:tcW w:w="283" w:type="dxa"/>
                  <w:hideMark/>
                </w:tcPr>
                <w:p w:rsidR="00B56EA5" w:rsidRDefault="00B56EA5" w:rsidP="00C2458F">
                  <w:pPr>
                    <w:rPr>
                      <w:rFonts w:cs="Arial"/>
                      <w:sz w:val="20"/>
                      <w:szCs w:val="22"/>
                      <w:lang w:eastAsia="en-US"/>
                    </w:rPr>
                  </w:pPr>
                  <w:r>
                    <w:rPr>
                      <w:rFonts w:cs="Arial"/>
                      <w:sz w:val="20"/>
                    </w:rPr>
                    <w:t>=</w:t>
                  </w:r>
                </w:p>
              </w:tc>
              <w:tc>
                <w:tcPr>
                  <w:tcW w:w="1417" w:type="dxa"/>
                  <w:hideMark/>
                </w:tcPr>
                <w:p w:rsidR="00B56EA5" w:rsidRDefault="00B56EA5" w:rsidP="00C2458F">
                  <w:pPr>
                    <w:rPr>
                      <w:rFonts w:cs="Arial"/>
                      <w:sz w:val="20"/>
                      <w:szCs w:val="22"/>
                      <w:lang w:eastAsia="en-US"/>
                    </w:rPr>
                  </w:pPr>
                  <w:r>
                    <w:rPr>
                      <w:rFonts w:cs="Arial"/>
                      <w:sz w:val="20"/>
                    </w:rPr>
                    <w:t xml:space="preserve">6,97 </w:t>
                  </w:r>
                </w:p>
              </w:tc>
            </w:tr>
            <w:tr w:rsidR="00B56EA5" w:rsidTr="00C2458F">
              <w:tc>
                <w:tcPr>
                  <w:tcW w:w="4251" w:type="dxa"/>
                  <w:gridSpan w:val="3"/>
                  <w:hideMark/>
                </w:tcPr>
                <w:p w:rsidR="00B56EA5" w:rsidRDefault="00B56EA5" w:rsidP="00C2458F">
                  <w:pPr>
                    <w:rPr>
                      <w:rFonts w:cs="Arial"/>
                      <w:sz w:val="20"/>
                      <w:szCs w:val="22"/>
                      <w:lang w:eastAsia="en-US"/>
                    </w:rPr>
                  </w:pPr>
                </w:p>
              </w:tc>
              <w:tc>
                <w:tcPr>
                  <w:tcW w:w="3118" w:type="dxa"/>
                </w:tcPr>
                <w:p w:rsidR="00B56EA5" w:rsidRDefault="00B56EA5" w:rsidP="00C2458F">
                  <w:pPr>
                    <w:rPr>
                      <w:rFonts w:cs="Arial"/>
                      <w:sz w:val="20"/>
                      <w:szCs w:val="22"/>
                      <w:lang w:eastAsia="en-US"/>
                    </w:rPr>
                  </w:pPr>
                </w:p>
              </w:tc>
              <w:tc>
                <w:tcPr>
                  <w:tcW w:w="283" w:type="dxa"/>
                </w:tcPr>
                <w:p w:rsidR="00B56EA5" w:rsidRDefault="00B56EA5" w:rsidP="00C2458F">
                  <w:pPr>
                    <w:rPr>
                      <w:rFonts w:cs="Arial"/>
                      <w:sz w:val="20"/>
                      <w:szCs w:val="22"/>
                      <w:lang w:eastAsia="en-US"/>
                    </w:rPr>
                  </w:pPr>
                </w:p>
              </w:tc>
              <w:tc>
                <w:tcPr>
                  <w:tcW w:w="1417" w:type="dxa"/>
                </w:tcPr>
                <w:p w:rsidR="00B56EA5" w:rsidRDefault="00B56EA5" w:rsidP="00C2458F">
                  <w:pPr>
                    <w:rPr>
                      <w:rFonts w:cs="Arial"/>
                      <w:sz w:val="20"/>
                      <w:szCs w:val="22"/>
                      <w:lang w:eastAsia="en-US"/>
                    </w:rPr>
                  </w:pPr>
                </w:p>
              </w:tc>
            </w:tr>
            <w:tr w:rsidR="00B56EA5" w:rsidTr="00C2458F">
              <w:tc>
                <w:tcPr>
                  <w:tcW w:w="2551" w:type="dxa"/>
                  <w:hideMark/>
                </w:tcPr>
                <w:p w:rsidR="00B56EA5" w:rsidRDefault="00B56EA5" w:rsidP="00C2458F">
                  <w:pPr>
                    <w:rPr>
                      <w:rFonts w:cs="Arial"/>
                      <w:b/>
                      <w:sz w:val="20"/>
                      <w:szCs w:val="22"/>
                      <w:lang w:eastAsia="en-US"/>
                    </w:rPr>
                  </w:pPr>
                </w:p>
              </w:tc>
              <w:tc>
                <w:tcPr>
                  <w:tcW w:w="850" w:type="dxa"/>
                </w:tcPr>
                <w:p w:rsidR="00B56EA5" w:rsidRDefault="00B56EA5" w:rsidP="00C2458F">
                  <w:pPr>
                    <w:rPr>
                      <w:rFonts w:cs="Arial"/>
                      <w:b/>
                      <w:sz w:val="20"/>
                      <w:szCs w:val="22"/>
                      <w:lang w:eastAsia="en-US"/>
                    </w:rPr>
                  </w:pPr>
                </w:p>
              </w:tc>
              <w:tc>
                <w:tcPr>
                  <w:tcW w:w="850" w:type="dxa"/>
                  <w:hideMark/>
                </w:tcPr>
                <w:p w:rsidR="00B56EA5" w:rsidRDefault="00B56EA5" w:rsidP="00C2458F">
                  <w:pPr>
                    <w:rPr>
                      <w:rFonts w:cs="Arial"/>
                      <w:b/>
                      <w:sz w:val="20"/>
                      <w:szCs w:val="22"/>
                      <w:lang w:eastAsia="en-US"/>
                    </w:rPr>
                  </w:pPr>
                </w:p>
              </w:tc>
              <w:tc>
                <w:tcPr>
                  <w:tcW w:w="3118" w:type="dxa"/>
                  <w:hideMark/>
                </w:tcPr>
                <w:p w:rsidR="00B56EA5" w:rsidRDefault="00B56EA5" w:rsidP="00C2458F">
                  <w:pPr>
                    <w:rPr>
                      <w:rFonts w:cs="Arial"/>
                      <w:sz w:val="20"/>
                      <w:szCs w:val="22"/>
                      <w:lang w:eastAsia="en-US"/>
                    </w:rPr>
                  </w:pPr>
                  <w:r>
                    <w:rPr>
                      <w:rFonts w:cs="Arial"/>
                      <w:sz w:val="20"/>
                    </w:rPr>
                    <w:t xml:space="preserve"> </w:t>
                  </w:r>
                </w:p>
              </w:tc>
              <w:tc>
                <w:tcPr>
                  <w:tcW w:w="283" w:type="dxa"/>
                  <w:hideMark/>
                </w:tcPr>
                <w:p w:rsidR="00B56EA5" w:rsidRDefault="00B56EA5" w:rsidP="00C2458F">
                  <w:pPr>
                    <w:rPr>
                      <w:rFonts w:cs="Arial"/>
                      <w:sz w:val="20"/>
                      <w:szCs w:val="22"/>
                      <w:lang w:eastAsia="en-US"/>
                    </w:rPr>
                  </w:pPr>
                  <w:r>
                    <w:rPr>
                      <w:rFonts w:cs="Arial"/>
                      <w:sz w:val="20"/>
                    </w:rPr>
                    <w:t>=</w:t>
                  </w:r>
                </w:p>
              </w:tc>
              <w:tc>
                <w:tcPr>
                  <w:tcW w:w="1417" w:type="dxa"/>
                  <w:hideMark/>
                </w:tcPr>
                <w:p w:rsidR="00B56EA5" w:rsidRDefault="00B56EA5" w:rsidP="00C2458F">
                  <w:pPr>
                    <w:rPr>
                      <w:rFonts w:cs="Arial"/>
                      <w:sz w:val="20"/>
                      <w:szCs w:val="22"/>
                      <w:lang w:eastAsia="en-US"/>
                    </w:rPr>
                  </w:pPr>
                  <w:r>
                    <w:rPr>
                      <w:rFonts w:cs="Arial"/>
                      <w:sz w:val="20"/>
                    </w:rPr>
                    <w:t>0,07</w:t>
                  </w:r>
                </w:p>
              </w:tc>
            </w:tr>
            <w:tr w:rsidR="00B56EA5" w:rsidTr="00C2458F">
              <w:tc>
                <w:tcPr>
                  <w:tcW w:w="4251" w:type="dxa"/>
                  <w:gridSpan w:val="3"/>
                  <w:hideMark/>
                </w:tcPr>
                <w:p w:rsidR="00B56EA5" w:rsidRDefault="00B56EA5" w:rsidP="00C2458F">
                  <w:pPr>
                    <w:rPr>
                      <w:rFonts w:cs="Arial"/>
                      <w:sz w:val="20"/>
                      <w:szCs w:val="22"/>
                      <w:lang w:eastAsia="en-US"/>
                    </w:rPr>
                  </w:pPr>
                  <w:r>
                    <w:rPr>
                      <w:rFonts w:cs="Arial"/>
                      <w:sz w:val="20"/>
                    </w:rPr>
                    <w:t xml:space="preserve">2. ΕΡΓΑΣΙΑ </w:t>
                  </w:r>
                </w:p>
              </w:tc>
              <w:tc>
                <w:tcPr>
                  <w:tcW w:w="3118" w:type="dxa"/>
                </w:tcPr>
                <w:p w:rsidR="00B56EA5" w:rsidRDefault="00B56EA5" w:rsidP="00C2458F">
                  <w:pPr>
                    <w:rPr>
                      <w:rFonts w:cs="Arial"/>
                      <w:sz w:val="20"/>
                      <w:szCs w:val="22"/>
                      <w:lang w:eastAsia="en-US"/>
                    </w:rPr>
                  </w:pPr>
                </w:p>
              </w:tc>
              <w:tc>
                <w:tcPr>
                  <w:tcW w:w="283" w:type="dxa"/>
                </w:tcPr>
                <w:p w:rsidR="00B56EA5" w:rsidRDefault="00B56EA5" w:rsidP="00C2458F">
                  <w:pPr>
                    <w:rPr>
                      <w:rFonts w:cs="Arial"/>
                      <w:sz w:val="20"/>
                      <w:szCs w:val="22"/>
                      <w:lang w:eastAsia="en-US"/>
                    </w:rPr>
                  </w:pPr>
                </w:p>
              </w:tc>
              <w:tc>
                <w:tcPr>
                  <w:tcW w:w="1417" w:type="dxa"/>
                </w:tcPr>
                <w:p w:rsidR="00B56EA5" w:rsidRDefault="00B56EA5" w:rsidP="00C2458F">
                  <w:pPr>
                    <w:rPr>
                      <w:rFonts w:cs="Arial"/>
                      <w:sz w:val="20"/>
                      <w:szCs w:val="22"/>
                      <w:lang w:eastAsia="en-US"/>
                    </w:rPr>
                  </w:pPr>
                </w:p>
              </w:tc>
            </w:tr>
            <w:tr w:rsidR="00B56EA5" w:rsidTr="00C2458F">
              <w:tc>
                <w:tcPr>
                  <w:tcW w:w="2551" w:type="dxa"/>
                  <w:hideMark/>
                </w:tcPr>
                <w:p w:rsidR="00B56EA5" w:rsidRDefault="00B56EA5" w:rsidP="00C2458F">
                  <w:pPr>
                    <w:rPr>
                      <w:rFonts w:cs="Arial"/>
                      <w:b/>
                      <w:sz w:val="20"/>
                      <w:szCs w:val="22"/>
                      <w:lang w:eastAsia="en-US"/>
                    </w:rPr>
                  </w:pPr>
                </w:p>
              </w:tc>
              <w:tc>
                <w:tcPr>
                  <w:tcW w:w="850" w:type="dxa"/>
                </w:tcPr>
                <w:p w:rsidR="00B56EA5" w:rsidRDefault="00B56EA5" w:rsidP="00C2458F">
                  <w:pPr>
                    <w:rPr>
                      <w:rFonts w:cs="Arial"/>
                      <w:b/>
                      <w:sz w:val="20"/>
                      <w:szCs w:val="22"/>
                      <w:lang w:eastAsia="en-US"/>
                    </w:rPr>
                  </w:pPr>
                </w:p>
              </w:tc>
              <w:tc>
                <w:tcPr>
                  <w:tcW w:w="850" w:type="dxa"/>
                  <w:hideMark/>
                </w:tcPr>
                <w:p w:rsidR="00B56EA5" w:rsidRDefault="00B56EA5" w:rsidP="00C2458F">
                  <w:pPr>
                    <w:rPr>
                      <w:rFonts w:cs="Arial"/>
                      <w:b/>
                      <w:sz w:val="20"/>
                      <w:szCs w:val="22"/>
                      <w:lang w:eastAsia="en-US"/>
                    </w:rPr>
                  </w:pPr>
                </w:p>
              </w:tc>
              <w:tc>
                <w:tcPr>
                  <w:tcW w:w="3118" w:type="dxa"/>
                  <w:hideMark/>
                </w:tcPr>
                <w:p w:rsidR="00B56EA5" w:rsidRDefault="00B56EA5" w:rsidP="00C2458F">
                  <w:pPr>
                    <w:rPr>
                      <w:rFonts w:cs="Arial"/>
                      <w:sz w:val="20"/>
                      <w:szCs w:val="22"/>
                      <w:lang w:eastAsia="en-US"/>
                    </w:rPr>
                  </w:pPr>
                </w:p>
              </w:tc>
              <w:tc>
                <w:tcPr>
                  <w:tcW w:w="283" w:type="dxa"/>
                  <w:hideMark/>
                </w:tcPr>
                <w:p w:rsidR="00B56EA5" w:rsidRDefault="00B56EA5" w:rsidP="00C2458F">
                  <w:pPr>
                    <w:rPr>
                      <w:rFonts w:cs="Arial"/>
                      <w:sz w:val="20"/>
                      <w:szCs w:val="22"/>
                      <w:lang w:eastAsia="en-US"/>
                    </w:rPr>
                  </w:pPr>
                </w:p>
              </w:tc>
              <w:tc>
                <w:tcPr>
                  <w:tcW w:w="1417" w:type="dxa"/>
                  <w:hideMark/>
                </w:tcPr>
                <w:p w:rsidR="00B56EA5" w:rsidRDefault="00B56EA5" w:rsidP="00C2458F">
                  <w:pPr>
                    <w:rPr>
                      <w:rFonts w:cs="Arial"/>
                      <w:sz w:val="20"/>
                      <w:szCs w:val="22"/>
                      <w:lang w:eastAsia="en-US"/>
                    </w:rPr>
                  </w:pPr>
                </w:p>
              </w:tc>
            </w:tr>
            <w:tr w:rsidR="00B56EA5" w:rsidTr="00C2458F">
              <w:tc>
                <w:tcPr>
                  <w:tcW w:w="4251" w:type="dxa"/>
                  <w:gridSpan w:val="3"/>
                  <w:hideMark/>
                </w:tcPr>
                <w:p w:rsidR="00B56EA5" w:rsidRDefault="00B56EA5" w:rsidP="00C2458F">
                  <w:pPr>
                    <w:rPr>
                      <w:rFonts w:cs="Arial"/>
                      <w:sz w:val="20"/>
                      <w:szCs w:val="22"/>
                      <w:lang w:eastAsia="en-US"/>
                    </w:rPr>
                  </w:pPr>
                  <w:r>
                    <w:rPr>
                      <w:rFonts w:cs="Arial"/>
                      <w:sz w:val="20"/>
                    </w:rPr>
                    <w:t xml:space="preserve">α. Εργασία και λοιπές δαπάνες ανηγμένες σε εργασία Τεχνίτη </w:t>
                  </w:r>
                </w:p>
              </w:tc>
              <w:tc>
                <w:tcPr>
                  <w:tcW w:w="3118" w:type="dxa"/>
                </w:tcPr>
                <w:p w:rsidR="00B56EA5" w:rsidRDefault="00B56EA5" w:rsidP="00C2458F">
                  <w:pPr>
                    <w:rPr>
                      <w:rFonts w:cs="Arial"/>
                      <w:sz w:val="20"/>
                      <w:szCs w:val="22"/>
                      <w:lang w:eastAsia="en-US"/>
                    </w:rPr>
                  </w:pPr>
                </w:p>
              </w:tc>
              <w:tc>
                <w:tcPr>
                  <w:tcW w:w="283" w:type="dxa"/>
                </w:tcPr>
                <w:p w:rsidR="00B56EA5" w:rsidRDefault="00B56EA5" w:rsidP="00C2458F">
                  <w:pPr>
                    <w:rPr>
                      <w:rFonts w:cs="Arial"/>
                      <w:sz w:val="20"/>
                      <w:szCs w:val="22"/>
                      <w:lang w:eastAsia="en-US"/>
                    </w:rPr>
                  </w:pPr>
                </w:p>
              </w:tc>
              <w:tc>
                <w:tcPr>
                  <w:tcW w:w="1417" w:type="dxa"/>
                </w:tcPr>
                <w:p w:rsidR="00B56EA5" w:rsidRDefault="00B56EA5" w:rsidP="00C2458F">
                  <w:pPr>
                    <w:rPr>
                      <w:rFonts w:cs="Arial"/>
                      <w:sz w:val="20"/>
                      <w:szCs w:val="22"/>
                      <w:lang w:eastAsia="en-US"/>
                    </w:rPr>
                  </w:pPr>
                </w:p>
              </w:tc>
            </w:tr>
            <w:tr w:rsidR="00B56EA5" w:rsidTr="00C2458F">
              <w:tc>
                <w:tcPr>
                  <w:tcW w:w="2551" w:type="dxa"/>
                  <w:hideMark/>
                </w:tcPr>
                <w:p w:rsidR="00B56EA5" w:rsidRDefault="00B56EA5" w:rsidP="00C2458F">
                  <w:pPr>
                    <w:rPr>
                      <w:rFonts w:cs="Arial"/>
                      <w:b/>
                      <w:sz w:val="20"/>
                      <w:szCs w:val="22"/>
                      <w:lang w:eastAsia="en-US"/>
                    </w:rPr>
                  </w:pPr>
                  <w:r>
                    <w:rPr>
                      <w:rFonts w:cs="Arial"/>
                      <w:b/>
                      <w:sz w:val="20"/>
                    </w:rPr>
                    <w:t xml:space="preserve">ΕΡΓ. ΑΤΟΕ 003 </w:t>
                  </w:r>
                </w:p>
              </w:tc>
              <w:tc>
                <w:tcPr>
                  <w:tcW w:w="850" w:type="dxa"/>
                </w:tcPr>
                <w:p w:rsidR="00B56EA5" w:rsidRDefault="00B56EA5" w:rsidP="00C2458F">
                  <w:pPr>
                    <w:rPr>
                      <w:rFonts w:cs="Arial"/>
                      <w:b/>
                      <w:sz w:val="20"/>
                      <w:szCs w:val="22"/>
                      <w:lang w:eastAsia="en-US"/>
                    </w:rPr>
                  </w:pPr>
                </w:p>
              </w:tc>
              <w:tc>
                <w:tcPr>
                  <w:tcW w:w="850" w:type="dxa"/>
                  <w:hideMark/>
                </w:tcPr>
                <w:p w:rsidR="00B56EA5" w:rsidRDefault="00B56EA5" w:rsidP="00C2458F">
                  <w:pPr>
                    <w:rPr>
                      <w:rFonts w:cs="Arial"/>
                      <w:b/>
                      <w:sz w:val="20"/>
                      <w:szCs w:val="22"/>
                      <w:lang w:eastAsia="en-US"/>
                    </w:rPr>
                  </w:pPr>
                  <w:r>
                    <w:rPr>
                      <w:rFonts w:cs="Arial"/>
                      <w:b/>
                      <w:sz w:val="20"/>
                    </w:rPr>
                    <w:t xml:space="preserve">(h) </w:t>
                  </w:r>
                </w:p>
              </w:tc>
              <w:tc>
                <w:tcPr>
                  <w:tcW w:w="3118" w:type="dxa"/>
                  <w:hideMark/>
                </w:tcPr>
                <w:p w:rsidR="00B56EA5" w:rsidRDefault="00B56EA5" w:rsidP="00C2458F">
                  <w:pPr>
                    <w:rPr>
                      <w:rFonts w:cs="Arial"/>
                      <w:sz w:val="20"/>
                      <w:szCs w:val="22"/>
                      <w:lang w:eastAsia="en-US"/>
                    </w:rPr>
                  </w:pPr>
                  <w:r>
                    <w:rPr>
                      <w:rFonts w:cs="Arial"/>
                      <w:sz w:val="20"/>
                    </w:rPr>
                    <w:t>2,00x19,86</w:t>
                  </w:r>
                  <w:r w:rsidR="00AC7884">
                    <w:rPr>
                      <w:rFonts w:cs="Arial"/>
                      <w:sz w:val="20"/>
                    </w:rPr>
                    <w:t>=        39,72</w:t>
                  </w:r>
                </w:p>
              </w:tc>
              <w:tc>
                <w:tcPr>
                  <w:tcW w:w="283" w:type="dxa"/>
                  <w:hideMark/>
                </w:tcPr>
                <w:p w:rsidR="00B56EA5" w:rsidRDefault="00B56EA5" w:rsidP="00C2458F">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B56EA5" w:rsidRDefault="00B56EA5" w:rsidP="00C2458F">
                  <w:pPr>
                    <w:rPr>
                      <w:rFonts w:cs="Arial"/>
                      <w:sz w:val="20"/>
                      <w:szCs w:val="22"/>
                      <w:lang w:eastAsia="en-US"/>
                    </w:rPr>
                  </w:pPr>
                  <w:r>
                    <w:rPr>
                      <w:rFonts w:cs="Arial"/>
                      <w:sz w:val="20"/>
                    </w:rPr>
                    <w:t xml:space="preserve">5,96 </w:t>
                  </w:r>
                </w:p>
              </w:tc>
            </w:tr>
            <w:tr w:rsidR="00B56EA5" w:rsidTr="00C2458F">
              <w:tc>
                <w:tcPr>
                  <w:tcW w:w="4251" w:type="dxa"/>
                  <w:gridSpan w:val="3"/>
                  <w:hideMark/>
                </w:tcPr>
                <w:p w:rsidR="00B56EA5" w:rsidRDefault="00B56EA5" w:rsidP="00C2458F">
                  <w:pPr>
                    <w:rPr>
                      <w:rFonts w:cs="Arial"/>
                      <w:sz w:val="20"/>
                      <w:szCs w:val="22"/>
                      <w:lang w:eastAsia="en-US"/>
                    </w:rPr>
                  </w:pPr>
                </w:p>
                <w:p w:rsidR="00AC7884" w:rsidRDefault="00AC7884" w:rsidP="00C2458F">
                  <w:pPr>
                    <w:rPr>
                      <w:rFonts w:cs="Arial"/>
                      <w:sz w:val="20"/>
                      <w:szCs w:val="22"/>
                      <w:lang w:eastAsia="en-US"/>
                    </w:rPr>
                  </w:pPr>
                  <w:r>
                    <w:rPr>
                      <w:rFonts w:cs="Arial"/>
                      <w:sz w:val="20"/>
                      <w:szCs w:val="22"/>
                      <w:lang w:eastAsia="en-US"/>
                    </w:rPr>
                    <w:t>β. Βοηθός</w:t>
                  </w:r>
                </w:p>
                <w:p w:rsidR="00AC7884" w:rsidRPr="00AC7884" w:rsidRDefault="00AC7884" w:rsidP="00C2458F">
                  <w:pPr>
                    <w:rPr>
                      <w:rFonts w:cs="Arial"/>
                      <w:b/>
                      <w:sz w:val="20"/>
                      <w:szCs w:val="22"/>
                      <w:lang w:val="en-US" w:eastAsia="en-US"/>
                    </w:rPr>
                  </w:pPr>
                  <w:r w:rsidRPr="00AC7884">
                    <w:rPr>
                      <w:rFonts w:cs="Arial"/>
                      <w:b/>
                      <w:sz w:val="20"/>
                      <w:szCs w:val="22"/>
                      <w:lang w:eastAsia="en-US"/>
                    </w:rPr>
                    <w:t>ΕΡΓ. ΑΤΟΕ002</w:t>
                  </w:r>
                  <w:r>
                    <w:rPr>
                      <w:rFonts w:cs="Arial"/>
                      <w:b/>
                      <w:sz w:val="20"/>
                      <w:szCs w:val="22"/>
                      <w:lang w:eastAsia="en-US"/>
                    </w:rPr>
                    <w:t xml:space="preserve">                                   (</w:t>
                  </w:r>
                  <w:r>
                    <w:rPr>
                      <w:rFonts w:cs="Arial"/>
                      <w:b/>
                      <w:sz w:val="20"/>
                      <w:szCs w:val="22"/>
                      <w:lang w:val="en-US" w:eastAsia="en-US"/>
                    </w:rPr>
                    <w:t xml:space="preserve">h)         </w:t>
                  </w:r>
                </w:p>
                <w:p w:rsidR="00AC7884" w:rsidRDefault="00AC7884" w:rsidP="00C2458F">
                  <w:pPr>
                    <w:rPr>
                      <w:rFonts w:cs="Arial"/>
                      <w:sz w:val="20"/>
                      <w:szCs w:val="22"/>
                      <w:lang w:eastAsia="en-US"/>
                    </w:rPr>
                  </w:pPr>
                </w:p>
                <w:p w:rsidR="00AC7884" w:rsidRDefault="00AC7884" w:rsidP="00C2458F">
                  <w:pPr>
                    <w:rPr>
                      <w:rFonts w:cs="Arial"/>
                      <w:sz w:val="20"/>
                      <w:szCs w:val="22"/>
                      <w:lang w:eastAsia="en-US"/>
                    </w:rPr>
                  </w:pPr>
                </w:p>
              </w:tc>
              <w:tc>
                <w:tcPr>
                  <w:tcW w:w="3118" w:type="dxa"/>
                </w:tcPr>
                <w:p w:rsidR="00AC7884" w:rsidRDefault="00AC7884" w:rsidP="00C2458F">
                  <w:pPr>
                    <w:rPr>
                      <w:rFonts w:cs="Arial"/>
                      <w:sz w:val="20"/>
                      <w:szCs w:val="22"/>
                      <w:lang w:eastAsia="en-US"/>
                    </w:rPr>
                  </w:pPr>
                </w:p>
                <w:p w:rsidR="00AC7884" w:rsidRDefault="00AC7884" w:rsidP="00AC7884">
                  <w:pPr>
                    <w:rPr>
                      <w:rFonts w:cs="Arial"/>
                      <w:sz w:val="20"/>
                      <w:szCs w:val="22"/>
                      <w:lang w:eastAsia="en-US"/>
                    </w:rPr>
                  </w:pPr>
                </w:p>
                <w:p w:rsidR="00B56EA5" w:rsidRPr="00AC7884" w:rsidRDefault="00AC7884" w:rsidP="00AC7884">
                  <w:pPr>
                    <w:tabs>
                      <w:tab w:val="left" w:pos="1575"/>
                    </w:tabs>
                    <w:rPr>
                      <w:rFonts w:cs="Arial"/>
                      <w:sz w:val="20"/>
                      <w:szCs w:val="22"/>
                      <w:lang w:val="en-US" w:eastAsia="en-US"/>
                    </w:rPr>
                  </w:pPr>
                  <w:r>
                    <w:rPr>
                      <w:rFonts w:cs="Arial"/>
                      <w:sz w:val="20"/>
                      <w:szCs w:val="22"/>
                      <w:lang w:val="en-US" w:eastAsia="en-US"/>
                    </w:rPr>
                    <w:t xml:space="preserve">2,00*16,85= </w:t>
                  </w:r>
                  <w:r>
                    <w:rPr>
                      <w:rFonts w:cs="Arial"/>
                      <w:sz w:val="20"/>
                      <w:szCs w:val="22"/>
                      <w:lang w:val="en-US" w:eastAsia="en-US"/>
                    </w:rPr>
                    <w:tab/>
                    <w:t>33,70</w:t>
                  </w:r>
                </w:p>
              </w:tc>
              <w:tc>
                <w:tcPr>
                  <w:tcW w:w="283" w:type="dxa"/>
                </w:tcPr>
                <w:p w:rsidR="00B56EA5" w:rsidRDefault="00B56EA5" w:rsidP="00C2458F">
                  <w:pPr>
                    <w:rPr>
                      <w:rFonts w:cs="Arial"/>
                      <w:sz w:val="20"/>
                      <w:szCs w:val="22"/>
                      <w:lang w:eastAsia="en-US"/>
                    </w:rPr>
                  </w:pPr>
                </w:p>
              </w:tc>
              <w:tc>
                <w:tcPr>
                  <w:tcW w:w="1417" w:type="dxa"/>
                  <w:tcBorders>
                    <w:top w:val="single" w:sz="4" w:space="0" w:color="auto"/>
                    <w:left w:val="nil"/>
                    <w:bottom w:val="nil"/>
                    <w:right w:val="nil"/>
                  </w:tcBorders>
                </w:tcPr>
                <w:p w:rsidR="00B56EA5" w:rsidRDefault="00B56EA5" w:rsidP="00C2458F">
                  <w:pPr>
                    <w:rPr>
                      <w:rFonts w:cs="Arial"/>
                      <w:sz w:val="20"/>
                      <w:szCs w:val="22"/>
                      <w:lang w:eastAsia="en-US"/>
                    </w:rPr>
                  </w:pPr>
                </w:p>
              </w:tc>
            </w:tr>
            <w:tr w:rsidR="00B56EA5" w:rsidTr="00C2458F">
              <w:tc>
                <w:tcPr>
                  <w:tcW w:w="2551" w:type="dxa"/>
                  <w:hideMark/>
                </w:tcPr>
                <w:p w:rsidR="00B56EA5" w:rsidRPr="00AC7884" w:rsidRDefault="00AC7884" w:rsidP="00C2458F">
                  <w:pPr>
                    <w:rPr>
                      <w:rFonts w:cs="Arial"/>
                      <w:b/>
                      <w:sz w:val="20"/>
                      <w:szCs w:val="22"/>
                      <w:lang w:eastAsia="en-US"/>
                    </w:rPr>
                  </w:pPr>
                  <w:r>
                    <w:rPr>
                      <w:rFonts w:cs="Arial"/>
                      <w:b/>
                      <w:sz w:val="20"/>
                      <w:szCs w:val="22"/>
                      <w:lang w:eastAsia="en-US"/>
                    </w:rPr>
                    <w:t>Άθροισμα</w:t>
                  </w:r>
                </w:p>
              </w:tc>
              <w:tc>
                <w:tcPr>
                  <w:tcW w:w="850" w:type="dxa"/>
                </w:tcPr>
                <w:p w:rsidR="00B56EA5" w:rsidRDefault="00B56EA5" w:rsidP="00C2458F">
                  <w:pPr>
                    <w:rPr>
                      <w:rFonts w:cs="Arial"/>
                      <w:b/>
                      <w:sz w:val="20"/>
                      <w:szCs w:val="22"/>
                      <w:lang w:eastAsia="en-US"/>
                    </w:rPr>
                  </w:pPr>
                </w:p>
              </w:tc>
              <w:tc>
                <w:tcPr>
                  <w:tcW w:w="850" w:type="dxa"/>
                  <w:hideMark/>
                </w:tcPr>
                <w:p w:rsidR="00B56EA5" w:rsidRPr="00AC7884" w:rsidRDefault="00B56EA5" w:rsidP="00C2458F">
                  <w:pPr>
                    <w:rPr>
                      <w:rFonts w:cs="Arial"/>
                      <w:b/>
                      <w:sz w:val="20"/>
                      <w:szCs w:val="22"/>
                      <w:lang w:eastAsia="en-US"/>
                    </w:rPr>
                  </w:pPr>
                </w:p>
              </w:tc>
              <w:tc>
                <w:tcPr>
                  <w:tcW w:w="3118" w:type="dxa"/>
                  <w:hideMark/>
                </w:tcPr>
                <w:p w:rsidR="00B56EA5" w:rsidRDefault="00AC7884" w:rsidP="00C2458F">
                  <w:pPr>
                    <w:rPr>
                      <w:rFonts w:cs="Arial"/>
                      <w:sz w:val="20"/>
                      <w:szCs w:val="22"/>
                      <w:lang w:eastAsia="en-US"/>
                    </w:rPr>
                  </w:pPr>
                  <w:r>
                    <w:rPr>
                      <w:rFonts w:cs="Arial"/>
                      <w:sz w:val="20"/>
                      <w:lang w:val="en-US"/>
                    </w:rPr>
                    <w:t>276</w:t>
                  </w:r>
                  <w:r>
                    <w:rPr>
                      <w:rFonts w:cs="Arial"/>
                      <w:sz w:val="20"/>
                    </w:rPr>
                    <w:t>,</w:t>
                  </w:r>
                  <w:r>
                    <w:rPr>
                      <w:rFonts w:cs="Arial"/>
                      <w:sz w:val="20"/>
                      <w:lang w:val="en-US"/>
                    </w:rPr>
                    <w:t>58</w:t>
                  </w:r>
                  <w:r>
                    <w:rPr>
                      <w:rFonts w:cs="Arial"/>
                      <w:sz w:val="20"/>
                    </w:rPr>
                    <w:t>+</w:t>
                  </w:r>
                  <w:r>
                    <w:rPr>
                      <w:rFonts w:cs="Arial"/>
                      <w:sz w:val="20"/>
                      <w:lang w:val="en-US"/>
                    </w:rPr>
                    <w:t>39</w:t>
                  </w:r>
                  <w:r>
                    <w:rPr>
                      <w:rFonts w:cs="Arial"/>
                      <w:sz w:val="20"/>
                    </w:rPr>
                    <w:t>,</w:t>
                  </w:r>
                  <w:r>
                    <w:rPr>
                      <w:rFonts w:cs="Arial"/>
                      <w:sz w:val="20"/>
                      <w:lang w:val="en-US"/>
                    </w:rPr>
                    <w:t>72</w:t>
                  </w:r>
                  <w:r>
                    <w:rPr>
                      <w:rFonts w:cs="Arial"/>
                      <w:sz w:val="20"/>
                    </w:rPr>
                    <w:t>+</w:t>
                  </w:r>
                  <w:r>
                    <w:rPr>
                      <w:rFonts w:cs="Arial"/>
                      <w:sz w:val="20"/>
                      <w:lang w:val="en-US"/>
                    </w:rPr>
                    <w:t>33</w:t>
                  </w:r>
                  <w:r>
                    <w:rPr>
                      <w:rFonts w:cs="Arial"/>
                      <w:sz w:val="20"/>
                    </w:rPr>
                    <w:t>,</w:t>
                  </w:r>
                  <w:r>
                    <w:rPr>
                      <w:rFonts w:cs="Arial"/>
                      <w:sz w:val="20"/>
                      <w:lang w:val="en-US"/>
                    </w:rPr>
                    <w:t>70</w:t>
                  </w:r>
                  <w:r>
                    <w:rPr>
                      <w:rFonts w:cs="Arial"/>
                      <w:sz w:val="20"/>
                    </w:rPr>
                    <w:t>= 350,00</w:t>
                  </w:r>
                </w:p>
              </w:tc>
              <w:tc>
                <w:tcPr>
                  <w:tcW w:w="283" w:type="dxa"/>
                  <w:hideMark/>
                </w:tcPr>
                <w:p w:rsidR="00B56EA5" w:rsidRDefault="00B56EA5" w:rsidP="00C2458F">
                  <w:pPr>
                    <w:rPr>
                      <w:rFonts w:cs="Arial"/>
                      <w:sz w:val="20"/>
                      <w:szCs w:val="22"/>
                      <w:lang w:eastAsia="en-US"/>
                    </w:rPr>
                  </w:pPr>
                  <w:r>
                    <w:rPr>
                      <w:rFonts w:cs="Arial"/>
                      <w:sz w:val="20"/>
                    </w:rPr>
                    <w:t>=</w:t>
                  </w:r>
                </w:p>
              </w:tc>
              <w:tc>
                <w:tcPr>
                  <w:tcW w:w="1417" w:type="dxa"/>
                  <w:hideMark/>
                </w:tcPr>
                <w:p w:rsidR="00B56EA5" w:rsidRDefault="00B56EA5" w:rsidP="00C2458F">
                  <w:pPr>
                    <w:rPr>
                      <w:rFonts w:cs="Arial"/>
                      <w:sz w:val="20"/>
                      <w:szCs w:val="22"/>
                      <w:lang w:eastAsia="en-US"/>
                    </w:rPr>
                  </w:pPr>
                  <w:r>
                    <w:rPr>
                      <w:rFonts w:cs="Arial"/>
                      <w:sz w:val="20"/>
                    </w:rPr>
                    <w:t xml:space="preserve">13,00 </w:t>
                  </w:r>
                </w:p>
              </w:tc>
            </w:tr>
          </w:tbl>
          <w:p w:rsidR="00B56EA5" w:rsidRDefault="00B56EA5" w:rsidP="00B56EA5">
            <w:pPr>
              <w:rPr>
                <w:rFonts w:cs="Arial"/>
                <w:sz w:val="20"/>
                <w:szCs w:val="22"/>
                <w:lang w:eastAsia="en-US"/>
              </w:rPr>
            </w:pPr>
          </w:p>
          <w:tbl>
            <w:tblPr>
              <w:tblW w:w="6260" w:type="dxa"/>
              <w:tblLayout w:type="fixed"/>
              <w:tblLook w:val="04A0"/>
            </w:tblPr>
            <w:tblGrid>
              <w:gridCol w:w="3340"/>
              <w:gridCol w:w="594"/>
              <w:gridCol w:w="1300"/>
              <w:gridCol w:w="513"/>
              <w:gridCol w:w="513"/>
            </w:tblGrid>
            <w:tr w:rsidR="00B56EA5" w:rsidTr="00AC7884">
              <w:trPr>
                <w:trHeight w:val="588"/>
              </w:trPr>
              <w:tc>
                <w:tcPr>
                  <w:tcW w:w="3340" w:type="dxa"/>
                  <w:hideMark/>
                </w:tcPr>
                <w:p w:rsidR="00B56EA5" w:rsidRDefault="00B56EA5" w:rsidP="00C2458F">
                  <w:pPr>
                    <w:rPr>
                      <w:rFonts w:cs="Arial"/>
                      <w:sz w:val="20"/>
                      <w:szCs w:val="22"/>
                      <w:lang w:eastAsia="en-US"/>
                    </w:rPr>
                  </w:pPr>
                  <w:r>
                    <w:rPr>
                      <w:rFonts w:cs="Arial"/>
                      <w:sz w:val="20"/>
                    </w:rPr>
                    <w:t xml:space="preserve">Τιμή Μονάδος  1 Τεμ. </w:t>
                  </w:r>
                </w:p>
              </w:tc>
              <w:tc>
                <w:tcPr>
                  <w:tcW w:w="594" w:type="dxa"/>
                  <w:hideMark/>
                </w:tcPr>
                <w:p w:rsidR="00B56EA5" w:rsidRDefault="00B56EA5" w:rsidP="00C2458F">
                  <w:pPr>
                    <w:rPr>
                      <w:rFonts w:cs="Arial"/>
                      <w:sz w:val="20"/>
                      <w:szCs w:val="22"/>
                      <w:lang w:eastAsia="en-US"/>
                    </w:rPr>
                  </w:pPr>
                  <w:r>
                    <w:rPr>
                      <w:rFonts w:cs="Arial"/>
                      <w:sz w:val="20"/>
                    </w:rPr>
                    <w:t>=</w:t>
                  </w:r>
                </w:p>
              </w:tc>
              <w:tc>
                <w:tcPr>
                  <w:tcW w:w="1300" w:type="dxa"/>
                  <w:hideMark/>
                </w:tcPr>
                <w:p w:rsidR="00B56EA5" w:rsidRDefault="00AC7884" w:rsidP="00C2458F">
                  <w:pPr>
                    <w:rPr>
                      <w:rFonts w:cs="Arial"/>
                      <w:b/>
                      <w:sz w:val="20"/>
                      <w:szCs w:val="22"/>
                      <w:lang w:eastAsia="en-US"/>
                    </w:rPr>
                  </w:pPr>
                  <w:r>
                    <w:rPr>
                      <w:rFonts w:cs="Arial"/>
                      <w:b/>
                      <w:sz w:val="20"/>
                    </w:rPr>
                    <w:t>350</w:t>
                  </w:r>
                  <w:r w:rsidR="00B56EA5">
                    <w:rPr>
                      <w:rFonts w:cs="Arial"/>
                      <w:b/>
                      <w:sz w:val="20"/>
                    </w:rPr>
                    <w:t>,00 €</w:t>
                  </w:r>
                </w:p>
              </w:tc>
              <w:tc>
                <w:tcPr>
                  <w:tcW w:w="513" w:type="dxa"/>
                  <w:hideMark/>
                </w:tcPr>
                <w:p w:rsidR="00B56EA5" w:rsidRDefault="00B56EA5" w:rsidP="00C2458F">
                  <w:pPr>
                    <w:rPr>
                      <w:rFonts w:cs="Arial"/>
                      <w:sz w:val="20"/>
                      <w:szCs w:val="22"/>
                      <w:lang w:eastAsia="en-US"/>
                    </w:rPr>
                  </w:pPr>
                </w:p>
              </w:tc>
              <w:tc>
                <w:tcPr>
                  <w:tcW w:w="513" w:type="dxa"/>
                  <w:hideMark/>
                </w:tcPr>
                <w:p w:rsidR="00B56EA5" w:rsidRDefault="00B56EA5" w:rsidP="00C2458F">
                  <w:pPr>
                    <w:rPr>
                      <w:rFonts w:cs="Arial"/>
                      <w:sz w:val="20"/>
                      <w:szCs w:val="22"/>
                      <w:lang w:eastAsia="en-US"/>
                    </w:rPr>
                  </w:pPr>
                </w:p>
              </w:tc>
            </w:tr>
            <w:tr w:rsidR="00B56EA5" w:rsidTr="00AC7884">
              <w:trPr>
                <w:gridAfter w:val="4"/>
                <w:wAfter w:w="2920" w:type="dxa"/>
                <w:trHeight w:val="343"/>
              </w:trPr>
              <w:tc>
                <w:tcPr>
                  <w:tcW w:w="3340" w:type="dxa"/>
                  <w:hideMark/>
                </w:tcPr>
                <w:p w:rsidR="00B56EA5" w:rsidRDefault="00AC7884" w:rsidP="00C2458F">
                  <w:pPr>
                    <w:rPr>
                      <w:rFonts w:cs="Arial"/>
                      <w:sz w:val="20"/>
                      <w:szCs w:val="22"/>
                      <w:lang w:eastAsia="en-US"/>
                    </w:rPr>
                  </w:pPr>
                  <w:r>
                    <w:rPr>
                      <w:rFonts w:cs="Arial"/>
                      <w:sz w:val="20"/>
                    </w:rPr>
                    <w:t>( ΤΡΙΑΚΟΣΙΑ ΠΕΝΗΝΤΑ</w:t>
                  </w:r>
                  <w:r w:rsidR="00B56EA5">
                    <w:rPr>
                      <w:rFonts w:cs="Arial"/>
                      <w:sz w:val="20"/>
                    </w:rPr>
                    <w:t xml:space="preserve"> ΕΥΡΩ ) </w:t>
                  </w:r>
                </w:p>
              </w:tc>
            </w:tr>
          </w:tbl>
          <w:p w:rsidR="00B56EA5" w:rsidRPr="00B56EA5" w:rsidRDefault="00B56EA5" w:rsidP="00145250">
            <w:pPr>
              <w:rPr>
                <w:rFonts w:cs="Arial"/>
                <w:sz w:val="20"/>
              </w:rPr>
            </w:pPr>
          </w:p>
        </w:tc>
      </w:tr>
      <w:tr w:rsidR="00122086" w:rsidTr="00B56EA5">
        <w:trPr>
          <w:gridAfter w:val="1"/>
          <w:wAfter w:w="1036" w:type="dxa"/>
          <w:trHeight w:val="851"/>
        </w:trPr>
        <w:tc>
          <w:tcPr>
            <w:tcW w:w="1929" w:type="dxa"/>
            <w:gridSpan w:val="3"/>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lastRenderedPageBreak/>
              <w:t>A.T.:</w:t>
            </w:r>
          </w:p>
        </w:tc>
        <w:tc>
          <w:tcPr>
            <w:tcW w:w="6889" w:type="dxa"/>
            <w:gridSpan w:val="2"/>
            <w:tcBorders>
              <w:top w:val="single" w:sz="4" w:space="0" w:color="auto"/>
              <w:left w:val="nil"/>
              <w:bottom w:val="nil"/>
              <w:right w:val="nil"/>
            </w:tcBorders>
            <w:hideMark/>
          </w:tcPr>
          <w:p w:rsidR="00122086" w:rsidRDefault="00FC660B">
            <w:pPr>
              <w:spacing w:before="283"/>
              <w:rPr>
                <w:rFonts w:cs="Arial"/>
                <w:b/>
                <w:sz w:val="20"/>
                <w:szCs w:val="22"/>
                <w:lang w:eastAsia="en-US"/>
              </w:rPr>
            </w:pPr>
            <w:r>
              <w:rPr>
                <w:rFonts w:cs="Arial"/>
                <w:b/>
                <w:sz w:val="20"/>
              </w:rPr>
              <w:t>034</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186069">
            <w:pPr>
              <w:jc w:val="left"/>
              <w:rPr>
                <w:rFonts w:cs="Arial"/>
                <w:b/>
                <w:sz w:val="20"/>
                <w:szCs w:val="22"/>
                <w:lang w:eastAsia="en-US"/>
              </w:rPr>
            </w:pPr>
            <w:r>
              <w:rPr>
                <w:rFonts w:cs="Arial"/>
                <w:b/>
                <w:sz w:val="20"/>
              </w:rPr>
              <w:t>ΑΤΗΕ</w:t>
            </w:r>
            <w:r w:rsidR="00186069">
              <w:rPr>
                <w:rFonts w:cs="Arial"/>
                <w:b/>
                <w:sz w:val="20"/>
              </w:rPr>
              <w:t xml:space="preserve"> ΗΛΜ</w:t>
            </w:r>
            <w:r>
              <w:rPr>
                <w:rFonts w:cs="Arial"/>
                <w:b/>
                <w:sz w:val="20"/>
              </w:rPr>
              <w:t xml:space="preserve"> 9347</w:t>
            </w:r>
            <w:r w:rsidR="000D3E76">
              <w:rPr>
                <w:rFonts w:cs="Arial"/>
                <w:b/>
                <w:sz w:val="20"/>
              </w:rPr>
              <w:t xml:space="preserve"> ΣΧΕΤ.</w:t>
            </w:r>
            <w:r>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 xml:space="preserve">Σύνδεση μετρητού ΔΕΗ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52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0D3E76" w:rsidRPr="005B0F13" w:rsidRDefault="000D3E76" w:rsidP="005B0F13">
      <w:pPr>
        <w:pStyle w:val="a7"/>
        <w:tabs>
          <w:tab w:val="clear" w:pos="4153"/>
          <w:tab w:val="clear" w:pos="8306"/>
        </w:tabs>
        <w:spacing w:line="360" w:lineRule="auto"/>
        <w:rPr>
          <w:rFonts w:cs="Arial"/>
          <w:sz w:val="20"/>
        </w:rPr>
      </w:pPr>
      <w:r w:rsidRPr="005A31C9">
        <w:rPr>
          <w:rFonts w:cs="Arial"/>
          <w:sz w:val="20"/>
        </w:rPr>
        <w:t>Σύνδεση μετρητού Δ.Ε.Η, παροχή Δ.Ε.Η (τριφασική) , δηλαδή υλικά, εργασία και καταβολή στην Δ.Ε.Η της Σχετικής δαπάνης συνδέσεως αναγόμενα σε εργασία για την σύνδεση ενός μετρητού της Δ.Ε.Η. Συμπεριλαμβάνεται και η εργασία κατάθεσης στη Δ.Ε.Η των απαραίτητων εγγράφων και σχεδίων. Η αφή και η σβέση του Δημοτικού φωτισμού θα γίνεται με ΤΑΣ.</w:t>
      </w:r>
    </w:p>
    <w:tbl>
      <w:tblPr>
        <w:tblW w:w="0" w:type="auto"/>
        <w:tblLayout w:type="fixed"/>
        <w:tblLook w:val="04A0"/>
      </w:tblPr>
      <w:tblGrid>
        <w:gridCol w:w="1146"/>
        <w:gridCol w:w="1071"/>
      </w:tblGrid>
      <w:tr w:rsidR="00122086" w:rsidTr="00122086">
        <w:tc>
          <w:tcPr>
            <w:tcW w:w="1146" w:type="dxa"/>
            <w:hideMark/>
          </w:tcPr>
          <w:p w:rsidR="00122086" w:rsidRDefault="000D3E76">
            <w:pPr>
              <w:rPr>
                <w:rFonts w:cs="Arial"/>
                <w:sz w:val="20"/>
                <w:szCs w:val="22"/>
                <w:lang w:eastAsia="en-US"/>
              </w:rPr>
            </w:pPr>
            <w:r>
              <w:rPr>
                <w:rFonts w:cs="Arial"/>
                <w:sz w:val="20"/>
              </w:rPr>
              <w:t xml:space="preserve"> </w:t>
            </w:r>
            <w:r w:rsidR="00122086">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Εργασία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lastRenderedPageBreak/>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3C3E90">
            <w:pPr>
              <w:rPr>
                <w:rFonts w:cs="Arial"/>
                <w:sz w:val="20"/>
                <w:szCs w:val="22"/>
                <w:lang w:eastAsia="en-US"/>
              </w:rPr>
            </w:pPr>
            <w:r>
              <w:rPr>
                <w:rFonts w:cs="Arial"/>
                <w:sz w:val="20"/>
              </w:rPr>
              <w:t>7,00x19,86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3C3E90">
            <w:pPr>
              <w:rPr>
                <w:rFonts w:cs="Arial"/>
                <w:sz w:val="20"/>
                <w:szCs w:val="22"/>
                <w:lang w:eastAsia="en-US"/>
              </w:rPr>
            </w:pPr>
            <w:r>
              <w:rPr>
                <w:rFonts w:cs="Arial"/>
                <w:sz w:val="20"/>
              </w:rPr>
              <w:t>139</w:t>
            </w:r>
            <w:r w:rsidR="00122086">
              <w:rPr>
                <w:rFonts w:cs="Arial"/>
                <w:sz w:val="20"/>
              </w:rPr>
              <w:t>,</w:t>
            </w:r>
            <w:r>
              <w:rPr>
                <w:rFonts w:cs="Arial"/>
                <w:sz w:val="20"/>
              </w:rPr>
              <w:t>02</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Βοηθός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002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3C3E90">
            <w:pPr>
              <w:rPr>
                <w:rFonts w:cs="Arial"/>
                <w:sz w:val="20"/>
                <w:szCs w:val="22"/>
                <w:lang w:eastAsia="en-US"/>
              </w:rPr>
            </w:pPr>
            <w:r>
              <w:rPr>
                <w:rFonts w:cs="Arial"/>
                <w:sz w:val="20"/>
              </w:rPr>
              <w:t>7,00x16,85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3C3E90">
            <w:pPr>
              <w:rPr>
                <w:rFonts w:cs="Arial"/>
                <w:sz w:val="20"/>
                <w:szCs w:val="22"/>
                <w:lang w:eastAsia="en-US"/>
              </w:rPr>
            </w:pPr>
            <w:r>
              <w:rPr>
                <w:rFonts w:cs="Arial"/>
                <w:sz w:val="20"/>
              </w:rPr>
              <w:t>117,95</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3C3E90">
            <w:pPr>
              <w:rPr>
                <w:rFonts w:cs="Arial"/>
                <w:b/>
                <w:sz w:val="20"/>
                <w:szCs w:val="22"/>
                <w:lang w:eastAsia="en-US"/>
              </w:rPr>
            </w:pPr>
            <w:r>
              <w:rPr>
                <w:rFonts w:cs="Arial"/>
                <w:b/>
                <w:sz w:val="20"/>
                <w:szCs w:val="22"/>
                <w:lang w:eastAsia="en-US"/>
              </w:rPr>
              <w:t>Άθροισμα</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3C3E90">
            <w:pPr>
              <w:rPr>
                <w:rFonts w:cs="Arial"/>
                <w:sz w:val="20"/>
                <w:szCs w:val="22"/>
                <w:lang w:eastAsia="en-US"/>
              </w:rPr>
            </w:pPr>
            <w:r>
              <w:rPr>
                <w:rFonts w:cs="Arial"/>
                <w:sz w:val="20"/>
              </w:rPr>
              <w:t>139,02+117,95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3C3E90">
            <w:pPr>
              <w:rPr>
                <w:rFonts w:cs="Arial"/>
                <w:sz w:val="20"/>
                <w:szCs w:val="22"/>
                <w:lang w:eastAsia="en-US"/>
              </w:rPr>
            </w:pPr>
            <w:r>
              <w:rPr>
                <w:rFonts w:cs="Arial"/>
                <w:sz w:val="20"/>
              </w:rPr>
              <w:t>256,97</w:t>
            </w:r>
            <w:r w:rsidR="00122086">
              <w:rPr>
                <w:rFonts w:cs="Arial"/>
                <w:sz w:val="20"/>
              </w:rPr>
              <w:t xml:space="preserve"> </w:t>
            </w:r>
          </w:p>
        </w:tc>
      </w:tr>
    </w:tbl>
    <w:p w:rsidR="00122086" w:rsidRDefault="00122086" w:rsidP="00122086">
      <w:pPr>
        <w:rPr>
          <w:rFonts w:cs="Arial"/>
          <w:sz w:val="20"/>
          <w:szCs w:val="22"/>
          <w:lang w:eastAsia="en-US"/>
        </w:rPr>
      </w:pPr>
    </w:p>
    <w:tbl>
      <w:tblPr>
        <w:tblW w:w="5490" w:type="dxa"/>
        <w:tblLayout w:type="fixed"/>
        <w:tblLook w:val="04A0"/>
      </w:tblPr>
      <w:tblGrid>
        <w:gridCol w:w="3216"/>
        <w:gridCol w:w="441"/>
        <w:gridCol w:w="1071"/>
        <w:gridCol w:w="381"/>
        <w:gridCol w:w="381"/>
      </w:tblGrid>
      <w:tr w:rsidR="00122086" w:rsidTr="00122086">
        <w:tc>
          <w:tcPr>
            <w:tcW w:w="321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1071" w:type="dxa"/>
            <w:hideMark/>
          </w:tcPr>
          <w:p w:rsidR="00122086" w:rsidRDefault="00122086">
            <w:pPr>
              <w:rPr>
                <w:rFonts w:cs="Arial"/>
                <w:b/>
                <w:sz w:val="20"/>
                <w:szCs w:val="22"/>
                <w:lang w:eastAsia="en-US"/>
              </w:rPr>
            </w:pPr>
            <w:r>
              <w:rPr>
                <w:rFonts w:cs="Arial"/>
                <w:b/>
                <w:sz w:val="20"/>
              </w:rPr>
              <w:t>350,00 €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274" w:type="dxa"/>
        </w:trPr>
        <w:tc>
          <w:tcPr>
            <w:tcW w:w="3216" w:type="dxa"/>
            <w:hideMark/>
          </w:tcPr>
          <w:p w:rsidR="00122086" w:rsidRDefault="00122086">
            <w:pPr>
              <w:rPr>
                <w:rFonts w:cs="Arial"/>
                <w:sz w:val="20"/>
                <w:szCs w:val="22"/>
                <w:lang w:eastAsia="en-US"/>
              </w:rPr>
            </w:pPr>
            <w:r>
              <w:rPr>
                <w:rFonts w:cs="Arial"/>
                <w:sz w:val="20"/>
              </w:rPr>
              <w:t xml:space="preserve">( ΤΡΙΑΚΟΣΙΑ ΠΕΝΗΝΤΑ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035</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2173B4">
            <w:pPr>
              <w:jc w:val="left"/>
              <w:rPr>
                <w:rFonts w:cs="Arial"/>
                <w:b/>
                <w:sz w:val="20"/>
                <w:szCs w:val="22"/>
                <w:lang w:eastAsia="en-US"/>
              </w:rPr>
            </w:pPr>
            <w:r>
              <w:rPr>
                <w:rFonts w:cs="Arial"/>
                <w:b/>
                <w:sz w:val="20"/>
              </w:rPr>
              <w:t>ΑΤΗΕ ΝΖ-1.1-1</w:t>
            </w:r>
            <w:r w:rsidR="002173B4">
              <w:rPr>
                <w:rFonts w:cs="Arial"/>
                <w:b/>
                <w:sz w:val="20"/>
              </w:rPr>
              <w:t xml:space="preserve"> ΣΧΕΤ.</w:t>
            </w:r>
            <w:r>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 xml:space="preserve">Ιστός ηλεκτροφωτισμού περιβάλλοντος χώρου κυκλικής διατομής - Ιστός ύψους 4,00 - 4,50 m  </w:t>
            </w:r>
          </w:p>
        </w:tc>
      </w:tr>
    </w:tbl>
    <w:p w:rsidR="00122086" w:rsidRDefault="00122086" w:rsidP="00122086">
      <w:pPr>
        <w:rPr>
          <w:rFonts w:cs="Arial"/>
          <w:sz w:val="20"/>
          <w:szCs w:val="22"/>
          <w:lang w:eastAsia="en-US"/>
        </w:rPr>
      </w:pPr>
    </w:p>
    <w:tbl>
      <w:tblPr>
        <w:tblW w:w="6555" w:type="dxa"/>
        <w:tblLayout w:type="fixed"/>
        <w:tblLook w:val="04A0"/>
      </w:tblPr>
      <w:tblGrid>
        <w:gridCol w:w="4233"/>
        <w:gridCol w:w="1191"/>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191" w:type="dxa"/>
            <w:hideMark/>
          </w:tcPr>
          <w:p w:rsidR="00122086" w:rsidRDefault="00122086">
            <w:pPr>
              <w:rPr>
                <w:rFonts w:cs="Arial"/>
                <w:b/>
                <w:sz w:val="20"/>
                <w:szCs w:val="22"/>
                <w:lang w:eastAsia="en-US"/>
              </w:rPr>
            </w:pPr>
            <w:r>
              <w:rPr>
                <w:rFonts w:cs="Arial"/>
                <w:b/>
                <w:sz w:val="20"/>
              </w:rPr>
              <w:t xml:space="preserve">ΗΛΜ 101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Για την προμήθεια, μεταφορά από οποιαδήποτε απόσταση στον τόπο ενσωμάτωσης και πλήρη εγκατάσταση γαλβανισμένου και βαμμένου με ηλεκτροστατική βαφή σιδηροϊστού ηλεκτροφωτισμού περιβάλλοντος χώρου κυκλικής διατομής, σύμφωνα με το Ευρωπαικό Πρότυπο ΕΝ40, τις προδιαγραφές Η-Μ εργασιών, την Τ.Σ.Υ. και τα λοιπά τεύχη δημοπράτησης.</w:t>
      </w:r>
    </w:p>
    <w:p w:rsidR="00122086" w:rsidRDefault="00122086" w:rsidP="00122086">
      <w:pPr>
        <w:rPr>
          <w:rFonts w:cs="Arial"/>
          <w:sz w:val="20"/>
        </w:rPr>
      </w:pPr>
    </w:p>
    <w:p w:rsidR="00122086" w:rsidRDefault="00122086" w:rsidP="00122086">
      <w:pPr>
        <w:rPr>
          <w:rFonts w:cs="Arial"/>
          <w:sz w:val="20"/>
        </w:rPr>
      </w:pPr>
      <w:r>
        <w:rPr>
          <w:rFonts w:cs="Arial"/>
          <w:sz w:val="20"/>
        </w:rPr>
        <w:t xml:space="preserve">Στην τιμή περιλαμβάνεται η δαπάνη για: </w:t>
      </w:r>
    </w:p>
    <w:p w:rsidR="00122086" w:rsidRDefault="00122086" w:rsidP="00122086">
      <w:pPr>
        <w:rPr>
          <w:rFonts w:cs="Arial"/>
          <w:sz w:val="20"/>
        </w:rPr>
      </w:pPr>
      <w:r>
        <w:rPr>
          <w:rFonts w:cs="Arial"/>
          <w:sz w:val="20"/>
        </w:rPr>
        <w:t xml:space="preserve">α. την προκατασκευασμένη οπλισμένη βάση ιστού οδών περιλαμβανομένων και των αγκυρίων και της αντιδιαβρωτικής προστασίας τους που προδιαγράφονται από τον κατασκευαστή, είτε σε έρεισμα, είτε στο σώμα της οδού, διαμορφωμένη ώστε να περιλαμβάνει και φρεάτιο τραβήγματος καλωδίων με κατάλληλο κάλυμμα </w:t>
      </w:r>
    </w:p>
    <w:p w:rsidR="00122086" w:rsidRDefault="00122086" w:rsidP="00122086">
      <w:pPr>
        <w:rPr>
          <w:rFonts w:cs="Arial"/>
          <w:sz w:val="20"/>
        </w:rPr>
      </w:pPr>
      <w:r>
        <w:rPr>
          <w:rFonts w:cs="Arial"/>
          <w:sz w:val="20"/>
        </w:rPr>
        <w:t xml:space="preserve">β. το πλήρες ακροκιβώτιο ιστού μονό ή πολλαπλό  </w:t>
      </w:r>
    </w:p>
    <w:p w:rsidR="00122086" w:rsidRDefault="00122086" w:rsidP="00122086">
      <w:pPr>
        <w:rPr>
          <w:rFonts w:cs="Arial"/>
          <w:sz w:val="20"/>
        </w:rPr>
      </w:pPr>
      <w:r>
        <w:rPr>
          <w:rFonts w:cs="Arial"/>
          <w:sz w:val="20"/>
        </w:rPr>
        <w:t>γ. τον αγωγό γείωσης διατομής κατάλληλης για τη διατομή των αγωγών τροφοδότησης από το ακροκιβώτιο μέχρι το φρεάτιο του ιστού.</w:t>
      </w:r>
    </w:p>
    <w:p w:rsidR="00122086" w:rsidRDefault="00122086" w:rsidP="00122086">
      <w:pPr>
        <w:rPr>
          <w:rFonts w:cs="Arial"/>
          <w:sz w:val="20"/>
        </w:rPr>
      </w:pPr>
      <w:r>
        <w:rPr>
          <w:rFonts w:cs="Arial"/>
          <w:sz w:val="20"/>
        </w:rPr>
        <w:t>δ. το καλώδιο τροφοδοσίας τύπου ΝΥΥ 3χ1.5 από το ακροκιβώτιο μέχρι το φωτιστικό σώμα πλήρως εγκατεστημένο</w:t>
      </w:r>
    </w:p>
    <w:p w:rsidR="00122086" w:rsidRDefault="00122086" w:rsidP="00122086">
      <w:pPr>
        <w:rPr>
          <w:rFonts w:cs="Arial"/>
          <w:sz w:val="20"/>
        </w:rPr>
      </w:pPr>
      <w:r>
        <w:rPr>
          <w:rFonts w:cs="Arial"/>
          <w:sz w:val="20"/>
        </w:rPr>
        <w:t>ε. τον αγωγό γείωσης Cu 6 τ.χ. από το ακροκιβώτιο μέχρι το φωτιστικό σώμα.</w:t>
      </w:r>
    </w:p>
    <w:p w:rsidR="00122086" w:rsidRDefault="00122086" w:rsidP="00122086">
      <w:pPr>
        <w:rPr>
          <w:rFonts w:cs="Arial"/>
          <w:sz w:val="20"/>
        </w:rPr>
      </w:pPr>
    </w:p>
    <w:p w:rsidR="00122086" w:rsidRDefault="00122086" w:rsidP="00122086">
      <w:pPr>
        <w:rPr>
          <w:rFonts w:cs="Arial"/>
          <w:sz w:val="20"/>
        </w:rPr>
      </w:pPr>
      <w:r>
        <w:rPr>
          <w:rFonts w:cs="Arial"/>
          <w:sz w:val="20"/>
        </w:rPr>
        <w:t>Στην τιμή περιλαμβάνεται επίσης η δαπάνη προμήθειας και μεταφοράς από οποιαδήποτε απόσταση στον τόπο του έργου με τις φορτοεκφορτώσεις κλπ. όλων των απαιτούμενων υλικών, καλωδίων και μικροϋλικών εγκατάστασης και σύνδεσης, η δαπάνη της εργασίας εκσκαφής και επανεπίχωσης της βάσης και του σχετικού φρεατίου του ιστού, η δαπάνη τοποθέτησης, κατακορύφωσης και σύνδεσης των ιστών μεταξύ των και προς τις τροφοδοτικές γραμμές, η δαπάνη της γείωσης του ηλεκτρικού δικτύου, των δοκιμών, των ελέγχων και ρυθμίσεων καθώς και κάθε άλλη δαπάνη υλικού και εργασίας για την έγκαιρη και έντεχνη εκτέλεση της κατασκευής και την παράδοσή της σε πλήρη και κανονική λειτουργία, σύμφωνα με τις Προδιαγραφές, την Τ.Σ.Υ., τα εγκεκριμένα σχέδια και τα λοιπά τεύχη δημοπράτησης.</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για ένα τεμάχιο ιστού ηλεκτροφωτισμού περιβάλλοντος χώρου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lastRenderedPageBreak/>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580" w:type="dxa"/>
        <w:tblLayout w:type="fixed"/>
        <w:tblLook w:val="04A0"/>
      </w:tblPr>
      <w:tblGrid>
        <w:gridCol w:w="3306"/>
        <w:gridCol w:w="441"/>
        <w:gridCol w:w="1071"/>
        <w:gridCol w:w="381"/>
        <w:gridCol w:w="381"/>
      </w:tblGrid>
      <w:tr w:rsidR="00122086" w:rsidTr="00122086">
        <w:tc>
          <w:tcPr>
            <w:tcW w:w="330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1071" w:type="dxa"/>
            <w:hideMark/>
          </w:tcPr>
          <w:p w:rsidR="00122086" w:rsidRDefault="00122086">
            <w:pPr>
              <w:rPr>
                <w:rFonts w:cs="Arial"/>
                <w:b/>
                <w:sz w:val="20"/>
                <w:szCs w:val="22"/>
                <w:lang w:eastAsia="en-US"/>
              </w:rPr>
            </w:pPr>
            <w:r>
              <w:rPr>
                <w:rFonts w:cs="Arial"/>
                <w:b/>
                <w:sz w:val="20"/>
              </w:rPr>
              <w:t>750,00 €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274" w:type="dxa"/>
        </w:trPr>
        <w:tc>
          <w:tcPr>
            <w:tcW w:w="3306" w:type="dxa"/>
            <w:hideMark/>
          </w:tcPr>
          <w:p w:rsidR="00122086" w:rsidRDefault="00122086">
            <w:pPr>
              <w:rPr>
                <w:rFonts w:cs="Arial"/>
                <w:sz w:val="20"/>
                <w:szCs w:val="22"/>
                <w:lang w:eastAsia="en-US"/>
              </w:rPr>
            </w:pPr>
            <w:r>
              <w:rPr>
                <w:rFonts w:cs="Arial"/>
                <w:sz w:val="20"/>
              </w:rPr>
              <w:t xml:space="preserve">( ΕΠΤΑΚΟΣΙΑ ΠΕΝΗΝΤΑ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036</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rsidP="002173B4">
            <w:pPr>
              <w:jc w:val="left"/>
              <w:rPr>
                <w:rFonts w:cs="Arial"/>
                <w:b/>
                <w:sz w:val="20"/>
                <w:szCs w:val="22"/>
                <w:lang w:eastAsia="en-US"/>
              </w:rPr>
            </w:pPr>
            <w:r>
              <w:rPr>
                <w:rFonts w:cs="Arial"/>
                <w:b/>
                <w:sz w:val="20"/>
              </w:rPr>
              <w:t>ΑΤΗΕ ΝΖ-3.2.2-1</w:t>
            </w:r>
            <w:r w:rsidR="002173B4">
              <w:rPr>
                <w:rFonts w:cs="Arial"/>
                <w:b/>
                <w:sz w:val="20"/>
              </w:rPr>
              <w:t xml:space="preserve"> ΣΧΕΤ.</w:t>
            </w:r>
            <w:r>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 xml:space="preserve">Φωτιστικό σώμα κορυφής με λαμπτήρες μεταλλικών αλογονιδίων Ισχύος 20 W τύπου Α στην τεχνική περιγραφή και της προδιαγραφές της μελέτης. </w:t>
            </w:r>
          </w:p>
        </w:tc>
      </w:tr>
    </w:tbl>
    <w:p w:rsidR="00122086" w:rsidRDefault="00122086" w:rsidP="00122086">
      <w:pPr>
        <w:rPr>
          <w:rFonts w:cs="Arial"/>
          <w:sz w:val="20"/>
          <w:szCs w:val="22"/>
          <w:lang w:eastAsia="en-US"/>
        </w:rPr>
      </w:pPr>
    </w:p>
    <w:tbl>
      <w:tblPr>
        <w:tblW w:w="6555" w:type="dxa"/>
        <w:tblLayout w:type="fixed"/>
        <w:tblLook w:val="04A0"/>
      </w:tblPr>
      <w:tblGrid>
        <w:gridCol w:w="4233"/>
        <w:gridCol w:w="1191"/>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191" w:type="dxa"/>
            <w:hideMark/>
          </w:tcPr>
          <w:p w:rsidR="00122086" w:rsidRDefault="00122086">
            <w:pPr>
              <w:rPr>
                <w:rFonts w:cs="Arial"/>
                <w:b/>
                <w:sz w:val="20"/>
                <w:szCs w:val="22"/>
                <w:lang w:eastAsia="en-US"/>
              </w:rPr>
            </w:pPr>
            <w:r>
              <w:rPr>
                <w:rFonts w:cs="Arial"/>
                <w:b/>
                <w:sz w:val="20"/>
              </w:rPr>
              <w:t xml:space="preserve">ΗΛΜ 103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Για την προμήθεια μεταφορά και εγκατάσταση φωτιστικού σώματος κορυφής σε κοινόχρηστους χώρους, πλήρους (λυχνιολαβές, λαμπτήρες, όργανα αφής κλπ), με λαμπτήρα  μεταλλικών αλογονιδίων, σύμφωνα με τις Τεχνικές Προδιαγραφές, την Τ.Σ.Υ. και τα λοιπά τεύχη δημοπράτησης.</w:t>
      </w:r>
    </w:p>
    <w:p w:rsidR="00122086" w:rsidRDefault="00122086" w:rsidP="00122086">
      <w:pPr>
        <w:rPr>
          <w:rFonts w:cs="Arial"/>
          <w:sz w:val="20"/>
        </w:rPr>
      </w:pPr>
    </w:p>
    <w:p w:rsidR="00122086" w:rsidRDefault="00122086" w:rsidP="00122086">
      <w:pPr>
        <w:rPr>
          <w:rFonts w:cs="Arial"/>
          <w:sz w:val="20"/>
        </w:rPr>
      </w:pPr>
      <w:r>
        <w:rPr>
          <w:rFonts w:cs="Arial"/>
          <w:sz w:val="20"/>
        </w:rPr>
        <w:t>Στην τιμή περιλαμβάνεται η δαπάνη για:</w:t>
      </w:r>
    </w:p>
    <w:p w:rsidR="00122086" w:rsidRDefault="00122086" w:rsidP="00122086">
      <w:pPr>
        <w:rPr>
          <w:rFonts w:cs="Arial"/>
          <w:sz w:val="20"/>
        </w:rPr>
      </w:pPr>
      <w:r>
        <w:rPr>
          <w:rFonts w:cs="Arial"/>
          <w:sz w:val="20"/>
        </w:rPr>
        <w:t>α. τον λαμπτήρα  μεταλλικών αλογονιδίων</w:t>
      </w:r>
    </w:p>
    <w:p w:rsidR="00122086" w:rsidRDefault="00122086" w:rsidP="00122086">
      <w:pPr>
        <w:rPr>
          <w:rFonts w:cs="Arial"/>
          <w:sz w:val="20"/>
        </w:rPr>
      </w:pPr>
      <w:r>
        <w:rPr>
          <w:rFonts w:cs="Arial"/>
          <w:sz w:val="20"/>
        </w:rPr>
        <w:t>β. όλα τα υλικά και εξαρτήματα που απαιτούνται για τη στήριξη του φωτιστικού σώματος κορυφής.</w:t>
      </w:r>
    </w:p>
    <w:p w:rsidR="00122086" w:rsidRDefault="00122086" w:rsidP="00122086">
      <w:pPr>
        <w:rPr>
          <w:rFonts w:cs="Arial"/>
          <w:sz w:val="20"/>
        </w:rPr>
      </w:pPr>
    </w:p>
    <w:p w:rsidR="00122086" w:rsidRDefault="00122086" w:rsidP="00122086">
      <w:pPr>
        <w:rPr>
          <w:rFonts w:cs="Arial"/>
          <w:sz w:val="20"/>
        </w:rPr>
      </w:pPr>
      <w:r>
        <w:rPr>
          <w:rFonts w:cs="Arial"/>
          <w:sz w:val="20"/>
        </w:rPr>
        <w:t>Στην τιμή περιλαμβάνεται επίσης η δαπάνη προμήθειας και μεταφοράς από οποιαδήποτε απόσταση στον τόπο του έργου με τις φορτοεκφορτώσεις κλπ. όλων των απαιτούμενων υλικών και μικροϋλικών εγκατάστασης και σύνδεσης, η δαπάνη της εργασίας εγκατάστασης όλων των παραπάνω υλικών, η δαπάνη τοποθέτησης και σύνδεσης των προς τις τροφοδοτικές γραμμές, η δαπάνη των δοκιμών, των ελέγχων και ρυθμίσεων καθώς και κάθε άλλη δαπάνη υλικού και εργασίας για την έγκαιρη και έντεχνη εκτέλεση της κατασκευής και την παράδοσή της σε πλήρη και κανονική λειτουργία, σύμφωνα με τις Προδιαγραφές, την Τ.Σ.Υ. και τα εγκεκριμένα σχέδια.</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δίφωτου φωτιστικού σώματος κορυφής  και λαμπτήρα Νατρίου.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560" w:type="dxa"/>
        <w:tblLayout w:type="fixed"/>
        <w:tblLook w:val="04A0"/>
      </w:tblPr>
      <w:tblGrid>
        <w:gridCol w:w="2286"/>
        <w:gridCol w:w="441"/>
        <w:gridCol w:w="1071"/>
        <w:gridCol w:w="381"/>
        <w:gridCol w:w="381"/>
      </w:tblGrid>
      <w:tr w:rsidR="00122086" w:rsidTr="00122086">
        <w:tc>
          <w:tcPr>
            <w:tcW w:w="228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1071" w:type="dxa"/>
            <w:hideMark/>
          </w:tcPr>
          <w:p w:rsidR="00122086" w:rsidRDefault="00122086">
            <w:pPr>
              <w:rPr>
                <w:rFonts w:cs="Arial"/>
                <w:b/>
                <w:sz w:val="20"/>
                <w:szCs w:val="22"/>
                <w:lang w:eastAsia="en-US"/>
              </w:rPr>
            </w:pPr>
            <w:r>
              <w:rPr>
                <w:rFonts w:cs="Arial"/>
                <w:b/>
                <w:sz w:val="20"/>
              </w:rPr>
              <w:t>300,00 €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274" w:type="dxa"/>
        </w:trPr>
        <w:tc>
          <w:tcPr>
            <w:tcW w:w="2286" w:type="dxa"/>
            <w:hideMark/>
          </w:tcPr>
          <w:p w:rsidR="00122086" w:rsidRDefault="00122086">
            <w:pPr>
              <w:rPr>
                <w:rFonts w:cs="Arial"/>
                <w:sz w:val="20"/>
                <w:szCs w:val="22"/>
                <w:lang w:eastAsia="en-US"/>
              </w:rPr>
            </w:pPr>
            <w:r>
              <w:rPr>
                <w:rFonts w:cs="Arial"/>
                <w:sz w:val="20"/>
              </w:rPr>
              <w:t xml:space="preserve">( ΤΡΙΑΚΟΣΙΑ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2173B4" w:rsidRDefault="002173B4">
            <w:pPr>
              <w:spacing w:before="283"/>
              <w:rPr>
                <w:rFonts w:cs="Arial"/>
                <w:b/>
                <w:sz w:val="20"/>
              </w:rPr>
            </w:pPr>
          </w:p>
          <w:p w:rsidR="002173B4" w:rsidRDefault="002173B4">
            <w:pPr>
              <w:spacing w:before="283"/>
              <w:rPr>
                <w:rFonts w:cs="Arial"/>
                <w:b/>
                <w:sz w:val="20"/>
              </w:rPr>
            </w:pPr>
          </w:p>
          <w:p w:rsidR="00122086" w:rsidRDefault="00122086">
            <w:pPr>
              <w:spacing w:before="283"/>
              <w:rPr>
                <w:rFonts w:cs="Arial"/>
                <w:b/>
                <w:sz w:val="20"/>
                <w:szCs w:val="22"/>
                <w:lang w:eastAsia="en-US"/>
              </w:rPr>
            </w:pPr>
            <w:r>
              <w:rPr>
                <w:rFonts w:cs="Arial"/>
                <w:b/>
                <w:sz w:val="20"/>
              </w:rPr>
              <w:t>A.T.:</w:t>
            </w:r>
            <w:r w:rsidR="002173B4">
              <w:rPr>
                <w:rFonts w:cs="Arial"/>
                <w:b/>
                <w:sz w:val="20"/>
              </w:rPr>
              <w:t xml:space="preserve">                 03</w:t>
            </w:r>
            <w:r w:rsidR="002343C9">
              <w:rPr>
                <w:rFonts w:cs="Arial"/>
                <w:b/>
                <w:sz w:val="20"/>
              </w:rPr>
              <w:t>7</w:t>
            </w:r>
          </w:p>
        </w:tc>
        <w:tc>
          <w:tcPr>
            <w:tcW w:w="7087" w:type="dxa"/>
            <w:tcBorders>
              <w:top w:val="single" w:sz="4" w:space="0" w:color="auto"/>
              <w:left w:val="nil"/>
              <w:bottom w:val="nil"/>
              <w:right w:val="nil"/>
            </w:tcBorders>
            <w:hideMark/>
          </w:tcPr>
          <w:p w:rsidR="00122086" w:rsidRDefault="00122086">
            <w:pPr>
              <w:spacing w:before="283"/>
              <w:rPr>
                <w:rFonts w:cs="Arial"/>
                <w:b/>
                <w:sz w:val="20"/>
                <w:szCs w:val="22"/>
                <w:lang w:eastAsia="en-US"/>
              </w:rPr>
            </w:pP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ΑΤΗΕ Ν70.1 </w:t>
            </w:r>
          </w:p>
        </w:tc>
        <w:tc>
          <w:tcPr>
            <w:tcW w:w="7087" w:type="dxa"/>
            <w:hideMark/>
          </w:tcPr>
          <w:p w:rsidR="00122086" w:rsidRDefault="002173B4" w:rsidP="002173B4">
            <w:pPr>
              <w:jc w:val="left"/>
              <w:rPr>
                <w:rFonts w:cs="Arial"/>
                <w:b/>
                <w:sz w:val="20"/>
                <w:szCs w:val="22"/>
                <w:u w:val="single"/>
                <w:lang w:eastAsia="en-US"/>
              </w:rPr>
            </w:pPr>
            <w:r>
              <w:rPr>
                <w:rFonts w:cs="Arial"/>
                <w:b/>
                <w:sz w:val="20"/>
                <w:u w:val="single"/>
              </w:rPr>
              <w:t>Φρεάτια δικτύων σωληνώσεων αναμονής -</w:t>
            </w:r>
            <w:r w:rsidR="00122086">
              <w:rPr>
                <w:rFonts w:cs="Arial"/>
                <w:b/>
                <w:sz w:val="20"/>
                <w:u w:val="single"/>
              </w:rPr>
              <w:t xml:space="preserve"> Φρεάτιο έλξης καλωδίων</w:t>
            </w:r>
            <w:r>
              <w:rPr>
                <w:rFonts w:cs="Arial"/>
                <w:b/>
                <w:sz w:val="20"/>
                <w:u w:val="single"/>
              </w:rPr>
              <w:t xml:space="preserve"> </w:t>
            </w:r>
            <w:r w:rsidR="00122086">
              <w:rPr>
                <w:rFonts w:cs="Arial"/>
                <w:b/>
                <w:sz w:val="20"/>
                <w:u w:val="single"/>
              </w:rPr>
              <w:t xml:space="preserve">50x50  </w:t>
            </w:r>
          </w:p>
        </w:tc>
      </w:tr>
    </w:tbl>
    <w:p w:rsidR="00122086" w:rsidRDefault="00122086" w:rsidP="00122086">
      <w:pPr>
        <w:rPr>
          <w:rFonts w:cs="Arial"/>
          <w:sz w:val="20"/>
          <w:szCs w:val="22"/>
          <w:lang w:eastAsia="en-US"/>
        </w:rPr>
      </w:pPr>
    </w:p>
    <w:tbl>
      <w:tblPr>
        <w:tblW w:w="6555" w:type="dxa"/>
        <w:tblLayout w:type="fixed"/>
        <w:tblLook w:val="04A0"/>
      </w:tblPr>
      <w:tblGrid>
        <w:gridCol w:w="4234"/>
        <w:gridCol w:w="1295"/>
        <w:gridCol w:w="1026"/>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96" w:type="dxa"/>
            <w:hideMark/>
          </w:tcPr>
          <w:p w:rsidR="00122086" w:rsidRDefault="00122086">
            <w:pPr>
              <w:rPr>
                <w:rFonts w:cs="Arial"/>
                <w:b/>
                <w:sz w:val="20"/>
                <w:szCs w:val="22"/>
                <w:lang w:eastAsia="en-US"/>
              </w:rPr>
            </w:pPr>
            <w:r>
              <w:rPr>
                <w:rFonts w:cs="Arial"/>
                <w:b/>
                <w:sz w:val="20"/>
              </w:rPr>
              <w:t xml:space="preserve">ΟΔΟ 2548 </w:t>
            </w:r>
          </w:p>
        </w:tc>
        <w:tc>
          <w:tcPr>
            <w:tcW w:w="1026" w:type="dxa"/>
            <w:hideMark/>
          </w:tcPr>
          <w:p w:rsidR="00122086" w:rsidRDefault="00122086">
            <w:pPr>
              <w:rPr>
                <w:rFonts w:cs="Arial"/>
                <w:b/>
                <w:sz w:val="20"/>
                <w:szCs w:val="22"/>
                <w:lang w:eastAsia="en-US"/>
              </w:rPr>
            </w:pPr>
            <w:r>
              <w:rPr>
                <w:rFonts w:cs="Arial"/>
                <w:b/>
                <w:sz w:val="20"/>
              </w:rPr>
              <w:t xml:space="preserve">70,00% </w:t>
            </w:r>
          </w:p>
        </w:tc>
      </w:tr>
      <w:tr w:rsidR="00122086" w:rsidTr="00122086">
        <w:tc>
          <w:tcPr>
            <w:tcW w:w="4236" w:type="dxa"/>
          </w:tcPr>
          <w:p w:rsidR="00122086" w:rsidRDefault="00122086">
            <w:pPr>
              <w:rPr>
                <w:rFonts w:cs="Arial"/>
                <w:sz w:val="20"/>
                <w:szCs w:val="22"/>
                <w:lang w:eastAsia="en-US"/>
              </w:rPr>
            </w:pPr>
          </w:p>
        </w:tc>
        <w:tc>
          <w:tcPr>
            <w:tcW w:w="1296" w:type="dxa"/>
            <w:hideMark/>
          </w:tcPr>
          <w:p w:rsidR="00122086" w:rsidRDefault="00122086">
            <w:pPr>
              <w:rPr>
                <w:rFonts w:cs="Arial"/>
                <w:b/>
                <w:sz w:val="20"/>
                <w:szCs w:val="22"/>
                <w:lang w:eastAsia="en-US"/>
              </w:rPr>
            </w:pPr>
            <w:r>
              <w:rPr>
                <w:rFonts w:cs="Arial"/>
                <w:b/>
                <w:sz w:val="20"/>
              </w:rPr>
              <w:t xml:space="preserve">ΥΔΡ 6751 </w:t>
            </w:r>
          </w:p>
        </w:tc>
        <w:tc>
          <w:tcPr>
            <w:tcW w:w="1026" w:type="dxa"/>
            <w:hideMark/>
          </w:tcPr>
          <w:p w:rsidR="00122086" w:rsidRDefault="00122086">
            <w:pPr>
              <w:rPr>
                <w:rFonts w:cs="Arial"/>
                <w:b/>
                <w:sz w:val="20"/>
                <w:szCs w:val="22"/>
                <w:lang w:eastAsia="en-US"/>
              </w:rPr>
            </w:pPr>
            <w:r>
              <w:rPr>
                <w:rFonts w:cs="Arial"/>
                <w:b/>
                <w:sz w:val="20"/>
              </w:rPr>
              <w:t xml:space="preserve">30,00%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Για την πλήρη κατασκευή φρεατίου καλωδίων καταλλήλου βάθους, εσωτερικών διαστάσεων (Μ)Χ(Π) όπως παρακάτω, κατασκευασμένου σύμφωνα με τις Προδιαγραφές Η/Μ Εγκαταστάσεων, την Τ.Σ.Υ. και τα σχέδια λεπτομερειών, με τοιχώματα και πυθμένα από υδατοστεγές οπλισμένο σκυρόδεμα, με διάστρωση του πυθμένα με άμμο πάχους 5 εκατ. και σκυρόδεμα 300kg τσιμέντου, πάχους 10 εκατ. Η κατασκευή των πλευρικών επιφανειών και του πυθμένα θα γίνει με σκυρόδεμα 300kg τσιμέντου, πάχους 10 εκατ. Η επίχριση του πυθμένα καθώς και των πλευρικών επιφανειών του φρεατίου θα γίνει με τσιμεντοκονία των 600kg τσιμέντου πάχους 2,5 εκατ.  Στον πυθμένα του φρεατίου θα υπάρχει οπή αποστράγγισης για την αποχέτευση των υδάτων που μπορεί να συγκεντρωθούν. Θα υπάρχουν επίσης τμήματα (αναμονές) πλαστικού σωλήνα Φ110 χιλ. για την είσοδο - έξοδο των καλωδίων στο φρεάτιο και μονό κάλυμμα φρεατίων από ελατό χυτοσίδηρο μέσου πάχους 45 mm περίπου, τυποποιημένο εμπορίου με ισχυρή αντιδιαβρωτική βαφή.</w:t>
      </w:r>
    </w:p>
    <w:p w:rsidR="00122086" w:rsidRDefault="00122086" w:rsidP="00122086">
      <w:pPr>
        <w:rPr>
          <w:rFonts w:cs="Arial"/>
          <w:sz w:val="20"/>
        </w:rPr>
      </w:pPr>
    </w:p>
    <w:p w:rsidR="00122086" w:rsidRDefault="00122086" w:rsidP="00122086">
      <w:pPr>
        <w:rPr>
          <w:rFonts w:cs="Arial"/>
          <w:sz w:val="20"/>
        </w:rPr>
      </w:pPr>
      <w:r>
        <w:rPr>
          <w:rFonts w:cs="Arial"/>
          <w:sz w:val="20"/>
        </w:rPr>
        <w:t xml:space="preserve">Στην τιμή περιλαμβάνεται η δαπάνη προμήθειας και μεταφοράς από οποιαδήποτε απόσταση στον τόπο του έργου όλων των απαιτούμενων υλικών και μικροϋλικών, η δαπάνη κατάλληλης επισήμανσης του φρεατίου και η δαπάνη κάθε εργασίας για την έντεχνη εκτέλεση της κατασκευής. </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για ένα πλήρες τεμάχιο φρεατίου καλωδίων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835" w:type="dxa"/>
        <w:tblLayout w:type="fixed"/>
        <w:tblLook w:val="04A0"/>
      </w:tblPr>
      <w:tblGrid>
        <w:gridCol w:w="3561"/>
        <w:gridCol w:w="441"/>
        <w:gridCol w:w="1071"/>
        <w:gridCol w:w="381"/>
        <w:gridCol w:w="381"/>
      </w:tblGrid>
      <w:tr w:rsidR="00122086" w:rsidTr="00122086">
        <w:tc>
          <w:tcPr>
            <w:tcW w:w="3561"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1071" w:type="dxa"/>
            <w:hideMark/>
          </w:tcPr>
          <w:p w:rsidR="00122086" w:rsidRDefault="00122086">
            <w:pPr>
              <w:rPr>
                <w:rFonts w:cs="Arial"/>
                <w:b/>
                <w:sz w:val="20"/>
                <w:szCs w:val="22"/>
                <w:lang w:eastAsia="en-US"/>
              </w:rPr>
            </w:pPr>
            <w:r>
              <w:rPr>
                <w:rFonts w:cs="Arial"/>
                <w:b/>
                <w:sz w:val="20"/>
              </w:rPr>
              <w:t>165,00 €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274" w:type="dxa"/>
        </w:trPr>
        <w:tc>
          <w:tcPr>
            <w:tcW w:w="3561" w:type="dxa"/>
            <w:hideMark/>
          </w:tcPr>
          <w:p w:rsidR="00122086" w:rsidRDefault="00122086">
            <w:pPr>
              <w:rPr>
                <w:rFonts w:cs="Arial"/>
                <w:sz w:val="20"/>
                <w:szCs w:val="22"/>
                <w:lang w:eastAsia="en-US"/>
              </w:rPr>
            </w:pPr>
            <w:r>
              <w:rPr>
                <w:rFonts w:cs="Arial"/>
                <w:sz w:val="20"/>
              </w:rPr>
              <w:t xml:space="preserve">( ΕΚΑΤΟΝ ΕΞΗΝΤΑ ΠΕΝΤΕ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038</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ΑΤΗΕ Ν70.2 </w:t>
            </w:r>
          </w:p>
        </w:tc>
        <w:tc>
          <w:tcPr>
            <w:tcW w:w="7087" w:type="dxa"/>
            <w:hideMark/>
          </w:tcPr>
          <w:p w:rsidR="00122086" w:rsidRDefault="00122086">
            <w:pPr>
              <w:rPr>
                <w:rFonts w:cs="Arial"/>
                <w:b/>
                <w:sz w:val="20"/>
                <w:szCs w:val="22"/>
                <w:u w:val="single"/>
                <w:lang w:eastAsia="en-US"/>
              </w:rPr>
            </w:pPr>
            <w:r>
              <w:rPr>
                <w:rFonts w:cs="Arial"/>
                <w:b/>
                <w:sz w:val="20"/>
                <w:u w:val="single"/>
              </w:rPr>
              <w:t xml:space="preserve">Φρεάτια δικτύων σωληνώσεων αναμονής - Φρεάτιο έλξης καλωδίων 60x60  </w:t>
            </w:r>
          </w:p>
        </w:tc>
      </w:tr>
    </w:tbl>
    <w:p w:rsidR="00122086" w:rsidRDefault="00122086" w:rsidP="00122086">
      <w:pPr>
        <w:rPr>
          <w:rFonts w:cs="Arial"/>
          <w:sz w:val="20"/>
          <w:szCs w:val="22"/>
          <w:lang w:eastAsia="en-US"/>
        </w:rPr>
      </w:pPr>
    </w:p>
    <w:tbl>
      <w:tblPr>
        <w:tblW w:w="6555" w:type="dxa"/>
        <w:tblLayout w:type="fixed"/>
        <w:tblLook w:val="04A0"/>
      </w:tblPr>
      <w:tblGrid>
        <w:gridCol w:w="4234"/>
        <w:gridCol w:w="1295"/>
        <w:gridCol w:w="1026"/>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96" w:type="dxa"/>
            <w:hideMark/>
          </w:tcPr>
          <w:p w:rsidR="00122086" w:rsidRDefault="00122086">
            <w:pPr>
              <w:rPr>
                <w:rFonts w:cs="Arial"/>
                <w:b/>
                <w:sz w:val="20"/>
                <w:szCs w:val="22"/>
                <w:lang w:eastAsia="en-US"/>
              </w:rPr>
            </w:pPr>
            <w:r>
              <w:rPr>
                <w:rFonts w:cs="Arial"/>
                <w:b/>
                <w:sz w:val="20"/>
              </w:rPr>
              <w:t xml:space="preserve">ΟΔΟ 2548 </w:t>
            </w:r>
          </w:p>
        </w:tc>
        <w:tc>
          <w:tcPr>
            <w:tcW w:w="1026" w:type="dxa"/>
            <w:hideMark/>
          </w:tcPr>
          <w:p w:rsidR="00122086" w:rsidRDefault="00122086">
            <w:pPr>
              <w:rPr>
                <w:rFonts w:cs="Arial"/>
                <w:b/>
                <w:sz w:val="20"/>
                <w:szCs w:val="22"/>
                <w:lang w:eastAsia="en-US"/>
              </w:rPr>
            </w:pPr>
            <w:r>
              <w:rPr>
                <w:rFonts w:cs="Arial"/>
                <w:b/>
                <w:sz w:val="20"/>
              </w:rPr>
              <w:t xml:space="preserve">70,00% </w:t>
            </w:r>
          </w:p>
        </w:tc>
      </w:tr>
      <w:tr w:rsidR="00122086" w:rsidTr="00122086">
        <w:tc>
          <w:tcPr>
            <w:tcW w:w="4236" w:type="dxa"/>
          </w:tcPr>
          <w:p w:rsidR="00122086" w:rsidRDefault="00122086">
            <w:pPr>
              <w:rPr>
                <w:rFonts w:cs="Arial"/>
                <w:sz w:val="20"/>
                <w:szCs w:val="22"/>
                <w:lang w:eastAsia="en-US"/>
              </w:rPr>
            </w:pPr>
          </w:p>
        </w:tc>
        <w:tc>
          <w:tcPr>
            <w:tcW w:w="1296" w:type="dxa"/>
            <w:hideMark/>
          </w:tcPr>
          <w:p w:rsidR="00122086" w:rsidRDefault="00122086">
            <w:pPr>
              <w:rPr>
                <w:rFonts w:cs="Arial"/>
                <w:b/>
                <w:sz w:val="20"/>
                <w:szCs w:val="22"/>
                <w:lang w:eastAsia="en-US"/>
              </w:rPr>
            </w:pPr>
            <w:r>
              <w:rPr>
                <w:rFonts w:cs="Arial"/>
                <w:b/>
                <w:sz w:val="20"/>
              </w:rPr>
              <w:t xml:space="preserve">ΥΔΡ 6751 </w:t>
            </w:r>
          </w:p>
        </w:tc>
        <w:tc>
          <w:tcPr>
            <w:tcW w:w="1026" w:type="dxa"/>
            <w:hideMark/>
          </w:tcPr>
          <w:p w:rsidR="00122086" w:rsidRDefault="00122086">
            <w:pPr>
              <w:rPr>
                <w:rFonts w:cs="Arial"/>
                <w:b/>
                <w:sz w:val="20"/>
                <w:szCs w:val="22"/>
                <w:lang w:eastAsia="en-US"/>
              </w:rPr>
            </w:pPr>
            <w:r>
              <w:rPr>
                <w:rFonts w:cs="Arial"/>
                <w:b/>
                <w:sz w:val="20"/>
              </w:rPr>
              <w:t xml:space="preserve">30,00%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lastRenderedPageBreak/>
        <w:t xml:space="preserve">      Για την πλήρη κατασκευή φρεατίου καλωδίων καταλλήλου βάθους, εσωτερικών διαστάσεων (Μ)Χ(Π) όπως παρακάτω, κατασκευασμένου σύμφωνα με τις Προδιαγραφές Η/Μ Εγκαταστάσεων, την Τ.Σ.Υ. και τα σχέδια λεπτομερειών, με τοιχώματα και πυθμένα από υδατοστεγές οπλισμένο σκυρόδεμα, με διάστρωση του πυθμένα με άμμο πάχους 5 εκατ. και σκυρόδεμα 300kg τσιμέντου, πάχους 10 εκατ. Η κατασκευή των πλευρικών επιφανειών και του πυθμένα θα γίνει με σκυρόδεμα 300kg τσιμέντου, πάχους 10 εκατ. Η επίχριση του πυθμένα καθώς και των πλευρικών επιφανειών του φρεατίου θα γίνει με τσιμεντοκονία των 600kg τσιμέντου πάχους 2,5 εκατ.  Στον πυθμένα του φρεατίου θα υπάρχει οπή αποστράγγισης για την αποχέτευση των υδάτων που μπορεί να συγκεντρωθούν. Θα υπάρχουν επίσης τμήματα (αναμονές) πλαστικού σωλήνα Φ110 χιλ. για την είσοδο - έξοδο των καλωδίων στο φρεάτιο και μονό κάλυμμα φρεατίων από ελατό χυτοσίδηρο μέσου πάχους 45 mm περίπου, τυποποιημένο εμπορίου με ισχυρή αντιδιαβρωτική βαφή.</w:t>
      </w:r>
    </w:p>
    <w:p w:rsidR="00122086" w:rsidRDefault="00122086" w:rsidP="00122086">
      <w:pPr>
        <w:rPr>
          <w:rFonts w:cs="Arial"/>
          <w:sz w:val="20"/>
        </w:rPr>
      </w:pPr>
    </w:p>
    <w:p w:rsidR="00122086" w:rsidRDefault="00122086" w:rsidP="00122086">
      <w:pPr>
        <w:rPr>
          <w:rFonts w:cs="Arial"/>
          <w:sz w:val="20"/>
        </w:rPr>
      </w:pPr>
      <w:r>
        <w:rPr>
          <w:rFonts w:cs="Arial"/>
          <w:sz w:val="20"/>
        </w:rPr>
        <w:t xml:space="preserve">Στην τιμή περιλαμβάνεται η δαπάνη προμήθειας και μεταφοράς από οποιαδήποτε απόσταση στον τόπο του έργου όλων των απαιτούμενων υλικών και μικροϋλικών, η δαπάνη κατάλληλης επισήμανσης του φρεατίου και η δαπάνη κάθε εργασίας για την έντεχνη εκτέλεση της κατασκευής. </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για ένα πλήρες τεμάχιο φρεατίου καλωδίων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9596" w:type="dxa"/>
        <w:tblLayout w:type="fixed"/>
        <w:tblLook w:val="04A0"/>
      </w:tblPr>
      <w:tblGrid>
        <w:gridCol w:w="5452"/>
        <w:gridCol w:w="804"/>
        <w:gridCol w:w="1952"/>
        <w:gridCol w:w="694"/>
        <w:gridCol w:w="694"/>
      </w:tblGrid>
      <w:tr w:rsidR="00122086" w:rsidTr="00490C73">
        <w:trPr>
          <w:trHeight w:val="360"/>
        </w:trPr>
        <w:tc>
          <w:tcPr>
            <w:tcW w:w="5452" w:type="dxa"/>
            <w:hideMark/>
          </w:tcPr>
          <w:p w:rsidR="00122086" w:rsidRDefault="00122086">
            <w:pPr>
              <w:rPr>
                <w:rFonts w:cs="Arial"/>
                <w:sz w:val="20"/>
                <w:szCs w:val="22"/>
                <w:lang w:eastAsia="en-US"/>
              </w:rPr>
            </w:pPr>
            <w:r>
              <w:rPr>
                <w:rFonts w:cs="Arial"/>
                <w:sz w:val="20"/>
              </w:rPr>
              <w:t xml:space="preserve">Τιμή Μονάδος  1 Τεμ. </w:t>
            </w:r>
          </w:p>
        </w:tc>
        <w:tc>
          <w:tcPr>
            <w:tcW w:w="804" w:type="dxa"/>
            <w:hideMark/>
          </w:tcPr>
          <w:p w:rsidR="00122086" w:rsidRDefault="00122086">
            <w:pPr>
              <w:rPr>
                <w:rFonts w:cs="Arial"/>
                <w:sz w:val="20"/>
                <w:szCs w:val="22"/>
                <w:lang w:eastAsia="en-US"/>
              </w:rPr>
            </w:pPr>
            <w:r>
              <w:rPr>
                <w:rFonts w:cs="Arial"/>
                <w:sz w:val="20"/>
              </w:rPr>
              <w:t>=</w:t>
            </w:r>
          </w:p>
        </w:tc>
        <w:tc>
          <w:tcPr>
            <w:tcW w:w="1952" w:type="dxa"/>
            <w:hideMark/>
          </w:tcPr>
          <w:p w:rsidR="00122086" w:rsidRDefault="00490C73">
            <w:pPr>
              <w:rPr>
                <w:rFonts w:cs="Arial"/>
                <w:b/>
                <w:sz w:val="20"/>
                <w:szCs w:val="22"/>
                <w:lang w:eastAsia="en-US"/>
              </w:rPr>
            </w:pPr>
            <w:r>
              <w:rPr>
                <w:rFonts w:cs="Arial"/>
                <w:b/>
                <w:sz w:val="20"/>
              </w:rPr>
              <w:t>190</w:t>
            </w:r>
            <w:r w:rsidR="00122086">
              <w:rPr>
                <w:rFonts w:cs="Arial"/>
                <w:b/>
                <w:sz w:val="20"/>
              </w:rPr>
              <w:t>,00 €</w:t>
            </w:r>
          </w:p>
        </w:tc>
        <w:tc>
          <w:tcPr>
            <w:tcW w:w="694" w:type="dxa"/>
            <w:hideMark/>
          </w:tcPr>
          <w:p w:rsidR="00122086" w:rsidRDefault="00122086">
            <w:pPr>
              <w:rPr>
                <w:rFonts w:cs="Arial"/>
                <w:sz w:val="20"/>
                <w:szCs w:val="22"/>
                <w:lang w:eastAsia="en-US"/>
              </w:rPr>
            </w:pPr>
          </w:p>
        </w:tc>
        <w:tc>
          <w:tcPr>
            <w:tcW w:w="694" w:type="dxa"/>
            <w:hideMark/>
          </w:tcPr>
          <w:p w:rsidR="00122086" w:rsidRDefault="00122086">
            <w:pPr>
              <w:rPr>
                <w:rFonts w:cs="Arial"/>
                <w:sz w:val="20"/>
                <w:szCs w:val="22"/>
                <w:lang w:eastAsia="en-US"/>
              </w:rPr>
            </w:pPr>
          </w:p>
        </w:tc>
      </w:tr>
      <w:tr w:rsidR="00122086" w:rsidTr="00490C73">
        <w:trPr>
          <w:gridAfter w:val="4"/>
          <w:wAfter w:w="4144" w:type="dxa"/>
          <w:trHeight w:val="648"/>
        </w:trPr>
        <w:tc>
          <w:tcPr>
            <w:tcW w:w="5452" w:type="dxa"/>
            <w:hideMark/>
          </w:tcPr>
          <w:p w:rsidR="00122086" w:rsidRDefault="00490C73">
            <w:pPr>
              <w:rPr>
                <w:rFonts w:cs="Arial"/>
                <w:sz w:val="20"/>
                <w:szCs w:val="22"/>
                <w:lang w:eastAsia="en-US"/>
              </w:rPr>
            </w:pPr>
            <w:r>
              <w:rPr>
                <w:rFonts w:cs="Arial"/>
                <w:sz w:val="20"/>
              </w:rPr>
              <w:t xml:space="preserve">( ΕΚΑΤΟΝ ΕΝΕΝΗΝΤΑ </w:t>
            </w:r>
            <w:r w:rsidR="00122086">
              <w:rPr>
                <w:rFonts w:cs="Arial"/>
                <w:sz w:val="20"/>
              </w:rPr>
              <w:t xml:space="preserve">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039</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3567F0" w:rsidP="003567F0">
            <w:pPr>
              <w:jc w:val="left"/>
              <w:rPr>
                <w:rFonts w:cs="Arial"/>
                <w:b/>
                <w:sz w:val="20"/>
                <w:szCs w:val="22"/>
                <w:lang w:eastAsia="en-US"/>
              </w:rPr>
            </w:pPr>
            <w:r>
              <w:rPr>
                <w:rFonts w:cs="Arial"/>
                <w:b/>
                <w:sz w:val="20"/>
              </w:rPr>
              <w:t>ΗΛΜ-Ν 9341.1 ΣΧΕΤ.</w:t>
            </w:r>
            <w:r w:rsidR="00122086">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 xml:space="preserve">Πλάκα γειώσεως από χαλκό, διαστάσεων 500x500x3mm  </w:t>
            </w:r>
          </w:p>
        </w:tc>
      </w:tr>
    </w:tbl>
    <w:p w:rsidR="00122086" w:rsidRDefault="00122086" w:rsidP="00122086">
      <w:pPr>
        <w:rPr>
          <w:rFonts w:cs="Arial"/>
          <w:sz w:val="20"/>
          <w:szCs w:val="22"/>
          <w:lang w:eastAsia="en-US"/>
        </w:rPr>
      </w:pPr>
    </w:p>
    <w:tbl>
      <w:tblPr>
        <w:tblW w:w="6450" w:type="dxa"/>
        <w:tblLayout w:type="fixed"/>
        <w:tblLook w:val="04A0"/>
      </w:tblPr>
      <w:tblGrid>
        <w:gridCol w:w="4233"/>
        <w:gridCol w:w="1086"/>
        <w:gridCol w:w="1131"/>
      </w:tblGrid>
      <w:tr w:rsidR="00122086" w:rsidTr="003567F0">
        <w:tc>
          <w:tcPr>
            <w:tcW w:w="4233"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086" w:type="dxa"/>
            <w:hideMark/>
          </w:tcPr>
          <w:p w:rsidR="00122086" w:rsidRDefault="00122086">
            <w:pPr>
              <w:rPr>
                <w:rFonts w:cs="Arial"/>
                <w:b/>
                <w:sz w:val="20"/>
                <w:szCs w:val="22"/>
                <w:lang w:eastAsia="en-US"/>
              </w:rPr>
            </w:pPr>
            <w:r>
              <w:rPr>
                <w:rFonts w:cs="Arial"/>
                <w:b/>
                <w:sz w:val="20"/>
              </w:rPr>
              <w:t xml:space="preserve">ΗΛΜ 45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3567F0" w:rsidRDefault="003567F0" w:rsidP="003567F0">
      <w:pPr>
        <w:spacing w:before="0" w:line="360" w:lineRule="auto"/>
        <w:rPr>
          <w:rFonts w:cs="Arial"/>
          <w:sz w:val="20"/>
        </w:rPr>
      </w:pPr>
    </w:p>
    <w:p w:rsidR="003567F0" w:rsidRPr="003567F0" w:rsidRDefault="003567F0" w:rsidP="003567F0">
      <w:pPr>
        <w:spacing w:before="0" w:line="360" w:lineRule="auto"/>
        <w:rPr>
          <w:rFonts w:cs="Arial"/>
          <w:sz w:val="20"/>
        </w:rPr>
      </w:pPr>
      <w:r w:rsidRPr="005A31C9">
        <w:rPr>
          <w:rFonts w:cs="Arial"/>
          <w:sz w:val="20"/>
        </w:rPr>
        <w:t>Πλάκα γείωσης από χαλκό, διαστάσεων 0,50x0,50m, πάχους 3mm, δηλαδή προμήθεια, μεταφορά</w:t>
      </w:r>
      <w:r>
        <w:rPr>
          <w:rFonts w:cs="Arial"/>
          <w:sz w:val="20"/>
        </w:rPr>
        <w:t xml:space="preserve"> </w:t>
      </w:r>
      <w:r w:rsidRPr="005A31C9">
        <w:rPr>
          <w:rFonts w:cs="Arial"/>
          <w:sz w:val="20"/>
        </w:rPr>
        <w:t>και τοποθέτηση μίας πλάκας γείωσης από χαλκό, με συγκολλημένο στο κέντρο βάρους της το ένα</w:t>
      </w:r>
      <w:r>
        <w:rPr>
          <w:rFonts w:cs="Arial"/>
          <w:sz w:val="20"/>
        </w:rPr>
        <w:t xml:space="preserve"> </w:t>
      </w:r>
      <w:r w:rsidRPr="005A31C9">
        <w:rPr>
          <w:rFonts w:cs="Arial"/>
          <w:sz w:val="20"/>
        </w:rPr>
        <w:t>άκρο χάλκινου πολύκλωνου αγωγού των 25mm</w:t>
      </w:r>
      <w:r w:rsidRPr="005A31C9">
        <w:rPr>
          <w:rFonts w:cs="Arial"/>
          <w:sz w:val="20"/>
          <w:vertAlign w:val="superscript"/>
        </w:rPr>
        <w:t>2</w:t>
      </w:r>
      <w:r w:rsidRPr="005A31C9">
        <w:rPr>
          <w:rFonts w:cs="Arial"/>
          <w:sz w:val="20"/>
        </w:rPr>
        <w:t xml:space="preserve"> μήκους 5m, το άλλο άκρο του οποίου θα φέρει</w:t>
      </w:r>
      <w:r>
        <w:rPr>
          <w:rFonts w:cs="Arial"/>
          <w:sz w:val="20"/>
        </w:rPr>
        <w:t xml:space="preserve"> </w:t>
      </w:r>
      <w:r w:rsidRPr="005A31C9">
        <w:rPr>
          <w:rFonts w:cs="Arial"/>
          <w:sz w:val="20"/>
        </w:rPr>
        <w:t>συγκολλημένο ακροδέκτη 25mm</w:t>
      </w:r>
      <w:r w:rsidRPr="005A31C9">
        <w:rPr>
          <w:rFonts w:cs="Arial"/>
          <w:sz w:val="20"/>
          <w:vertAlign w:val="superscript"/>
        </w:rPr>
        <w:t>2</w:t>
      </w:r>
      <w:r w:rsidRPr="005A31C9">
        <w:rPr>
          <w:rFonts w:cs="Arial"/>
          <w:sz w:val="20"/>
        </w:rPr>
        <w:t>. Επίσης περιλαμβάνεται και η πιστοποίηση της γείωσης.</w:t>
      </w:r>
    </w:p>
    <w:tbl>
      <w:tblPr>
        <w:tblW w:w="0" w:type="auto"/>
        <w:tblLayout w:type="fixed"/>
        <w:tblLook w:val="04A0"/>
      </w:tblPr>
      <w:tblGrid>
        <w:gridCol w:w="1146"/>
        <w:gridCol w:w="1071"/>
      </w:tblGrid>
      <w:tr w:rsidR="00122086" w:rsidTr="00122086">
        <w:tc>
          <w:tcPr>
            <w:tcW w:w="1146" w:type="dxa"/>
            <w:hideMark/>
          </w:tcPr>
          <w:p w:rsidR="00122086" w:rsidRDefault="003567F0">
            <w:pPr>
              <w:rPr>
                <w:rFonts w:cs="Arial"/>
                <w:sz w:val="20"/>
                <w:szCs w:val="22"/>
                <w:lang w:eastAsia="en-US"/>
              </w:rPr>
            </w:pPr>
            <w:r>
              <w:rPr>
                <w:rFonts w:cs="Arial"/>
                <w:sz w:val="20"/>
              </w:rPr>
              <w:t xml:space="preserve"> </w:t>
            </w:r>
            <w:r w:rsidR="00122086">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6B5772">
        <w:tc>
          <w:tcPr>
            <w:tcW w:w="4254" w:type="dxa"/>
            <w:gridSpan w:val="3"/>
            <w:hideMark/>
          </w:tcPr>
          <w:p w:rsidR="00122086" w:rsidRDefault="00122086">
            <w:pPr>
              <w:rPr>
                <w:rFonts w:cs="Arial"/>
                <w:sz w:val="20"/>
                <w:szCs w:val="22"/>
                <w:lang w:eastAsia="en-US"/>
              </w:rPr>
            </w:pPr>
            <w:r>
              <w:rPr>
                <w:rFonts w:cs="Arial"/>
                <w:sz w:val="20"/>
              </w:rPr>
              <w:t xml:space="preserve">1. ΥΛΙΚΑ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6B5772">
        <w:tc>
          <w:tcPr>
            <w:tcW w:w="2552" w:type="dxa"/>
            <w:hideMark/>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p>
        </w:tc>
        <w:tc>
          <w:tcPr>
            <w:tcW w:w="3120"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8" w:type="dxa"/>
            <w:hideMark/>
          </w:tcPr>
          <w:p w:rsidR="00122086" w:rsidRDefault="00122086">
            <w:pPr>
              <w:rPr>
                <w:rFonts w:cs="Arial"/>
                <w:sz w:val="20"/>
                <w:szCs w:val="22"/>
                <w:lang w:eastAsia="en-US"/>
              </w:rPr>
            </w:pPr>
          </w:p>
        </w:tc>
      </w:tr>
      <w:tr w:rsidR="00122086" w:rsidTr="006B5772">
        <w:tc>
          <w:tcPr>
            <w:tcW w:w="4254" w:type="dxa"/>
            <w:gridSpan w:val="3"/>
            <w:hideMark/>
          </w:tcPr>
          <w:p w:rsidR="00122086" w:rsidRDefault="003567F0">
            <w:pPr>
              <w:rPr>
                <w:rFonts w:cs="Arial"/>
                <w:sz w:val="20"/>
                <w:szCs w:val="22"/>
                <w:lang w:eastAsia="en-US"/>
              </w:rPr>
            </w:pPr>
            <w:r>
              <w:rPr>
                <w:rFonts w:cs="Arial"/>
                <w:sz w:val="20"/>
              </w:rPr>
              <w:t>α. Πλάκα γειώσεως όπως περιγράφεται πιο πάνω</w:t>
            </w:r>
            <w:r w:rsidR="00122086">
              <w:rPr>
                <w:rFonts w:cs="Arial"/>
                <w:sz w:val="20"/>
              </w:rPr>
              <w:t xml:space="preserve">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6B5772">
        <w:tc>
          <w:tcPr>
            <w:tcW w:w="2552" w:type="dxa"/>
            <w:hideMark/>
          </w:tcPr>
          <w:p w:rsidR="00122086" w:rsidRDefault="003567F0">
            <w:pPr>
              <w:rPr>
                <w:rFonts w:cs="Arial"/>
                <w:b/>
                <w:sz w:val="20"/>
                <w:szCs w:val="22"/>
                <w:lang w:eastAsia="en-US"/>
              </w:rPr>
            </w:pPr>
            <w:r>
              <w:rPr>
                <w:rFonts w:cs="Arial"/>
                <w:b/>
                <w:sz w:val="20"/>
              </w:rPr>
              <w:lastRenderedPageBreak/>
              <w:t>ΥΛΙΚΟ ΗΛΜ 937.1</w:t>
            </w:r>
            <w:r w:rsidR="00122086">
              <w:rPr>
                <w:rFonts w:cs="Arial"/>
                <w:b/>
                <w:sz w:val="20"/>
              </w:rPr>
              <w:t xml:space="preserve"> </w:t>
            </w:r>
          </w:p>
        </w:tc>
        <w:tc>
          <w:tcPr>
            <w:tcW w:w="851" w:type="dxa"/>
          </w:tcPr>
          <w:p w:rsidR="00122086" w:rsidRDefault="00122086">
            <w:pPr>
              <w:rPr>
                <w:rFonts w:cs="Arial"/>
                <w:b/>
                <w:sz w:val="20"/>
                <w:szCs w:val="22"/>
                <w:lang w:eastAsia="en-US"/>
              </w:rPr>
            </w:pPr>
          </w:p>
        </w:tc>
        <w:tc>
          <w:tcPr>
            <w:tcW w:w="851" w:type="dxa"/>
            <w:hideMark/>
          </w:tcPr>
          <w:p w:rsidR="00122086" w:rsidRDefault="003567F0">
            <w:pPr>
              <w:rPr>
                <w:rFonts w:cs="Arial"/>
                <w:b/>
                <w:sz w:val="20"/>
                <w:szCs w:val="22"/>
                <w:lang w:eastAsia="en-US"/>
              </w:rPr>
            </w:pPr>
            <w:r>
              <w:rPr>
                <w:rFonts w:cs="Arial"/>
                <w:b/>
                <w:sz w:val="20"/>
              </w:rPr>
              <w:t>(τεμ</w:t>
            </w:r>
            <w:r w:rsidR="00122086">
              <w:rPr>
                <w:rFonts w:cs="Arial"/>
                <w:b/>
                <w:sz w:val="20"/>
              </w:rPr>
              <w:t xml:space="preserve">) </w:t>
            </w:r>
          </w:p>
        </w:tc>
        <w:tc>
          <w:tcPr>
            <w:tcW w:w="3120" w:type="dxa"/>
            <w:hideMark/>
          </w:tcPr>
          <w:p w:rsidR="00122086" w:rsidRDefault="003567F0">
            <w:pPr>
              <w:rPr>
                <w:rFonts w:cs="Arial"/>
                <w:sz w:val="20"/>
                <w:szCs w:val="22"/>
                <w:lang w:eastAsia="en-US"/>
              </w:rPr>
            </w:pPr>
            <w:r>
              <w:rPr>
                <w:rFonts w:cs="Arial"/>
                <w:sz w:val="20"/>
              </w:rPr>
              <w:t>1,00x0,00</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8" w:type="dxa"/>
            <w:hideMark/>
          </w:tcPr>
          <w:p w:rsidR="00122086" w:rsidRDefault="003567F0">
            <w:pPr>
              <w:rPr>
                <w:rFonts w:cs="Arial"/>
                <w:sz w:val="20"/>
                <w:szCs w:val="22"/>
                <w:lang w:eastAsia="en-US"/>
              </w:rPr>
            </w:pPr>
            <w:r>
              <w:rPr>
                <w:rFonts w:cs="Arial"/>
                <w:sz w:val="20"/>
              </w:rPr>
              <w:t>0,00</w:t>
            </w:r>
          </w:p>
        </w:tc>
      </w:tr>
      <w:tr w:rsidR="00122086" w:rsidTr="006B5772">
        <w:tc>
          <w:tcPr>
            <w:tcW w:w="4254" w:type="dxa"/>
            <w:gridSpan w:val="3"/>
            <w:hideMark/>
          </w:tcPr>
          <w:p w:rsidR="00122086" w:rsidRDefault="00122086">
            <w:pPr>
              <w:rPr>
                <w:rFonts w:cs="Arial"/>
                <w:sz w:val="20"/>
                <w:szCs w:val="22"/>
                <w:lang w:eastAsia="en-US"/>
              </w:rPr>
            </w:pP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6B5772">
        <w:tc>
          <w:tcPr>
            <w:tcW w:w="4254" w:type="dxa"/>
            <w:gridSpan w:val="3"/>
            <w:hideMark/>
          </w:tcPr>
          <w:p w:rsidR="00122086" w:rsidRDefault="00122086">
            <w:pPr>
              <w:rPr>
                <w:rFonts w:cs="Arial"/>
                <w:sz w:val="20"/>
                <w:szCs w:val="22"/>
                <w:lang w:eastAsia="en-US"/>
              </w:rPr>
            </w:pPr>
            <w:r>
              <w:rPr>
                <w:rFonts w:cs="Arial"/>
                <w:sz w:val="20"/>
              </w:rPr>
              <w:t xml:space="preserve">2. ΕΡΓΑΣΙΑ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6B5772">
        <w:tc>
          <w:tcPr>
            <w:tcW w:w="2552" w:type="dxa"/>
            <w:hideMark/>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p>
        </w:tc>
        <w:tc>
          <w:tcPr>
            <w:tcW w:w="3120" w:type="dxa"/>
            <w:hideMark/>
          </w:tcPr>
          <w:p w:rsidR="00122086" w:rsidRDefault="00122086">
            <w:pPr>
              <w:rPr>
                <w:rFonts w:cs="Arial"/>
                <w:sz w:val="20"/>
                <w:szCs w:val="22"/>
                <w:lang w:eastAsia="en-US"/>
              </w:rPr>
            </w:pPr>
          </w:p>
        </w:tc>
        <w:tc>
          <w:tcPr>
            <w:tcW w:w="283" w:type="dxa"/>
            <w:hideMark/>
          </w:tcPr>
          <w:p w:rsidR="00122086" w:rsidRDefault="00122086">
            <w:pPr>
              <w:rPr>
                <w:rFonts w:cs="Arial"/>
                <w:sz w:val="20"/>
                <w:szCs w:val="22"/>
                <w:lang w:eastAsia="en-US"/>
              </w:rPr>
            </w:pPr>
          </w:p>
        </w:tc>
        <w:tc>
          <w:tcPr>
            <w:tcW w:w="1418" w:type="dxa"/>
            <w:hideMark/>
          </w:tcPr>
          <w:p w:rsidR="00122086" w:rsidRDefault="00122086">
            <w:pPr>
              <w:rPr>
                <w:rFonts w:cs="Arial"/>
                <w:sz w:val="20"/>
                <w:szCs w:val="22"/>
                <w:lang w:eastAsia="en-US"/>
              </w:rPr>
            </w:pPr>
          </w:p>
        </w:tc>
      </w:tr>
      <w:tr w:rsidR="00122086" w:rsidTr="006B5772">
        <w:tc>
          <w:tcPr>
            <w:tcW w:w="4254" w:type="dxa"/>
            <w:gridSpan w:val="3"/>
            <w:hideMark/>
          </w:tcPr>
          <w:p w:rsidR="00122086" w:rsidRDefault="006B5772">
            <w:pPr>
              <w:rPr>
                <w:rFonts w:cs="Arial"/>
                <w:sz w:val="20"/>
                <w:szCs w:val="22"/>
                <w:lang w:eastAsia="en-US"/>
              </w:rPr>
            </w:pPr>
            <w:r>
              <w:rPr>
                <w:rFonts w:cs="Arial"/>
                <w:sz w:val="20"/>
              </w:rPr>
              <w:t>α. Εργασία και μικροϋ</w:t>
            </w:r>
            <w:r w:rsidR="00122086">
              <w:rPr>
                <w:rFonts w:cs="Arial"/>
                <w:sz w:val="20"/>
              </w:rPr>
              <w:t>λικά</w:t>
            </w:r>
            <w:r>
              <w:rPr>
                <w:rFonts w:cs="Arial"/>
                <w:sz w:val="20"/>
              </w:rPr>
              <w:t xml:space="preserve"> ανηγμένα σε Εργασία Τεχνίτη</w:t>
            </w:r>
            <w:r w:rsidR="00122086">
              <w:rPr>
                <w:rFonts w:cs="Arial"/>
                <w:sz w:val="20"/>
              </w:rPr>
              <w:t xml:space="preserve">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6B5772">
        <w:tc>
          <w:tcPr>
            <w:tcW w:w="2552" w:type="dxa"/>
            <w:hideMark/>
          </w:tcPr>
          <w:p w:rsidR="00122086" w:rsidRDefault="00122086">
            <w:pPr>
              <w:rPr>
                <w:rFonts w:cs="Arial"/>
                <w:b/>
                <w:sz w:val="20"/>
                <w:szCs w:val="22"/>
                <w:lang w:eastAsia="en-US"/>
              </w:rPr>
            </w:pPr>
            <w:r>
              <w:rPr>
                <w:rFonts w:cs="Arial"/>
                <w:b/>
                <w:sz w:val="20"/>
              </w:rPr>
              <w:t xml:space="preserve">ΕΡΓ. ΑΤΟΕ 003 </w:t>
            </w:r>
          </w:p>
        </w:tc>
        <w:tc>
          <w:tcPr>
            <w:tcW w:w="851" w:type="dxa"/>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r>
              <w:rPr>
                <w:rFonts w:cs="Arial"/>
                <w:b/>
                <w:sz w:val="20"/>
              </w:rPr>
              <w:t xml:space="preserve">(h) </w:t>
            </w:r>
          </w:p>
        </w:tc>
        <w:tc>
          <w:tcPr>
            <w:tcW w:w="3120" w:type="dxa"/>
            <w:hideMark/>
          </w:tcPr>
          <w:p w:rsidR="00122086" w:rsidRDefault="006B5772">
            <w:pPr>
              <w:rPr>
                <w:rFonts w:cs="Arial"/>
                <w:sz w:val="20"/>
                <w:szCs w:val="22"/>
                <w:lang w:eastAsia="en-US"/>
              </w:rPr>
            </w:pPr>
            <w:r>
              <w:rPr>
                <w:rFonts w:cs="Arial"/>
                <w:sz w:val="20"/>
              </w:rPr>
              <w:t>2,00x19,86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8" w:type="dxa"/>
            <w:hideMark/>
          </w:tcPr>
          <w:p w:rsidR="00122086" w:rsidRDefault="006B5772">
            <w:pPr>
              <w:rPr>
                <w:rFonts w:cs="Arial"/>
                <w:sz w:val="20"/>
                <w:szCs w:val="22"/>
                <w:lang w:eastAsia="en-US"/>
              </w:rPr>
            </w:pPr>
            <w:r>
              <w:rPr>
                <w:rFonts w:cs="Arial"/>
                <w:sz w:val="20"/>
              </w:rPr>
              <w:t>39,72</w:t>
            </w:r>
            <w:r w:rsidR="00122086">
              <w:rPr>
                <w:rFonts w:cs="Arial"/>
                <w:sz w:val="20"/>
              </w:rPr>
              <w:t xml:space="preserve"> </w:t>
            </w:r>
          </w:p>
        </w:tc>
      </w:tr>
      <w:tr w:rsidR="00122086" w:rsidTr="006B5772">
        <w:tc>
          <w:tcPr>
            <w:tcW w:w="4254" w:type="dxa"/>
            <w:gridSpan w:val="3"/>
            <w:hideMark/>
          </w:tcPr>
          <w:p w:rsidR="00122086" w:rsidRDefault="00122086">
            <w:pPr>
              <w:rPr>
                <w:rFonts w:cs="Arial"/>
                <w:sz w:val="20"/>
                <w:szCs w:val="22"/>
                <w:lang w:eastAsia="en-US"/>
              </w:rPr>
            </w:pPr>
            <w:r>
              <w:rPr>
                <w:rFonts w:cs="Arial"/>
                <w:sz w:val="20"/>
              </w:rPr>
              <w:t xml:space="preserve">β)  Βοηθός </w:t>
            </w: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Pr>
          <w:p w:rsidR="00122086" w:rsidRDefault="00122086">
            <w:pPr>
              <w:rPr>
                <w:rFonts w:cs="Arial"/>
                <w:sz w:val="20"/>
                <w:szCs w:val="22"/>
                <w:lang w:eastAsia="en-US"/>
              </w:rPr>
            </w:pPr>
          </w:p>
        </w:tc>
      </w:tr>
      <w:tr w:rsidR="00122086" w:rsidTr="006B5772">
        <w:tc>
          <w:tcPr>
            <w:tcW w:w="2552" w:type="dxa"/>
            <w:hideMark/>
          </w:tcPr>
          <w:p w:rsidR="00122086" w:rsidRDefault="00122086">
            <w:pPr>
              <w:rPr>
                <w:rFonts w:cs="Arial"/>
                <w:b/>
                <w:sz w:val="20"/>
                <w:szCs w:val="22"/>
                <w:lang w:eastAsia="en-US"/>
              </w:rPr>
            </w:pPr>
            <w:r>
              <w:rPr>
                <w:rFonts w:cs="Arial"/>
                <w:b/>
                <w:sz w:val="20"/>
              </w:rPr>
              <w:t xml:space="preserve">ΕΡΓ. ΑΤΟΕ 002 </w:t>
            </w:r>
          </w:p>
        </w:tc>
        <w:tc>
          <w:tcPr>
            <w:tcW w:w="851" w:type="dxa"/>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r>
              <w:rPr>
                <w:rFonts w:cs="Arial"/>
                <w:b/>
                <w:sz w:val="20"/>
              </w:rPr>
              <w:t xml:space="preserve">(h) </w:t>
            </w:r>
          </w:p>
        </w:tc>
        <w:tc>
          <w:tcPr>
            <w:tcW w:w="3120" w:type="dxa"/>
            <w:hideMark/>
          </w:tcPr>
          <w:p w:rsidR="00122086" w:rsidRDefault="006B5772">
            <w:pPr>
              <w:rPr>
                <w:rFonts w:cs="Arial"/>
                <w:sz w:val="20"/>
                <w:szCs w:val="22"/>
                <w:lang w:eastAsia="en-US"/>
              </w:rPr>
            </w:pPr>
            <w:r>
              <w:rPr>
                <w:rFonts w:cs="Arial"/>
                <w:sz w:val="20"/>
              </w:rPr>
              <w:t>1,00x16,85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8" w:type="dxa"/>
            <w:tcBorders>
              <w:top w:val="nil"/>
              <w:left w:val="nil"/>
              <w:bottom w:val="single" w:sz="4" w:space="0" w:color="auto"/>
              <w:right w:val="nil"/>
            </w:tcBorders>
            <w:hideMark/>
          </w:tcPr>
          <w:p w:rsidR="00122086" w:rsidRDefault="006B5772">
            <w:pPr>
              <w:rPr>
                <w:rFonts w:cs="Arial"/>
                <w:sz w:val="20"/>
                <w:szCs w:val="22"/>
                <w:lang w:eastAsia="en-US"/>
              </w:rPr>
            </w:pPr>
            <w:r>
              <w:rPr>
                <w:rFonts w:cs="Arial"/>
                <w:sz w:val="20"/>
              </w:rPr>
              <w:t>16,8</w:t>
            </w:r>
            <w:r w:rsidR="00122086">
              <w:rPr>
                <w:rFonts w:cs="Arial"/>
                <w:sz w:val="20"/>
              </w:rPr>
              <w:t xml:space="preserve">5 </w:t>
            </w:r>
          </w:p>
        </w:tc>
      </w:tr>
      <w:tr w:rsidR="00122086" w:rsidTr="006B5772">
        <w:tc>
          <w:tcPr>
            <w:tcW w:w="4254" w:type="dxa"/>
            <w:gridSpan w:val="3"/>
            <w:hideMark/>
          </w:tcPr>
          <w:p w:rsidR="00122086" w:rsidRDefault="00122086">
            <w:pPr>
              <w:rPr>
                <w:rFonts w:cs="Arial"/>
                <w:sz w:val="20"/>
                <w:szCs w:val="22"/>
                <w:lang w:eastAsia="en-US"/>
              </w:rPr>
            </w:pPr>
          </w:p>
        </w:tc>
        <w:tc>
          <w:tcPr>
            <w:tcW w:w="3120"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8"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6B5772">
        <w:tc>
          <w:tcPr>
            <w:tcW w:w="2552" w:type="dxa"/>
            <w:hideMark/>
          </w:tcPr>
          <w:p w:rsidR="00122086" w:rsidRDefault="00B65D5B">
            <w:pPr>
              <w:rPr>
                <w:rFonts w:cs="Arial"/>
                <w:b/>
                <w:sz w:val="20"/>
                <w:szCs w:val="22"/>
                <w:lang w:eastAsia="en-US"/>
              </w:rPr>
            </w:pPr>
            <w:r>
              <w:rPr>
                <w:rFonts w:cs="Arial"/>
                <w:b/>
                <w:sz w:val="20"/>
                <w:szCs w:val="22"/>
                <w:lang w:eastAsia="en-US"/>
              </w:rPr>
              <w:t>Άθροισμα</w:t>
            </w:r>
          </w:p>
        </w:tc>
        <w:tc>
          <w:tcPr>
            <w:tcW w:w="851" w:type="dxa"/>
            <w:hideMark/>
          </w:tcPr>
          <w:p w:rsidR="00122086" w:rsidRDefault="00122086">
            <w:pPr>
              <w:rPr>
                <w:rFonts w:cs="Arial"/>
                <w:b/>
                <w:sz w:val="20"/>
                <w:szCs w:val="22"/>
                <w:lang w:eastAsia="en-US"/>
              </w:rPr>
            </w:pPr>
          </w:p>
        </w:tc>
        <w:tc>
          <w:tcPr>
            <w:tcW w:w="851" w:type="dxa"/>
            <w:hideMark/>
          </w:tcPr>
          <w:p w:rsidR="00122086" w:rsidRDefault="00122086">
            <w:pPr>
              <w:rPr>
                <w:rFonts w:cs="Arial"/>
                <w:b/>
                <w:sz w:val="20"/>
                <w:szCs w:val="22"/>
                <w:lang w:eastAsia="en-US"/>
              </w:rPr>
            </w:pPr>
          </w:p>
        </w:tc>
        <w:tc>
          <w:tcPr>
            <w:tcW w:w="3120" w:type="dxa"/>
            <w:hideMark/>
          </w:tcPr>
          <w:p w:rsidR="00122086" w:rsidRDefault="006B5772">
            <w:pPr>
              <w:rPr>
                <w:rFonts w:cs="Arial"/>
                <w:sz w:val="20"/>
                <w:szCs w:val="22"/>
                <w:lang w:eastAsia="en-US"/>
              </w:rPr>
            </w:pPr>
            <w:r>
              <w:rPr>
                <w:rFonts w:cs="Arial"/>
                <w:sz w:val="20"/>
              </w:rPr>
              <w:t>0,00+39,72+16,85</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8" w:type="dxa"/>
            <w:hideMark/>
          </w:tcPr>
          <w:p w:rsidR="00122086" w:rsidRDefault="006B5772">
            <w:pPr>
              <w:rPr>
                <w:rFonts w:cs="Arial"/>
                <w:sz w:val="20"/>
                <w:szCs w:val="22"/>
                <w:lang w:eastAsia="en-US"/>
              </w:rPr>
            </w:pPr>
            <w:r>
              <w:rPr>
                <w:rFonts w:cs="Arial"/>
                <w:sz w:val="20"/>
              </w:rPr>
              <w:t>56,57</w:t>
            </w:r>
          </w:p>
        </w:tc>
      </w:tr>
    </w:tbl>
    <w:p w:rsidR="00122086" w:rsidRDefault="00122086" w:rsidP="00122086">
      <w:pPr>
        <w:rPr>
          <w:rFonts w:cs="Arial"/>
          <w:sz w:val="20"/>
          <w:szCs w:val="22"/>
          <w:lang w:eastAsia="en-US"/>
        </w:rPr>
      </w:pPr>
    </w:p>
    <w:tbl>
      <w:tblPr>
        <w:tblW w:w="8460" w:type="dxa"/>
        <w:tblLayout w:type="fixed"/>
        <w:tblLook w:val="04A0"/>
      </w:tblPr>
      <w:tblGrid>
        <w:gridCol w:w="6186"/>
        <w:gridCol w:w="441"/>
        <w:gridCol w:w="1071"/>
        <w:gridCol w:w="381"/>
        <w:gridCol w:w="381"/>
      </w:tblGrid>
      <w:tr w:rsidR="00122086" w:rsidTr="00122086">
        <w:tc>
          <w:tcPr>
            <w:tcW w:w="618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1071" w:type="dxa"/>
            <w:hideMark/>
          </w:tcPr>
          <w:p w:rsidR="00122086" w:rsidRDefault="006B5772">
            <w:pPr>
              <w:rPr>
                <w:rFonts w:cs="Arial"/>
                <w:b/>
                <w:sz w:val="20"/>
                <w:szCs w:val="22"/>
                <w:lang w:eastAsia="en-US"/>
              </w:rPr>
            </w:pPr>
            <w:r>
              <w:rPr>
                <w:rFonts w:cs="Arial"/>
                <w:b/>
                <w:sz w:val="20"/>
              </w:rPr>
              <w:t>150,00</w:t>
            </w:r>
            <w:r w:rsidR="00122086">
              <w:rPr>
                <w:rFonts w:cs="Arial"/>
                <w:b/>
                <w:sz w:val="20"/>
              </w:rPr>
              <w:t xml:space="preserve">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274" w:type="dxa"/>
        </w:trPr>
        <w:tc>
          <w:tcPr>
            <w:tcW w:w="6186" w:type="dxa"/>
            <w:hideMark/>
          </w:tcPr>
          <w:p w:rsidR="00122086" w:rsidRDefault="006B5772">
            <w:pPr>
              <w:rPr>
                <w:rFonts w:cs="Arial"/>
                <w:sz w:val="20"/>
                <w:szCs w:val="22"/>
                <w:lang w:eastAsia="en-US"/>
              </w:rPr>
            </w:pPr>
            <w:r>
              <w:rPr>
                <w:rFonts w:cs="Arial"/>
                <w:sz w:val="20"/>
              </w:rPr>
              <w:t xml:space="preserve">( ΕΚΑΤΟΝ ΠΕΝΗΝΤΑ ΕΥΡΩ </w:t>
            </w:r>
            <w:r w:rsidR="00122086">
              <w:rPr>
                <w:rFonts w:cs="Arial"/>
                <w:sz w:val="20"/>
              </w:rPr>
              <w:t xml:space="preserve">)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040</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EF59EA" w:rsidP="00EF59EA">
            <w:pPr>
              <w:jc w:val="left"/>
              <w:rPr>
                <w:rFonts w:cs="Arial"/>
                <w:b/>
                <w:sz w:val="20"/>
                <w:szCs w:val="22"/>
                <w:lang w:eastAsia="en-US"/>
              </w:rPr>
            </w:pPr>
            <w:r>
              <w:rPr>
                <w:rFonts w:cs="Arial"/>
                <w:b/>
                <w:sz w:val="20"/>
              </w:rPr>
              <w:t>ΑΤΗΕ</w:t>
            </w:r>
            <w:r w:rsidR="004A23FE">
              <w:rPr>
                <w:rFonts w:cs="Arial"/>
                <w:b/>
                <w:sz w:val="20"/>
              </w:rPr>
              <w:t xml:space="preserve"> Ν</w:t>
            </w:r>
            <w:r>
              <w:rPr>
                <w:rFonts w:cs="Arial"/>
                <w:b/>
                <w:sz w:val="20"/>
              </w:rPr>
              <w:t xml:space="preserve"> 8837.22.1 ΣΧΕΤ.</w:t>
            </w:r>
            <w:r w:rsidR="00122086">
              <w:rPr>
                <w:rFonts w:cs="Arial"/>
                <w:b/>
                <w:sz w:val="20"/>
              </w:rPr>
              <w:t xml:space="preserve"> </w:t>
            </w:r>
          </w:p>
        </w:tc>
        <w:tc>
          <w:tcPr>
            <w:tcW w:w="7087" w:type="dxa"/>
            <w:hideMark/>
          </w:tcPr>
          <w:p w:rsidR="00122086" w:rsidRDefault="00EF59EA">
            <w:pPr>
              <w:rPr>
                <w:rFonts w:cs="Arial"/>
                <w:b/>
                <w:sz w:val="20"/>
                <w:szCs w:val="22"/>
                <w:u w:val="single"/>
                <w:lang w:eastAsia="en-US"/>
              </w:rPr>
            </w:pPr>
            <w:r>
              <w:rPr>
                <w:rFonts w:cs="Arial"/>
                <w:b/>
                <w:sz w:val="20"/>
                <w:u w:val="single"/>
              </w:rPr>
              <w:t xml:space="preserve">Ηλεκτρόδιο γείωσης, χάλκινο με χαλύβδινη ψυχή διαμέτρου 5/8 </w:t>
            </w:r>
            <w:r>
              <w:rPr>
                <w:rFonts w:cs="Arial"/>
                <w:b/>
                <w:sz w:val="20"/>
                <w:u w:val="single"/>
                <w:lang w:val="en-US"/>
              </w:rPr>
              <w:t>ins</w:t>
            </w:r>
            <w:r>
              <w:rPr>
                <w:rFonts w:cs="Arial"/>
                <w:b/>
                <w:sz w:val="20"/>
                <w:u w:val="single"/>
              </w:rPr>
              <w:t xml:space="preserve"> μήκους 1.5m</w:t>
            </w:r>
            <w:r w:rsidR="00122086">
              <w:rPr>
                <w:rFonts w:cs="Arial"/>
                <w:b/>
                <w:sz w:val="20"/>
                <w:u w:val="single"/>
              </w:rPr>
              <w:t xml:space="preserve">  </w:t>
            </w:r>
          </w:p>
        </w:tc>
      </w:tr>
    </w:tbl>
    <w:p w:rsidR="00122086" w:rsidRDefault="00122086" w:rsidP="00122086">
      <w:pPr>
        <w:rPr>
          <w:rFonts w:cs="Arial"/>
          <w:sz w:val="20"/>
          <w:szCs w:val="22"/>
          <w:lang w:eastAsia="en-US"/>
        </w:rPr>
      </w:pPr>
    </w:p>
    <w:p w:rsidR="0012103D" w:rsidRPr="0012103D" w:rsidRDefault="0012103D" w:rsidP="0012103D">
      <w:pPr>
        <w:spacing w:before="0" w:line="360" w:lineRule="auto"/>
        <w:rPr>
          <w:rFonts w:cs="Arial"/>
          <w:sz w:val="20"/>
        </w:rPr>
      </w:pPr>
      <w:r w:rsidRPr="002E0368">
        <w:rPr>
          <w:rFonts w:cs="Arial"/>
          <w:sz w:val="20"/>
        </w:rPr>
        <w:t xml:space="preserve">Ηλεκτρόδιο γείωσης </w:t>
      </w:r>
      <w:r w:rsidRPr="002E0368">
        <w:rPr>
          <w:rFonts w:cs="Arial"/>
          <w:b/>
          <w:sz w:val="20"/>
        </w:rPr>
        <w:t xml:space="preserve">xάλκινο με xαλύβδινη ψυxή διαμέτρου 5/8 ins μήκους 1.50 m   </w:t>
      </w:r>
      <w:r w:rsidRPr="002E0368">
        <w:rPr>
          <w:rFonts w:cs="Arial"/>
          <w:sz w:val="20"/>
        </w:rPr>
        <w:t>,  δηλαδή μεταφορά και τοποθέτηση ηλεκτροδίου γείωσης με όλα τα απαραίτητα τυποποιημένα υλικά και ειδικά εξαρτήματα (στηρίγματα, μονωτήρες) παραδοτέο έτοιμο, συνδεδεμένο.</w:t>
      </w:r>
      <w:r>
        <w:rPr>
          <w:rFonts w:cs="Arial"/>
          <w:sz w:val="20"/>
        </w:rPr>
        <w:t xml:space="preserve">   </w:t>
      </w:r>
    </w:p>
    <w:tbl>
      <w:tblPr>
        <w:tblW w:w="0" w:type="auto"/>
        <w:tblLayout w:type="fixed"/>
        <w:tblLook w:val="04A0"/>
      </w:tblPr>
      <w:tblGrid>
        <w:gridCol w:w="1146"/>
        <w:gridCol w:w="1071"/>
      </w:tblGrid>
      <w:tr w:rsidR="00122086" w:rsidTr="00122086">
        <w:tc>
          <w:tcPr>
            <w:tcW w:w="1146" w:type="dxa"/>
            <w:hideMark/>
          </w:tcPr>
          <w:p w:rsidR="00122086" w:rsidRDefault="0012103D">
            <w:pPr>
              <w:rPr>
                <w:rFonts w:cs="Arial"/>
                <w:sz w:val="20"/>
                <w:szCs w:val="22"/>
                <w:lang w:eastAsia="en-US"/>
              </w:rPr>
            </w:pPr>
            <w:r>
              <w:rPr>
                <w:rFonts w:cs="Arial"/>
                <w:sz w:val="20"/>
              </w:rPr>
              <w:t xml:space="preserve"> </w:t>
            </w:r>
            <w:r w:rsidR="00122086">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Pr="0012103D" w:rsidRDefault="0012103D" w:rsidP="0012103D">
            <w:pPr>
              <w:rPr>
                <w:rFonts w:cs="Arial"/>
                <w:sz w:val="20"/>
              </w:rPr>
            </w:pPr>
            <w:r w:rsidRPr="0012103D">
              <w:rPr>
                <w:rFonts w:cs="Arial"/>
                <w:sz w:val="20"/>
              </w:rPr>
              <w:t>1.</w:t>
            </w:r>
            <w:r>
              <w:rPr>
                <w:rFonts w:cs="Arial"/>
                <w:sz w:val="20"/>
              </w:rPr>
              <w:t xml:space="preserve"> </w:t>
            </w:r>
            <w:r w:rsidRPr="0012103D">
              <w:rPr>
                <w:rFonts w:cs="Arial"/>
                <w:sz w:val="20"/>
              </w:rPr>
              <w:t>ΥΛΙΚΑ</w:t>
            </w:r>
          </w:p>
          <w:p w:rsidR="0012103D" w:rsidRPr="0012103D" w:rsidRDefault="0012103D" w:rsidP="0012103D">
            <w:pPr>
              <w:rPr>
                <w:rFonts w:cs="Arial"/>
                <w:sz w:val="20"/>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rsidP="0012103D">
            <w:pPr>
              <w:jc w:val="left"/>
              <w:rPr>
                <w:rFonts w:cs="Arial"/>
                <w:b/>
                <w:sz w:val="20"/>
                <w:szCs w:val="22"/>
                <w:lang w:eastAsia="en-US"/>
              </w:rPr>
            </w:pPr>
            <w:r>
              <w:rPr>
                <w:rFonts w:cs="Arial"/>
                <w:b/>
                <w:sz w:val="20"/>
              </w:rPr>
              <w:t xml:space="preserve">ΥΛΙΚΟ ΝΑΤΗΕ Ν\883.721.1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(Τεμ.) </w:t>
            </w:r>
          </w:p>
        </w:tc>
        <w:tc>
          <w:tcPr>
            <w:tcW w:w="3118" w:type="dxa"/>
            <w:hideMark/>
          </w:tcPr>
          <w:p w:rsidR="00122086" w:rsidRDefault="0012103D">
            <w:pPr>
              <w:rPr>
                <w:rFonts w:cs="Arial"/>
                <w:sz w:val="20"/>
                <w:szCs w:val="22"/>
                <w:lang w:eastAsia="en-US"/>
              </w:rPr>
            </w:pPr>
            <w:r>
              <w:rPr>
                <w:rFonts w:cs="Arial"/>
                <w:sz w:val="20"/>
              </w:rPr>
              <w:t>1,00x39,00</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103D">
            <w:pPr>
              <w:rPr>
                <w:rFonts w:cs="Arial"/>
                <w:sz w:val="20"/>
                <w:szCs w:val="22"/>
                <w:lang w:eastAsia="en-US"/>
              </w:rPr>
            </w:pPr>
            <w:r>
              <w:rPr>
                <w:rFonts w:cs="Arial"/>
                <w:sz w:val="20"/>
              </w:rPr>
              <w:t>39,00</w:t>
            </w:r>
            <w:r w:rsidR="00122086">
              <w:rPr>
                <w:rFonts w:cs="Arial"/>
                <w:sz w:val="20"/>
              </w:rPr>
              <w:t xml:space="preserve"> </w:t>
            </w:r>
          </w:p>
        </w:tc>
      </w:tr>
      <w:tr w:rsidR="00122086" w:rsidTr="00122086">
        <w:tc>
          <w:tcPr>
            <w:tcW w:w="4251" w:type="dxa"/>
            <w:gridSpan w:val="3"/>
            <w:hideMark/>
          </w:tcPr>
          <w:p w:rsidR="0012103D" w:rsidRDefault="0012103D">
            <w:pPr>
              <w:rPr>
                <w:rFonts w:cs="Arial"/>
                <w:sz w:val="20"/>
              </w:rPr>
            </w:pPr>
          </w:p>
          <w:p w:rsidR="0012103D" w:rsidRDefault="0012103D">
            <w:pPr>
              <w:rPr>
                <w:rFonts w:cs="Arial"/>
                <w:sz w:val="20"/>
              </w:rPr>
            </w:pPr>
          </w:p>
          <w:p w:rsidR="0012103D" w:rsidRDefault="0012103D">
            <w:pPr>
              <w:rPr>
                <w:rFonts w:cs="Arial"/>
                <w:sz w:val="20"/>
              </w:rPr>
            </w:pPr>
            <w:r>
              <w:rPr>
                <w:rFonts w:cs="Arial"/>
                <w:sz w:val="20"/>
              </w:rPr>
              <w:t>2. ΕΡΓΑΣΙΑ</w:t>
            </w:r>
          </w:p>
          <w:p w:rsidR="00122086" w:rsidRDefault="0012103D">
            <w:pPr>
              <w:rPr>
                <w:rFonts w:cs="Arial"/>
                <w:sz w:val="20"/>
                <w:szCs w:val="22"/>
                <w:lang w:eastAsia="en-US"/>
              </w:rPr>
            </w:pPr>
            <w:r>
              <w:rPr>
                <w:rFonts w:cs="Arial"/>
                <w:sz w:val="20"/>
              </w:rPr>
              <w:t xml:space="preserve">α. Εργασία </w:t>
            </w:r>
            <w:r w:rsidR="00122086">
              <w:rPr>
                <w:rFonts w:cs="Arial"/>
                <w:sz w:val="20"/>
              </w:rPr>
              <w:t>Τεχν</w:t>
            </w:r>
            <w:r>
              <w:rPr>
                <w:rFonts w:cs="Arial"/>
                <w:sz w:val="20"/>
              </w:rPr>
              <w:t>ίτης</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103D" w:rsidP="0012103D">
            <w:pPr>
              <w:rPr>
                <w:rFonts w:cs="Arial"/>
                <w:sz w:val="20"/>
                <w:szCs w:val="22"/>
                <w:lang w:eastAsia="en-US"/>
              </w:rPr>
            </w:pPr>
            <w:r>
              <w:rPr>
                <w:rFonts w:cs="Arial"/>
                <w:sz w:val="20"/>
              </w:rPr>
              <w:t>2,00x19,86</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103D">
            <w:pPr>
              <w:rPr>
                <w:rFonts w:cs="Arial"/>
                <w:sz w:val="20"/>
                <w:szCs w:val="22"/>
                <w:lang w:eastAsia="en-US"/>
              </w:rPr>
            </w:pPr>
            <w:r>
              <w:rPr>
                <w:rFonts w:cs="Arial"/>
                <w:sz w:val="20"/>
              </w:rPr>
              <w:t>39,72</w:t>
            </w:r>
            <w:r w:rsidR="00122086">
              <w:rPr>
                <w:rFonts w:cs="Arial"/>
                <w:sz w:val="20"/>
              </w:rPr>
              <w:t xml:space="preserve"> </w:t>
            </w:r>
          </w:p>
        </w:tc>
      </w:tr>
      <w:tr w:rsidR="00122086" w:rsidTr="00122086">
        <w:tc>
          <w:tcPr>
            <w:tcW w:w="4251" w:type="dxa"/>
            <w:gridSpan w:val="3"/>
            <w:hideMark/>
          </w:tcPr>
          <w:p w:rsidR="00122086" w:rsidRDefault="0012103D">
            <w:pPr>
              <w:rPr>
                <w:rFonts w:cs="Arial"/>
                <w:sz w:val="20"/>
                <w:szCs w:val="22"/>
                <w:lang w:eastAsia="en-US"/>
              </w:rPr>
            </w:pPr>
            <w:r>
              <w:rPr>
                <w:rFonts w:cs="Arial"/>
                <w:sz w:val="20"/>
              </w:rPr>
              <w:t xml:space="preserve">β. </w:t>
            </w:r>
            <w:r w:rsidR="00122086">
              <w:rPr>
                <w:rFonts w:cs="Arial"/>
                <w:sz w:val="20"/>
              </w:rPr>
              <w:t>Εργ</w:t>
            </w:r>
            <w:r>
              <w:rPr>
                <w:rFonts w:cs="Arial"/>
                <w:sz w:val="20"/>
              </w:rPr>
              <w:t>άτης</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ΑΤΟΕ 001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103D">
            <w:pPr>
              <w:rPr>
                <w:rFonts w:cs="Arial"/>
                <w:sz w:val="20"/>
                <w:szCs w:val="22"/>
                <w:lang w:eastAsia="en-US"/>
              </w:rPr>
            </w:pPr>
            <w:r>
              <w:rPr>
                <w:rFonts w:cs="Arial"/>
                <w:sz w:val="20"/>
              </w:rPr>
              <w:t>4,00x15,32</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12103D">
            <w:pPr>
              <w:rPr>
                <w:rFonts w:cs="Arial"/>
                <w:sz w:val="20"/>
                <w:szCs w:val="22"/>
                <w:lang w:eastAsia="en-US"/>
              </w:rPr>
            </w:pPr>
            <w:r>
              <w:rPr>
                <w:rFonts w:cs="Arial"/>
                <w:sz w:val="20"/>
              </w:rPr>
              <w:t>61,28</w:t>
            </w:r>
            <w:r w:rsidR="00122086">
              <w:rPr>
                <w:rFonts w:cs="Arial"/>
                <w:sz w:val="20"/>
              </w:rPr>
              <w:t xml:space="preserve">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DA7C31">
            <w:pPr>
              <w:rPr>
                <w:rFonts w:cs="Arial"/>
                <w:b/>
                <w:sz w:val="20"/>
                <w:szCs w:val="22"/>
                <w:lang w:eastAsia="en-US"/>
              </w:rPr>
            </w:pPr>
            <w:r>
              <w:rPr>
                <w:rFonts w:cs="Arial"/>
                <w:b/>
                <w:sz w:val="20"/>
                <w:szCs w:val="22"/>
                <w:lang w:eastAsia="en-US"/>
              </w:rPr>
              <w:t>Άθροισμα</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103D">
            <w:pPr>
              <w:rPr>
                <w:rFonts w:cs="Arial"/>
                <w:sz w:val="20"/>
                <w:szCs w:val="22"/>
                <w:lang w:eastAsia="en-US"/>
              </w:rPr>
            </w:pPr>
            <w:r>
              <w:rPr>
                <w:rFonts w:cs="Arial"/>
                <w:sz w:val="20"/>
              </w:rPr>
              <w:t>39,00+39,72+61,28</w:t>
            </w:r>
            <w:r w:rsidR="00122086">
              <w:rPr>
                <w:rFonts w:cs="Arial"/>
                <w:sz w:val="20"/>
              </w:rPr>
              <w:t xml:space="preserve">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103D">
            <w:pPr>
              <w:rPr>
                <w:rFonts w:cs="Arial"/>
                <w:sz w:val="20"/>
                <w:szCs w:val="22"/>
                <w:lang w:eastAsia="en-US"/>
              </w:rPr>
            </w:pPr>
            <w:r>
              <w:rPr>
                <w:rFonts w:cs="Arial"/>
                <w:sz w:val="20"/>
              </w:rPr>
              <w:t>140,00</w:t>
            </w:r>
            <w:r w:rsidR="00122086">
              <w:rPr>
                <w:rFonts w:cs="Arial"/>
                <w:sz w:val="20"/>
              </w:rPr>
              <w:t xml:space="preserve"> </w:t>
            </w:r>
          </w:p>
        </w:tc>
      </w:tr>
    </w:tbl>
    <w:p w:rsidR="00122086" w:rsidRDefault="00122086" w:rsidP="00122086">
      <w:pPr>
        <w:rPr>
          <w:rFonts w:cs="Arial"/>
          <w:sz w:val="20"/>
          <w:szCs w:val="22"/>
          <w:lang w:eastAsia="en-US"/>
        </w:rPr>
      </w:pPr>
    </w:p>
    <w:tbl>
      <w:tblPr>
        <w:tblW w:w="9030" w:type="dxa"/>
        <w:tblLayout w:type="fixed"/>
        <w:tblLook w:val="04A0"/>
      </w:tblPr>
      <w:tblGrid>
        <w:gridCol w:w="6756"/>
        <w:gridCol w:w="441"/>
        <w:gridCol w:w="1071"/>
        <w:gridCol w:w="381"/>
        <w:gridCol w:w="381"/>
      </w:tblGrid>
      <w:tr w:rsidR="00122086" w:rsidTr="00122086">
        <w:tc>
          <w:tcPr>
            <w:tcW w:w="6756" w:type="dxa"/>
            <w:hideMark/>
          </w:tcPr>
          <w:p w:rsidR="00122086" w:rsidRDefault="00122086">
            <w:pPr>
              <w:rPr>
                <w:rFonts w:cs="Arial"/>
                <w:sz w:val="20"/>
                <w:szCs w:val="22"/>
                <w:lang w:eastAsia="en-US"/>
              </w:rPr>
            </w:pPr>
            <w:r>
              <w:rPr>
                <w:rFonts w:cs="Arial"/>
                <w:sz w:val="20"/>
              </w:rPr>
              <w:lastRenderedPageBreak/>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1071" w:type="dxa"/>
            <w:hideMark/>
          </w:tcPr>
          <w:p w:rsidR="00122086" w:rsidRDefault="0012103D">
            <w:pPr>
              <w:rPr>
                <w:rFonts w:cs="Arial"/>
                <w:b/>
                <w:sz w:val="20"/>
                <w:szCs w:val="22"/>
                <w:lang w:eastAsia="en-US"/>
              </w:rPr>
            </w:pPr>
            <w:r>
              <w:rPr>
                <w:rFonts w:cs="Arial"/>
                <w:b/>
                <w:sz w:val="20"/>
              </w:rPr>
              <w:t>140,00</w:t>
            </w:r>
            <w:r w:rsidR="00122086">
              <w:rPr>
                <w:rFonts w:cs="Arial"/>
                <w:b/>
                <w:sz w:val="20"/>
              </w:rPr>
              <w:t xml:space="preserve">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274" w:type="dxa"/>
        </w:trPr>
        <w:tc>
          <w:tcPr>
            <w:tcW w:w="6756" w:type="dxa"/>
            <w:hideMark/>
          </w:tcPr>
          <w:p w:rsidR="00122086" w:rsidRDefault="0012103D">
            <w:pPr>
              <w:rPr>
                <w:rFonts w:cs="Arial"/>
                <w:sz w:val="20"/>
                <w:szCs w:val="22"/>
                <w:lang w:eastAsia="en-US"/>
              </w:rPr>
            </w:pPr>
            <w:r>
              <w:rPr>
                <w:rFonts w:cs="Arial"/>
                <w:sz w:val="20"/>
              </w:rPr>
              <w:t>( ΕΚΑΤΟΝ ΣΑΡΑΝΤΑ ΕΥΡΩ</w:t>
            </w:r>
            <w:r w:rsidR="00122086">
              <w:rPr>
                <w:rFonts w:cs="Arial"/>
                <w:sz w:val="20"/>
              </w:rPr>
              <w:t xml:space="preserve">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041</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4A23FE">
            <w:pPr>
              <w:rPr>
                <w:rFonts w:cs="Arial"/>
                <w:b/>
                <w:sz w:val="20"/>
                <w:szCs w:val="22"/>
                <w:lang w:eastAsia="en-US"/>
              </w:rPr>
            </w:pPr>
            <w:r>
              <w:rPr>
                <w:rFonts w:cs="Arial"/>
                <w:b/>
                <w:sz w:val="20"/>
              </w:rPr>
              <w:t>ΟΔΟ-ΜΕ 2Κ4</w:t>
            </w:r>
            <w:r w:rsidR="00122086">
              <w:rPr>
                <w:rFonts w:cs="Arial"/>
                <w:b/>
                <w:sz w:val="20"/>
              </w:rPr>
              <w:t xml:space="preserve"> </w:t>
            </w:r>
          </w:p>
        </w:tc>
        <w:tc>
          <w:tcPr>
            <w:tcW w:w="7087" w:type="dxa"/>
            <w:hideMark/>
          </w:tcPr>
          <w:p w:rsidR="00122086" w:rsidRDefault="00122086">
            <w:pPr>
              <w:rPr>
                <w:rFonts w:cs="Arial"/>
                <w:b/>
                <w:sz w:val="20"/>
                <w:szCs w:val="22"/>
                <w:u w:val="single"/>
                <w:lang w:eastAsia="en-US"/>
              </w:rPr>
            </w:pPr>
            <w:r>
              <w:rPr>
                <w:rFonts w:cs="Arial"/>
                <w:b/>
                <w:sz w:val="20"/>
                <w:u w:val="single"/>
              </w:rPr>
              <w:t xml:space="preserve">Πρόσθετη τιμή εκσκαφών λόγω δυσχερειών από διερχόμενα υπόγεια δίκτυα Ο.Κ.Ω.  </w:t>
            </w:r>
          </w:p>
        </w:tc>
      </w:tr>
    </w:tbl>
    <w:p w:rsidR="00122086" w:rsidRDefault="00122086" w:rsidP="00122086">
      <w:pPr>
        <w:rPr>
          <w:rFonts w:cs="Arial"/>
          <w:sz w:val="20"/>
          <w:szCs w:val="22"/>
          <w:lang w:eastAsia="en-US"/>
        </w:rPr>
      </w:pPr>
    </w:p>
    <w:tbl>
      <w:tblPr>
        <w:tblW w:w="6630" w:type="dxa"/>
        <w:tblLayout w:type="fixed"/>
        <w:tblLook w:val="04A0"/>
      </w:tblPr>
      <w:tblGrid>
        <w:gridCol w:w="4234"/>
        <w:gridCol w:w="1265"/>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66" w:type="dxa"/>
            <w:hideMark/>
          </w:tcPr>
          <w:p w:rsidR="00122086" w:rsidRDefault="00122086">
            <w:pPr>
              <w:rPr>
                <w:rFonts w:cs="Arial"/>
                <w:b/>
                <w:sz w:val="20"/>
                <w:szCs w:val="22"/>
                <w:lang w:eastAsia="en-US"/>
              </w:rPr>
            </w:pPr>
            <w:r>
              <w:rPr>
                <w:rFonts w:cs="Arial"/>
                <w:b/>
                <w:sz w:val="20"/>
              </w:rPr>
              <w:t xml:space="preserve">ΥΔΡ 6087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Πρόσθετη τιμή καταβαλλόμενη λόγω δυσχερούς εκσκαφής, σε οποιοδήποτε έδαφος, κάτω από αγωγούς Εταιρειών/Οργανισμών Κοινής Ωφέλειας, υποστηριζόμενους, αντιστηρι-ζόμενους ή μή, μέσα στο όρυγμα, σε οποιαδήποτε διεύθυνση, σύμφωνα με τα καθοριζόμενα στην ΕΤΕΠ 02-08-00-00 ''Αντιμετώπιση δικτύων ΟΚΩ συναντωμένων κατά τις εκσκαφές''.</w:t>
      </w:r>
    </w:p>
    <w:p w:rsidR="00122086" w:rsidRDefault="00122086" w:rsidP="00122086">
      <w:pPr>
        <w:rPr>
          <w:rFonts w:cs="Arial"/>
          <w:sz w:val="20"/>
        </w:rPr>
      </w:pPr>
    </w:p>
    <w:p w:rsidR="00122086" w:rsidRDefault="00122086" w:rsidP="00122086">
      <w:pPr>
        <w:rPr>
          <w:rFonts w:cs="Arial"/>
          <w:sz w:val="20"/>
        </w:rPr>
      </w:pPr>
      <w:r>
        <w:rPr>
          <w:rFonts w:cs="Arial"/>
          <w:sz w:val="20"/>
        </w:rPr>
        <w:t>Στην τιμή μονάδος περιλαμβάνονται:</w:t>
      </w:r>
    </w:p>
    <w:p w:rsidR="00122086" w:rsidRDefault="00122086" w:rsidP="00122086">
      <w:pPr>
        <w:rPr>
          <w:rFonts w:cs="Arial"/>
          <w:sz w:val="20"/>
        </w:rPr>
      </w:pPr>
    </w:p>
    <w:p w:rsidR="00122086" w:rsidRDefault="00122086" w:rsidP="00122086">
      <w:pPr>
        <w:rPr>
          <w:rFonts w:cs="Arial"/>
          <w:sz w:val="20"/>
        </w:rPr>
      </w:pPr>
      <w:r>
        <w:rPr>
          <w:rFonts w:cs="Arial"/>
          <w:sz w:val="20"/>
        </w:rPr>
        <w:t>· η δαπάνη των μικροϋλικών,</w:t>
      </w:r>
    </w:p>
    <w:p w:rsidR="00122086" w:rsidRDefault="00122086" w:rsidP="00122086">
      <w:pPr>
        <w:rPr>
          <w:rFonts w:cs="Arial"/>
          <w:sz w:val="20"/>
        </w:rPr>
      </w:pPr>
      <w:r>
        <w:rPr>
          <w:rFonts w:cs="Arial"/>
          <w:sz w:val="20"/>
        </w:rPr>
        <w:t xml:space="preserve">· η φθορά της ξυλείας, </w:t>
      </w:r>
    </w:p>
    <w:p w:rsidR="00122086" w:rsidRDefault="00122086" w:rsidP="00122086">
      <w:pPr>
        <w:rPr>
          <w:rFonts w:cs="Arial"/>
          <w:sz w:val="20"/>
        </w:rPr>
      </w:pPr>
      <w:r>
        <w:rPr>
          <w:rFonts w:cs="Arial"/>
          <w:sz w:val="20"/>
        </w:rPr>
        <w:t>· οι εργασίες υποστήριξης ή αντιστήριξης των αγωγών,</w:t>
      </w:r>
    </w:p>
    <w:p w:rsidR="00122086" w:rsidRDefault="00122086" w:rsidP="00122086">
      <w:pPr>
        <w:rPr>
          <w:rFonts w:cs="Arial"/>
          <w:sz w:val="20"/>
        </w:rPr>
      </w:pPr>
      <w:r>
        <w:rPr>
          <w:rFonts w:cs="Arial"/>
          <w:sz w:val="20"/>
        </w:rPr>
        <w:t xml:space="preserve">· η μειωμένη απόδοση του μηχανικού εξοπλοσμού και η ανάγκη χειρωνακτικής υποβοήθησης λόγω της εν γένει δυσχέρειας της εκσκαφής. </w:t>
      </w:r>
    </w:p>
    <w:p w:rsidR="00122086" w:rsidRDefault="00122086" w:rsidP="00122086">
      <w:pPr>
        <w:rPr>
          <w:rFonts w:cs="Arial"/>
          <w:sz w:val="20"/>
        </w:rPr>
      </w:pPr>
    </w:p>
    <w:p w:rsidR="00122086" w:rsidRDefault="00122086" w:rsidP="00122086">
      <w:pPr>
        <w:rPr>
          <w:rFonts w:cs="Arial"/>
          <w:sz w:val="20"/>
        </w:rPr>
      </w:pPr>
      <w:r>
        <w:rPr>
          <w:rFonts w:cs="Arial"/>
          <w:sz w:val="20"/>
        </w:rPr>
        <w:t xml:space="preserve">Η πρόσθετη αυτή τιμή εφαρμόζεται και κατά την εκτέλεση ερευνητικών τομών για τον εντοπισμό δικτύων ΟΚΩ καθώς και σε εκσκαφές για την κατασκευή εγκάρσιων προς την οδό αγωγών και οχετών υπό κυκλοφορία (όχι εργοταξιακή). </w:t>
      </w:r>
    </w:p>
    <w:p w:rsidR="00122086" w:rsidRDefault="00122086" w:rsidP="00122086">
      <w:pPr>
        <w:rPr>
          <w:rFonts w:cs="Arial"/>
          <w:sz w:val="20"/>
        </w:rPr>
      </w:pPr>
    </w:p>
    <w:p w:rsidR="00122086" w:rsidRDefault="00122086" w:rsidP="00122086">
      <w:pPr>
        <w:rPr>
          <w:rFonts w:cs="Arial"/>
          <w:sz w:val="20"/>
        </w:rPr>
      </w:pPr>
      <w:r>
        <w:rPr>
          <w:rFonts w:cs="Arial"/>
          <w:sz w:val="20"/>
        </w:rPr>
        <w:t>Η πρόσθετη αυτή τιμή δεν έχει εφαρμογή στην περίπτωση εναερίων δικτύων ΟΚΩ (π.χ. καλώδια ΔΕΗ) ανεξάρτητα από τις οποιεσδήποτε δυσχέρειες που μπορεί να ανακύψουν εκ του λόγου αυτού στην εκτέλεση των εργασιών.</w:t>
      </w:r>
    </w:p>
    <w:p w:rsidR="00122086" w:rsidRDefault="00122086" w:rsidP="00122086">
      <w:pPr>
        <w:rPr>
          <w:rFonts w:cs="Arial"/>
          <w:sz w:val="20"/>
        </w:rPr>
      </w:pPr>
    </w:p>
    <w:p w:rsidR="00122086" w:rsidRDefault="00122086" w:rsidP="00122086">
      <w:pPr>
        <w:rPr>
          <w:rFonts w:cs="Arial"/>
          <w:sz w:val="20"/>
        </w:rPr>
      </w:pPr>
      <w:r>
        <w:rPr>
          <w:rFonts w:cs="Arial"/>
          <w:sz w:val="20"/>
        </w:rPr>
        <w:t>Επιμέτρηση σε πραγματικό όγκο δυσχερών κατά τα ανωτέρω εκσκαφών.</w:t>
      </w:r>
    </w:p>
    <w:p w:rsidR="00122086" w:rsidRDefault="00122086" w:rsidP="00122086">
      <w:pPr>
        <w:rPr>
          <w:rFonts w:cs="Arial"/>
          <w:sz w:val="20"/>
        </w:rPr>
      </w:pPr>
    </w:p>
    <w:p w:rsidR="00122086" w:rsidRDefault="00122086" w:rsidP="00122086">
      <w:pPr>
        <w:rPr>
          <w:rFonts w:cs="Arial"/>
          <w:sz w:val="20"/>
        </w:rPr>
      </w:pPr>
      <w:r>
        <w:rPr>
          <w:rFonts w:cs="Arial"/>
          <w:sz w:val="20"/>
        </w:rPr>
        <w:t xml:space="preserve">Πρόσθετη τιμή ανά κυβικό μέτρο εκσκαφής σε κάθε είδους έδαφος.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6150" w:type="dxa"/>
        <w:tblLayout w:type="fixed"/>
        <w:tblLook w:val="04A0"/>
      </w:tblPr>
      <w:tblGrid>
        <w:gridCol w:w="4086"/>
        <w:gridCol w:w="441"/>
        <w:gridCol w:w="861"/>
        <w:gridCol w:w="381"/>
        <w:gridCol w:w="381"/>
      </w:tblGrid>
      <w:tr w:rsidR="00122086" w:rsidTr="00122086">
        <w:tc>
          <w:tcPr>
            <w:tcW w:w="4086"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8D4206">
            <w:pPr>
              <w:rPr>
                <w:rFonts w:cs="Arial"/>
                <w:b/>
                <w:sz w:val="20"/>
                <w:szCs w:val="22"/>
                <w:lang w:eastAsia="en-US"/>
              </w:rPr>
            </w:pPr>
            <w:r>
              <w:rPr>
                <w:rFonts w:cs="Arial"/>
                <w:b/>
                <w:sz w:val="20"/>
              </w:rPr>
              <w:t>3,25</w:t>
            </w:r>
            <w:r w:rsidR="00122086">
              <w:rPr>
                <w:rFonts w:cs="Arial"/>
                <w:b/>
                <w:sz w:val="20"/>
              </w:rPr>
              <w:t xml:space="preserve">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4086" w:type="dxa"/>
            <w:hideMark/>
          </w:tcPr>
          <w:p w:rsidR="00122086" w:rsidRDefault="008D4206">
            <w:pPr>
              <w:rPr>
                <w:rFonts w:cs="Arial"/>
                <w:sz w:val="20"/>
                <w:szCs w:val="22"/>
                <w:lang w:eastAsia="en-US"/>
              </w:rPr>
            </w:pPr>
            <w:r>
              <w:rPr>
                <w:rFonts w:cs="Arial"/>
                <w:sz w:val="20"/>
              </w:rPr>
              <w:t>( ΤΡΙΑ ΕΥΡΩ ΚΑΙ ΕΙΚΟΣΙ ΠΕΝΤΑ</w:t>
            </w:r>
            <w:r w:rsidR="00122086">
              <w:rPr>
                <w:rFonts w:cs="Arial"/>
                <w:sz w:val="20"/>
              </w:rPr>
              <w:t xml:space="preserve">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lastRenderedPageBreak/>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042</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ΝΑΤΕΠ 5722 </w:t>
            </w:r>
          </w:p>
        </w:tc>
        <w:tc>
          <w:tcPr>
            <w:tcW w:w="7087" w:type="dxa"/>
            <w:hideMark/>
          </w:tcPr>
          <w:p w:rsidR="00122086" w:rsidRDefault="00122086">
            <w:pPr>
              <w:rPr>
                <w:rFonts w:cs="Arial"/>
                <w:b/>
                <w:sz w:val="20"/>
                <w:u w:val="single"/>
              </w:rPr>
            </w:pPr>
            <w:r>
              <w:rPr>
                <w:rFonts w:cs="Arial"/>
                <w:b/>
                <w:sz w:val="20"/>
                <w:u w:val="single"/>
              </w:rPr>
              <w:t>Κόψιμο - Εκρίζωση θάμνων και δένδρων.</w:t>
            </w:r>
          </w:p>
          <w:p w:rsidR="00122086" w:rsidRDefault="00122086">
            <w:pPr>
              <w:rPr>
                <w:rFonts w:cs="Arial"/>
                <w:b/>
                <w:sz w:val="20"/>
                <w:szCs w:val="22"/>
                <w:u w:val="single"/>
                <w:lang w:eastAsia="en-US"/>
              </w:rPr>
            </w:pPr>
            <w:r>
              <w:rPr>
                <w:rFonts w:cs="Arial"/>
                <w:b/>
                <w:sz w:val="20"/>
                <w:u w:val="single"/>
              </w:rPr>
              <w:t xml:space="preserve">Εκρίζωση δένδρων με περίμετρο κορμού από 0,31 μέχρι 0,60 m.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Κόψιμο - Εκρίζωση θάμνων και δένδρων.</w:t>
      </w:r>
    </w:p>
    <w:p w:rsidR="00122086" w:rsidRDefault="00122086" w:rsidP="00122086">
      <w:pPr>
        <w:rPr>
          <w:rFonts w:cs="Arial"/>
          <w:sz w:val="20"/>
        </w:rPr>
      </w:pPr>
      <w:r>
        <w:rPr>
          <w:rFonts w:cs="Arial"/>
          <w:sz w:val="20"/>
        </w:rPr>
        <w:t>Εκρίζωση δένδρων με περίμετρο κορμού από 0,31 μέχρι 0,60 m.</w:t>
      </w:r>
    </w:p>
    <w:p w:rsidR="00122086" w:rsidRDefault="00122086" w:rsidP="00122086">
      <w:pPr>
        <w:rPr>
          <w:rFonts w:cs="Arial"/>
          <w:sz w:val="20"/>
        </w:rPr>
      </w:pPr>
      <w:r>
        <w:rPr>
          <w:rFonts w:cs="Arial"/>
          <w:sz w:val="20"/>
        </w:rPr>
        <w:t xml:space="preserve">Η εργασία αυτή περιλαμβάνει την εκρίζωση του υπόγειου τμήματος δένδρων με περίμετρο από 0,31 μέχρι 0,60 m, στα οποία έχει προηγηθεί κοπή, με μηχανικό εκσκαφέα και την απομάκρυνση όλων των προϊόντων της εκρίζωσης με φορτηγό αυτοκίνητο σε τοποθεσία που επιτρέπεται. Περιλαμβάνονται οι δαπάνες του εργατοτεχνικού προσωπικού που θα εργαστεί, των μηχανημάτων και των εργαλείων που θα χρησιμοποιηθούν για όλες τις παραπάνω εργασίες.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Εργάτης ανειδίκευτος.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Ν.ΑΤΕΠ 111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2086">
            <w:pPr>
              <w:rPr>
                <w:rFonts w:cs="Arial"/>
                <w:sz w:val="20"/>
                <w:szCs w:val="22"/>
                <w:lang w:eastAsia="en-US"/>
              </w:rPr>
            </w:pPr>
            <w:r>
              <w:rPr>
                <w:rFonts w:cs="Arial"/>
                <w:sz w:val="20"/>
              </w:rPr>
              <w:t xml:space="preserve">0,091x15,74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1,43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Εκσκαφέας ελαφρύς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ΝΑΤΕΟ 506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(Η.Δ) </w:t>
            </w:r>
          </w:p>
        </w:tc>
        <w:tc>
          <w:tcPr>
            <w:tcW w:w="3118" w:type="dxa"/>
            <w:hideMark/>
          </w:tcPr>
          <w:p w:rsidR="00122086" w:rsidRDefault="00122086">
            <w:pPr>
              <w:rPr>
                <w:rFonts w:cs="Arial"/>
                <w:sz w:val="20"/>
                <w:szCs w:val="22"/>
                <w:lang w:eastAsia="en-US"/>
              </w:rPr>
            </w:pPr>
            <w:r>
              <w:rPr>
                <w:rFonts w:cs="Arial"/>
                <w:sz w:val="20"/>
              </w:rPr>
              <w:t xml:space="preserve">0,0078x491,21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3,83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γ) Αυτοκίνητο ανατρεπόμενο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ΥΔΡ 509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(Η.Δ) </w:t>
            </w:r>
          </w:p>
        </w:tc>
        <w:tc>
          <w:tcPr>
            <w:tcW w:w="3118" w:type="dxa"/>
            <w:hideMark/>
          </w:tcPr>
          <w:p w:rsidR="00122086" w:rsidRDefault="00122086">
            <w:pPr>
              <w:rPr>
                <w:rFonts w:cs="Arial"/>
                <w:sz w:val="20"/>
                <w:szCs w:val="22"/>
                <w:lang w:eastAsia="en-US"/>
              </w:rPr>
            </w:pPr>
            <w:r>
              <w:rPr>
                <w:rFonts w:cs="Arial"/>
                <w:sz w:val="20"/>
              </w:rPr>
              <w:t xml:space="preserve">0,0234x420,77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122086">
            <w:pPr>
              <w:rPr>
                <w:rFonts w:cs="Arial"/>
                <w:sz w:val="20"/>
                <w:szCs w:val="22"/>
                <w:lang w:eastAsia="en-US"/>
              </w:rPr>
            </w:pPr>
            <w:r>
              <w:rPr>
                <w:rFonts w:cs="Arial"/>
                <w:sz w:val="20"/>
              </w:rPr>
              <w:t xml:space="preserve">9,85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523005">
            <w:pPr>
              <w:rPr>
                <w:rFonts w:cs="Arial"/>
                <w:b/>
                <w:sz w:val="20"/>
                <w:szCs w:val="22"/>
                <w:lang w:eastAsia="en-US"/>
              </w:rPr>
            </w:pPr>
            <w:r>
              <w:rPr>
                <w:rFonts w:cs="Arial"/>
                <w:b/>
                <w:sz w:val="20"/>
                <w:szCs w:val="22"/>
                <w:lang w:eastAsia="en-US"/>
              </w:rPr>
              <w:t>Άθροισμα</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r>
              <w:rPr>
                <w:rFonts w:cs="Arial"/>
                <w:sz w:val="20"/>
              </w:rPr>
              <w:t xml:space="preserve">1,43+3,83+9,85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15,11 </w:t>
            </w:r>
          </w:p>
        </w:tc>
      </w:tr>
    </w:tbl>
    <w:p w:rsidR="00122086" w:rsidRDefault="00122086" w:rsidP="00122086">
      <w:pPr>
        <w:rPr>
          <w:rFonts w:cs="Arial"/>
          <w:sz w:val="20"/>
          <w:szCs w:val="22"/>
          <w:lang w:eastAsia="en-US"/>
        </w:rPr>
      </w:pPr>
    </w:p>
    <w:tbl>
      <w:tblPr>
        <w:tblW w:w="4350" w:type="dxa"/>
        <w:tblLayout w:type="fixed"/>
        <w:tblLook w:val="04A0"/>
      </w:tblPr>
      <w:tblGrid>
        <w:gridCol w:w="2286"/>
        <w:gridCol w:w="441"/>
        <w:gridCol w:w="861"/>
        <w:gridCol w:w="381"/>
        <w:gridCol w:w="381"/>
      </w:tblGrid>
      <w:tr w:rsidR="00122086" w:rsidTr="00122086">
        <w:tc>
          <w:tcPr>
            <w:tcW w:w="228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9,00 €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2286" w:type="dxa"/>
            <w:hideMark/>
          </w:tcPr>
          <w:p w:rsidR="00122086" w:rsidRDefault="00122086">
            <w:pPr>
              <w:rPr>
                <w:rFonts w:cs="Arial"/>
                <w:sz w:val="20"/>
                <w:szCs w:val="22"/>
                <w:lang w:eastAsia="en-US"/>
              </w:rPr>
            </w:pPr>
            <w:r>
              <w:rPr>
                <w:rFonts w:cs="Arial"/>
                <w:sz w:val="20"/>
              </w:rPr>
              <w:t xml:space="preserve">( ΕΝΝΙΑ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043</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ΝΑΤΕΠ 1420 </w:t>
            </w:r>
          </w:p>
        </w:tc>
        <w:tc>
          <w:tcPr>
            <w:tcW w:w="7087" w:type="dxa"/>
            <w:hideMark/>
          </w:tcPr>
          <w:p w:rsidR="00122086" w:rsidRDefault="00122086">
            <w:pPr>
              <w:rPr>
                <w:rFonts w:cs="Arial"/>
                <w:b/>
                <w:sz w:val="20"/>
                <w:szCs w:val="22"/>
                <w:u w:val="single"/>
                <w:lang w:eastAsia="en-US"/>
              </w:rPr>
            </w:pPr>
            <w:r>
              <w:rPr>
                <w:rFonts w:cs="Arial"/>
                <w:b/>
                <w:sz w:val="20"/>
                <w:u w:val="single"/>
              </w:rPr>
              <w:t xml:space="preserve">Ενσωμάτωση βελτιωτικών εδάφους.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Ενσωμάτωση βελτιωτικών εδάφους.</w:t>
      </w:r>
    </w:p>
    <w:p w:rsidR="00122086" w:rsidRDefault="00122086" w:rsidP="00122086">
      <w:pPr>
        <w:rPr>
          <w:rFonts w:cs="Arial"/>
          <w:sz w:val="20"/>
        </w:rPr>
      </w:pPr>
      <w:r>
        <w:rPr>
          <w:rFonts w:cs="Arial"/>
          <w:sz w:val="20"/>
        </w:rPr>
        <w:t xml:space="preserve">Η εργασία ενσωμάτωσης  βελτιωτικών εδάφους (τύρφη, οργανοχουμικά, περλίτης κλπ) σε έδαφος αφορά στην ομοιόμορφη διάστρωση ενός ή περισσότερων από τα παραπάνω υλικά και την ενσωμάτωσή τους με το υπάρχον έδαφος σε βάθος τουλάχιστον 10 cm, με οποιοδήποτε μέσο. Στην τιμή περιλαμβάνονται οι δαπάνες του εργατοτεχνικού προσωπικού, των μηχανημάτων και των εργαλείων που θα χρησιμοποιηθούν.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Εργάτης ανειδίκευτος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lastRenderedPageBreak/>
              <w:t xml:space="preserve">ΕΡΓ. Ν.ΑΤΕΠ 111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2086">
            <w:pPr>
              <w:rPr>
                <w:rFonts w:cs="Arial"/>
                <w:sz w:val="20"/>
                <w:szCs w:val="22"/>
                <w:lang w:eastAsia="en-US"/>
              </w:rPr>
            </w:pPr>
            <w:r>
              <w:rPr>
                <w:rFonts w:cs="Arial"/>
                <w:sz w:val="20"/>
              </w:rPr>
              <w:t xml:space="preserve">0,35x15,74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5,51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Χειροκίνητη φρέζα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 553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(Η.Δ) </w:t>
            </w:r>
          </w:p>
        </w:tc>
        <w:tc>
          <w:tcPr>
            <w:tcW w:w="3118" w:type="dxa"/>
            <w:hideMark/>
          </w:tcPr>
          <w:p w:rsidR="00122086" w:rsidRDefault="00122086">
            <w:pPr>
              <w:rPr>
                <w:rFonts w:cs="Arial"/>
                <w:sz w:val="20"/>
                <w:szCs w:val="22"/>
                <w:lang w:eastAsia="en-US"/>
              </w:rPr>
            </w:pPr>
            <w:r>
              <w:rPr>
                <w:rFonts w:cs="Arial"/>
                <w:sz w:val="20"/>
              </w:rPr>
              <w:t xml:space="preserve">0,08x126,14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122086">
            <w:pPr>
              <w:rPr>
                <w:rFonts w:cs="Arial"/>
                <w:sz w:val="20"/>
                <w:szCs w:val="22"/>
                <w:lang w:eastAsia="en-US"/>
              </w:rPr>
            </w:pPr>
            <w:r>
              <w:rPr>
                <w:rFonts w:cs="Arial"/>
                <w:sz w:val="20"/>
              </w:rPr>
              <w:t xml:space="preserve">10,09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7828B3">
            <w:pPr>
              <w:rPr>
                <w:rFonts w:cs="Arial"/>
                <w:b/>
                <w:sz w:val="20"/>
                <w:szCs w:val="22"/>
                <w:lang w:eastAsia="en-US"/>
              </w:rPr>
            </w:pPr>
            <w:r>
              <w:rPr>
                <w:rFonts w:cs="Arial"/>
                <w:b/>
                <w:sz w:val="20"/>
                <w:szCs w:val="22"/>
                <w:lang w:eastAsia="en-US"/>
              </w:rPr>
              <w:t>Άθροισμα</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r>
              <w:rPr>
                <w:rFonts w:cs="Arial"/>
                <w:sz w:val="20"/>
              </w:rPr>
              <w:t xml:space="preserve">5,51+10,09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15,6 </w:t>
            </w:r>
          </w:p>
        </w:tc>
      </w:tr>
    </w:tbl>
    <w:p w:rsidR="00122086" w:rsidRDefault="00122086" w:rsidP="00122086">
      <w:pPr>
        <w:rPr>
          <w:rFonts w:cs="Arial"/>
          <w:sz w:val="20"/>
          <w:szCs w:val="22"/>
          <w:lang w:eastAsia="en-US"/>
        </w:rPr>
      </w:pPr>
    </w:p>
    <w:tbl>
      <w:tblPr>
        <w:tblW w:w="5775" w:type="dxa"/>
        <w:tblLayout w:type="fixed"/>
        <w:tblLook w:val="04A0"/>
      </w:tblPr>
      <w:tblGrid>
        <w:gridCol w:w="3711"/>
        <w:gridCol w:w="441"/>
        <w:gridCol w:w="861"/>
        <w:gridCol w:w="381"/>
        <w:gridCol w:w="381"/>
      </w:tblGrid>
      <w:tr w:rsidR="00122086" w:rsidTr="00122086">
        <w:tc>
          <w:tcPr>
            <w:tcW w:w="3711"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5,20 €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3711" w:type="dxa"/>
            <w:hideMark/>
          </w:tcPr>
          <w:p w:rsidR="00122086" w:rsidRDefault="00122086">
            <w:pPr>
              <w:rPr>
                <w:rFonts w:cs="Arial"/>
                <w:sz w:val="20"/>
                <w:szCs w:val="22"/>
                <w:lang w:eastAsia="en-US"/>
              </w:rPr>
            </w:pPr>
            <w:r>
              <w:rPr>
                <w:rFonts w:cs="Arial"/>
                <w:sz w:val="20"/>
              </w:rPr>
              <w:t xml:space="preserve">( ΠΕΝΤΕ ΕΥΡΩ ΚΑΙ ΕΙΚΟΣΙ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044</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ΝΑΤΕΠ 1240 </w:t>
            </w:r>
          </w:p>
        </w:tc>
        <w:tc>
          <w:tcPr>
            <w:tcW w:w="7087" w:type="dxa"/>
            <w:hideMark/>
          </w:tcPr>
          <w:p w:rsidR="00122086" w:rsidRDefault="00122086">
            <w:pPr>
              <w:rPr>
                <w:rFonts w:cs="Arial"/>
                <w:b/>
                <w:sz w:val="20"/>
                <w:szCs w:val="22"/>
                <w:u w:val="single"/>
                <w:lang w:eastAsia="en-US"/>
              </w:rPr>
            </w:pPr>
            <w:r>
              <w:rPr>
                <w:rFonts w:cs="Arial"/>
                <w:b/>
                <w:sz w:val="20"/>
                <w:u w:val="single"/>
              </w:rPr>
              <w:t xml:space="preserve">Συμπλήρωση νησίδων σε αστικές περιοχές, με κηπευτικό χώμα ή φυτική γη.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Συμπλήρωση νησίδων σε αστικές περιοχές, με κηπευτικό χώμα ή φυτική γη.</w:t>
      </w:r>
    </w:p>
    <w:p w:rsidR="00122086" w:rsidRDefault="00122086" w:rsidP="00122086">
      <w:pPr>
        <w:rPr>
          <w:rFonts w:cs="Arial"/>
          <w:sz w:val="20"/>
        </w:rPr>
      </w:pPr>
      <w:r>
        <w:rPr>
          <w:rFonts w:cs="Arial"/>
          <w:sz w:val="20"/>
        </w:rPr>
        <w:t xml:space="preserve">Η εργασία για τη συμπλήρωση νησίδων σε αστικές περιοχές αφορά στην τοποθέτηση και στη διάστρωση του κηπευτικού χώματος ή της φυτικής γης με τα κατάλληλα μηχανήματα. Στην τιμή περιλαμβάνονται οι δαπάνες του εργατοτεχνικού προσωπικού, των μηχανημάτων και των εργαλείων που θα χρησιμοποιηθούν.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Εργάτης ανειδίκευτος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Ν.ΑΤΕΠ 111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2086">
            <w:pPr>
              <w:rPr>
                <w:rFonts w:cs="Arial"/>
                <w:sz w:val="20"/>
                <w:szCs w:val="22"/>
                <w:lang w:eastAsia="en-US"/>
              </w:rPr>
            </w:pPr>
            <w:r>
              <w:rPr>
                <w:rFonts w:cs="Arial"/>
                <w:sz w:val="20"/>
              </w:rPr>
              <w:t xml:space="preserve">0,1400x15,74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2,2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Φορτωτής 3/4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ΥΔΡ 504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(Η.Δ) </w:t>
            </w:r>
          </w:p>
        </w:tc>
        <w:tc>
          <w:tcPr>
            <w:tcW w:w="3118" w:type="dxa"/>
            <w:hideMark/>
          </w:tcPr>
          <w:p w:rsidR="00122086" w:rsidRDefault="00122086">
            <w:pPr>
              <w:rPr>
                <w:rFonts w:cs="Arial"/>
                <w:sz w:val="20"/>
                <w:szCs w:val="22"/>
                <w:lang w:eastAsia="en-US"/>
              </w:rPr>
            </w:pPr>
            <w:r>
              <w:rPr>
                <w:rFonts w:cs="Arial"/>
                <w:sz w:val="20"/>
              </w:rPr>
              <w:t xml:space="preserve">0,0078x388,63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122086">
            <w:pPr>
              <w:rPr>
                <w:rFonts w:cs="Arial"/>
                <w:sz w:val="20"/>
                <w:szCs w:val="22"/>
                <w:lang w:eastAsia="en-US"/>
              </w:rPr>
            </w:pPr>
            <w:r>
              <w:rPr>
                <w:rFonts w:cs="Arial"/>
                <w:sz w:val="20"/>
              </w:rPr>
              <w:t xml:space="preserve">3,03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692180">
            <w:pPr>
              <w:rPr>
                <w:rFonts w:cs="Arial"/>
                <w:b/>
                <w:sz w:val="20"/>
                <w:szCs w:val="22"/>
                <w:lang w:eastAsia="en-US"/>
              </w:rPr>
            </w:pPr>
            <w:r>
              <w:rPr>
                <w:rFonts w:cs="Arial"/>
                <w:b/>
                <w:sz w:val="20"/>
                <w:szCs w:val="22"/>
                <w:lang w:eastAsia="en-US"/>
              </w:rPr>
              <w:t>Άθροισμα</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r>
              <w:rPr>
                <w:rFonts w:cs="Arial"/>
                <w:sz w:val="20"/>
              </w:rPr>
              <w:t xml:space="preserve">2,2+3,03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5,23 </w:t>
            </w:r>
          </w:p>
        </w:tc>
      </w:tr>
    </w:tbl>
    <w:p w:rsidR="00122086" w:rsidRDefault="00122086" w:rsidP="00122086">
      <w:pPr>
        <w:rPr>
          <w:rFonts w:cs="Arial"/>
          <w:sz w:val="20"/>
          <w:szCs w:val="22"/>
          <w:lang w:eastAsia="en-US"/>
        </w:rPr>
      </w:pPr>
    </w:p>
    <w:tbl>
      <w:tblPr>
        <w:tblW w:w="4365" w:type="dxa"/>
        <w:tblLayout w:type="fixed"/>
        <w:tblLook w:val="04A0"/>
      </w:tblPr>
      <w:tblGrid>
        <w:gridCol w:w="2196"/>
        <w:gridCol w:w="441"/>
        <w:gridCol w:w="966"/>
        <w:gridCol w:w="381"/>
        <w:gridCol w:w="381"/>
      </w:tblGrid>
      <w:tr w:rsidR="00122086" w:rsidTr="00122086">
        <w:tc>
          <w:tcPr>
            <w:tcW w:w="2196"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12,00 €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196" w:type="dxa"/>
            <w:hideMark/>
          </w:tcPr>
          <w:p w:rsidR="00122086" w:rsidRDefault="00122086">
            <w:pPr>
              <w:rPr>
                <w:rFonts w:cs="Arial"/>
                <w:sz w:val="20"/>
                <w:szCs w:val="22"/>
                <w:lang w:eastAsia="en-US"/>
              </w:rPr>
            </w:pPr>
            <w:r>
              <w:rPr>
                <w:rFonts w:cs="Arial"/>
                <w:sz w:val="20"/>
              </w:rPr>
              <w:t xml:space="preserve">( ΔΩΔΕΚΑ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045</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ΟΙΚ-Α Ν-1430 </w:t>
            </w:r>
          </w:p>
        </w:tc>
        <w:tc>
          <w:tcPr>
            <w:tcW w:w="7087" w:type="dxa"/>
            <w:hideMark/>
          </w:tcPr>
          <w:p w:rsidR="00122086" w:rsidRDefault="00122086">
            <w:pPr>
              <w:rPr>
                <w:rFonts w:cs="Arial"/>
                <w:b/>
                <w:sz w:val="20"/>
                <w:szCs w:val="22"/>
                <w:u w:val="single"/>
                <w:lang w:eastAsia="en-US"/>
              </w:rPr>
            </w:pPr>
            <w:r>
              <w:rPr>
                <w:rFonts w:cs="Arial"/>
                <w:b/>
                <w:sz w:val="20"/>
                <w:u w:val="single"/>
              </w:rPr>
              <w:t xml:space="preserve">Ανάμιξη κηπευτικού χώματος και βελτιωτικών εδάφους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Η εργασία αφορά στην ανάμιξη κηπευτικού χώματος και βελτιωτικών εδάφους σε χώρο έξω από τις θέσεις φύτευσης, φορτοεκφόρτωση και μεταφορά του παραγομένου μίγματος από το χώρο που αναμίχθηκε μέχρι τις θέσεις φύτευσης. Στην τιμή περιλαμβάνονται οι δαπάνες του εργατοτεχνικού προσωπικού, των μηχανημάτων και των εργαλείων που θα χρησιμοποιηθούν.</w:t>
      </w:r>
    </w:p>
    <w:p w:rsidR="00122086" w:rsidRDefault="00122086" w:rsidP="00122086">
      <w:pPr>
        <w:rPr>
          <w:rFonts w:cs="Arial"/>
          <w:sz w:val="20"/>
        </w:rPr>
      </w:pPr>
      <w:r>
        <w:rPr>
          <w:rFonts w:cs="Arial"/>
          <w:sz w:val="20"/>
        </w:rPr>
        <w:t xml:space="preserve">Τιμή ανά κυβικό μέτρο (m3)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lastRenderedPageBreak/>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Εργάτης ανειδίκευτος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Ν.ΑΤΕΠ 111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2086">
            <w:pPr>
              <w:rPr>
                <w:rFonts w:cs="Arial"/>
                <w:sz w:val="20"/>
                <w:szCs w:val="22"/>
                <w:lang w:eastAsia="en-US"/>
              </w:rPr>
            </w:pPr>
            <w:r>
              <w:rPr>
                <w:rFonts w:cs="Arial"/>
                <w:sz w:val="20"/>
              </w:rPr>
              <w:t xml:space="preserve">0,0010x15,74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0,0157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β) Φορτωτής 3/4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ΥΔΡ 504 </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(Η.Δ) </w:t>
            </w:r>
          </w:p>
        </w:tc>
        <w:tc>
          <w:tcPr>
            <w:tcW w:w="3118" w:type="dxa"/>
            <w:hideMark/>
          </w:tcPr>
          <w:p w:rsidR="00122086" w:rsidRDefault="00122086">
            <w:pPr>
              <w:rPr>
                <w:rFonts w:cs="Arial"/>
                <w:sz w:val="20"/>
                <w:szCs w:val="22"/>
                <w:lang w:eastAsia="en-US"/>
              </w:rPr>
            </w:pPr>
            <w:r>
              <w:rPr>
                <w:rFonts w:cs="Arial"/>
                <w:sz w:val="20"/>
              </w:rPr>
              <w:t xml:space="preserve">0,0052x388,63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122086">
            <w:pPr>
              <w:rPr>
                <w:rFonts w:cs="Arial"/>
                <w:sz w:val="20"/>
                <w:szCs w:val="22"/>
                <w:lang w:eastAsia="en-US"/>
              </w:rPr>
            </w:pPr>
            <w:r>
              <w:rPr>
                <w:rFonts w:cs="Arial"/>
                <w:sz w:val="20"/>
              </w:rPr>
              <w:t xml:space="preserve">2,02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C70A72">
            <w:pPr>
              <w:rPr>
                <w:rFonts w:cs="Arial"/>
                <w:b/>
                <w:sz w:val="20"/>
                <w:szCs w:val="22"/>
                <w:lang w:eastAsia="en-US"/>
              </w:rPr>
            </w:pPr>
            <w:r>
              <w:rPr>
                <w:rFonts w:cs="Arial"/>
                <w:b/>
                <w:sz w:val="20"/>
                <w:szCs w:val="22"/>
                <w:lang w:eastAsia="en-US"/>
              </w:rPr>
              <w:t>Άθροισμα</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r>
              <w:rPr>
                <w:rFonts w:cs="Arial"/>
                <w:sz w:val="20"/>
              </w:rPr>
              <w:t xml:space="preserve">0,0157+2,02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2,04 </w:t>
            </w:r>
          </w:p>
        </w:tc>
      </w:tr>
    </w:tbl>
    <w:p w:rsidR="00122086" w:rsidRDefault="00122086" w:rsidP="00122086">
      <w:pPr>
        <w:rPr>
          <w:rFonts w:cs="Arial"/>
          <w:sz w:val="20"/>
          <w:szCs w:val="22"/>
          <w:lang w:eastAsia="en-US"/>
        </w:rPr>
      </w:pPr>
    </w:p>
    <w:tbl>
      <w:tblPr>
        <w:tblW w:w="4260" w:type="dxa"/>
        <w:tblLayout w:type="fixed"/>
        <w:tblLook w:val="04A0"/>
      </w:tblPr>
      <w:tblGrid>
        <w:gridCol w:w="2196"/>
        <w:gridCol w:w="441"/>
        <w:gridCol w:w="861"/>
        <w:gridCol w:w="381"/>
        <w:gridCol w:w="381"/>
      </w:tblGrid>
      <w:tr w:rsidR="00122086" w:rsidTr="00122086">
        <w:tc>
          <w:tcPr>
            <w:tcW w:w="2196"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1,00 €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2196" w:type="dxa"/>
            <w:hideMark/>
          </w:tcPr>
          <w:p w:rsidR="00122086" w:rsidRDefault="00122086">
            <w:pPr>
              <w:rPr>
                <w:rFonts w:cs="Arial"/>
                <w:sz w:val="20"/>
                <w:szCs w:val="22"/>
                <w:lang w:eastAsia="en-US"/>
              </w:rPr>
            </w:pPr>
            <w:r>
              <w:rPr>
                <w:rFonts w:cs="Arial"/>
                <w:sz w:val="20"/>
              </w:rPr>
              <w:t xml:space="preserve">( ΕΝΑ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046</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ΟΔΟ 00Δ.9 </w:t>
            </w:r>
          </w:p>
        </w:tc>
        <w:tc>
          <w:tcPr>
            <w:tcW w:w="7087" w:type="dxa"/>
            <w:hideMark/>
          </w:tcPr>
          <w:p w:rsidR="00122086" w:rsidRDefault="00122086">
            <w:pPr>
              <w:rPr>
                <w:rFonts w:cs="Arial"/>
                <w:b/>
                <w:sz w:val="20"/>
                <w:szCs w:val="22"/>
                <w:u w:val="single"/>
                <w:lang w:eastAsia="en-US"/>
              </w:rPr>
            </w:pPr>
            <w:r>
              <w:rPr>
                <w:rFonts w:cs="Arial"/>
                <w:b/>
                <w:sz w:val="20"/>
                <w:u w:val="single"/>
              </w:rPr>
              <w:t>Προμήθεια περλίτη</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Αφορά την προμήθεια ενός διογκωμένου περλίτη για γεωργική χρήση, συσκευασμένου, με προσδιορισμένη διάσταση κόκκων 3-4 mm σε αναλογία 70-80% κ.ο. και τη μεταφορά του στον τόπο του έργου.</w:t>
      </w:r>
    </w:p>
    <w:p w:rsidR="00122086" w:rsidRDefault="00122086" w:rsidP="00122086">
      <w:pPr>
        <w:rPr>
          <w:rFonts w:cs="Arial"/>
          <w:sz w:val="20"/>
        </w:rPr>
      </w:pPr>
      <w:r>
        <w:rPr>
          <w:rFonts w:cs="Arial"/>
          <w:sz w:val="20"/>
        </w:rPr>
        <w:t xml:space="preserve">Τιμή ανά κυβικό μέτρο (m3)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905" w:type="dxa"/>
        <w:tblLayout w:type="fixed"/>
        <w:tblLook w:val="04A0"/>
      </w:tblPr>
      <w:tblGrid>
        <w:gridCol w:w="2736"/>
        <w:gridCol w:w="441"/>
        <w:gridCol w:w="966"/>
        <w:gridCol w:w="381"/>
        <w:gridCol w:w="381"/>
      </w:tblGrid>
      <w:tr w:rsidR="00122086" w:rsidTr="00122086">
        <w:tc>
          <w:tcPr>
            <w:tcW w:w="2736"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35,00 €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736" w:type="dxa"/>
            <w:hideMark/>
          </w:tcPr>
          <w:p w:rsidR="00122086" w:rsidRDefault="00122086">
            <w:pPr>
              <w:rPr>
                <w:rFonts w:cs="Arial"/>
                <w:sz w:val="20"/>
                <w:szCs w:val="22"/>
                <w:lang w:eastAsia="en-US"/>
              </w:rPr>
            </w:pPr>
            <w:r>
              <w:rPr>
                <w:rFonts w:cs="Arial"/>
                <w:sz w:val="20"/>
              </w:rPr>
              <w:t xml:space="preserve">( ΤΡΙΑΝΤΑ ΠΕΝΤΕ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047</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ΟΔΟ 00Δ.9-1 </w:t>
            </w:r>
          </w:p>
        </w:tc>
        <w:tc>
          <w:tcPr>
            <w:tcW w:w="7087" w:type="dxa"/>
            <w:hideMark/>
          </w:tcPr>
          <w:p w:rsidR="00122086" w:rsidRDefault="00122086">
            <w:pPr>
              <w:rPr>
                <w:rFonts w:cs="Arial"/>
                <w:b/>
                <w:sz w:val="20"/>
                <w:szCs w:val="22"/>
                <w:u w:val="single"/>
                <w:lang w:eastAsia="en-US"/>
              </w:rPr>
            </w:pPr>
            <w:r>
              <w:rPr>
                <w:rFonts w:cs="Arial"/>
                <w:b/>
                <w:sz w:val="20"/>
                <w:u w:val="single"/>
              </w:rPr>
              <w:t>Προμήθεια βελτιωτικών εδάφων</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Αφορά την προμήθεια βελτιωτικών εδάφους (τύρφη, ζωική κοπριά και ανόργανο λίπασμα) περιλαμβάνει χωνεμένη κοπριά προβάτου (με οργανική ουσία&gt;45%) σε αναλογία 20%, ξανθιά τύρφη 80%. Στην τιμή περιλαμβάνεται η προμήθεια των υλικών και η μεταφορά τους στον τόπο του έργου.</w:t>
      </w:r>
    </w:p>
    <w:p w:rsidR="00122086" w:rsidRDefault="00122086" w:rsidP="00122086">
      <w:pPr>
        <w:rPr>
          <w:rFonts w:cs="Arial"/>
          <w:sz w:val="20"/>
        </w:rPr>
      </w:pPr>
      <w:r>
        <w:rPr>
          <w:rFonts w:cs="Arial"/>
          <w:sz w:val="20"/>
        </w:rPr>
        <w:t xml:space="preserve">Τιμή ανά κυβικό μέτρο (m3)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455" w:type="dxa"/>
        <w:tblLayout w:type="fixed"/>
        <w:tblLook w:val="04A0"/>
      </w:tblPr>
      <w:tblGrid>
        <w:gridCol w:w="2286"/>
        <w:gridCol w:w="441"/>
        <w:gridCol w:w="966"/>
        <w:gridCol w:w="381"/>
        <w:gridCol w:w="381"/>
      </w:tblGrid>
      <w:tr w:rsidR="00122086" w:rsidTr="00122086">
        <w:tc>
          <w:tcPr>
            <w:tcW w:w="2286"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90,00 €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286" w:type="dxa"/>
            <w:hideMark/>
          </w:tcPr>
          <w:p w:rsidR="00122086" w:rsidRDefault="00122086">
            <w:pPr>
              <w:rPr>
                <w:rFonts w:cs="Arial"/>
                <w:sz w:val="20"/>
                <w:szCs w:val="22"/>
                <w:lang w:eastAsia="en-US"/>
              </w:rPr>
            </w:pPr>
            <w:r>
              <w:rPr>
                <w:rFonts w:cs="Arial"/>
                <w:sz w:val="20"/>
              </w:rPr>
              <w:t xml:space="preserve">( ΕΝΕΝΗΝΤΑ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048</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Ε4.2 </w:t>
            </w:r>
          </w:p>
        </w:tc>
        <w:tc>
          <w:tcPr>
            <w:tcW w:w="7087" w:type="dxa"/>
            <w:hideMark/>
          </w:tcPr>
          <w:p w:rsidR="00122086" w:rsidRDefault="00122086">
            <w:pPr>
              <w:rPr>
                <w:rFonts w:cs="Arial"/>
                <w:b/>
                <w:sz w:val="20"/>
                <w:szCs w:val="22"/>
                <w:u w:val="single"/>
                <w:lang w:eastAsia="en-US"/>
              </w:rPr>
            </w:pPr>
            <w:r>
              <w:rPr>
                <w:rFonts w:cs="Arial"/>
                <w:b/>
                <w:sz w:val="20"/>
                <w:u w:val="single"/>
              </w:rPr>
              <w:t xml:space="preserve">Εγκατάσταση πρασίνου. Άνοιγμα λάκκων με χρήση εκσκαπτικού μηχανήματος. Άνοιγμα λάκκων διαστάσεων  0,70 x 0,70 x 0,70 m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5110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Άνοιγμα λάκκων με χρήση εκσκαπτικού μηχανήματος, καθώς και καθαρισμός και αποκομιδή των υπολειμμάτων ριζών και των αχρήστων υλικών, σύμφωνα με την φυτοτεχνική μελέτη και την ΕΤΕΠ 10-05-01-00. Στην τιμή περιλαμβάνονται όλες οι δαπάνες του απαιτουμένου εργατοτεχνικού προσωπικού, εργαλείων και μέσων για την εκτέλεση της εργασίας.</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(τεμ)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820" w:type="dxa"/>
        <w:tblLayout w:type="fixed"/>
        <w:tblLook w:val="04A0"/>
      </w:tblPr>
      <w:tblGrid>
        <w:gridCol w:w="3756"/>
        <w:gridCol w:w="441"/>
        <w:gridCol w:w="861"/>
        <w:gridCol w:w="381"/>
        <w:gridCol w:w="381"/>
      </w:tblGrid>
      <w:tr w:rsidR="00122086" w:rsidTr="00122086">
        <w:tc>
          <w:tcPr>
            <w:tcW w:w="375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2,40 €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3756" w:type="dxa"/>
            <w:hideMark/>
          </w:tcPr>
          <w:p w:rsidR="00122086" w:rsidRDefault="00122086">
            <w:pPr>
              <w:rPr>
                <w:rFonts w:cs="Arial"/>
                <w:sz w:val="20"/>
                <w:szCs w:val="22"/>
                <w:lang w:eastAsia="en-US"/>
              </w:rPr>
            </w:pPr>
            <w:r>
              <w:rPr>
                <w:rFonts w:cs="Arial"/>
                <w:sz w:val="20"/>
              </w:rPr>
              <w:t xml:space="preserve">( ΔΥΟ ΕΥΡΩ ΚΑΙ ΣΑΡΑΝΤΑ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049</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Ε9.7 </w:t>
            </w:r>
          </w:p>
        </w:tc>
        <w:tc>
          <w:tcPr>
            <w:tcW w:w="7087" w:type="dxa"/>
            <w:hideMark/>
          </w:tcPr>
          <w:p w:rsidR="00122086" w:rsidRDefault="00122086">
            <w:pPr>
              <w:rPr>
                <w:rFonts w:cs="Arial"/>
                <w:b/>
                <w:sz w:val="20"/>
                <w:szCs w:val="22"/>
                <w:u w:val="single"/>
                <w:lang w:eastAsia="en-US"/>
              </w:rPr>
            </w:pPr>
            <w:r>
              <w:rPr>
                <w:rFonts w:cs="Arial"/>
                <w:b/>
                <w:sz w:val="20"/>
                <w:u w:val="single"/>
              </w:rPr>
              <w:t xml:space="preserve">Εγκατάσταση πρασίνου. Φύτευση φυτών. Φύτευση φυτών με μπάλα χώματος όγκου 23 - 40 lt.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5210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Φύτευση φυτών με μπάλα χώματος όγκου 23 - 40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λίπανση και σχηματισμός λεκάνης άρδευσης και μια άρδευση του με κατάκλυση της λεκάνης, σύμφωνα με την φυτοτεχνική μελέτη και την ΕΤΕΠ 10-05-01-00</w:t>
      </w:r>
    </w:p>
    <w:p w:rsidR="00122086" w:rsidRDefault="00122086" w:rsidP="00122086">
      <w:pPr>
        <w:rPr>
          <w:rFonts w:cs="Arial"/>
          <w:sz w:val="20"/>
        </w:rPr>
      </w:pPr>
    </w:p>
    <w:p w:rsidR="00122086" w:rsidRDefault="00122086" w:rsidP="00122086">
      <w:pPr>
        <w:rPr>
          <w:rFonts w:cs="Arial"/>
          <w:sz w:val="20"/>
        </w:rPr>
      </w:pPr>
      <w:r>
        <w:rPr>
          <w:rFonts w:cs="Arial"/>
          <w:sz w:val="20"/>
        </w:rPr>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(τεμ)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455" w:type="dxa"/>
        <w:tblLayout w:type="fixed"/>
        <w:tblLook w:val="04A0"/>
      </w:tblPr>
      <w:tblGrid>
        <w:gridCol w:w="2286"/>
        <w:gridCol w:w="441"/>
        <w:gridCol w:w="966"/>
        <w:gridCol w:w="381"/>
        <w:gridCol w:w="381"/>
      </w:tblGrid>
      <w:tr w:rsidR="00122086" w:rsidTr="00122086">
        <w:tc>
          <w:tcPr>
            <w:tcW w:w="228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40,00 €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286" w:type="dxa"/>
            <w:hideMark/>
          </w:tcPr>
          <w:p w:rsidR="00122086" w:rsidRDefault="00122086">
            <w:pPr>
              <w:rPr>
                <w:rFonts w:cs="Arial"/>
                <w:sz w:val="20"/>
                <w:szCs w:val="22"/>
                <w:lang w:eastAsia="en-US"/>
              </w:rPr>
            </w:pPr>
            <w:r>
              <w:rPr>
                <w:rFonts w:cs="Arial"/>
                <w:sz w:val="20"/>
              </w:rPr>
              <w:t xml:space="preserve">( ΣΑΡΑΝΤΑ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050</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Ε11.1.1 </w:t>
            </w:r>
          </w:p>
        </w:tc>
        <w:tc>
          <w:tcPr>
            <w:tcW w:w="7087" w:type="dxa"/>
            <w:hideMark/>
          </w:tcPr>
          <w:p w:rsidR="00122086" w:rsidRDefault="00122086">
            <w:pPr>
              <w:rPr>
                <w:rFonts w:cs="Arial"/>
                <w:b/>
                <w:sz w:val="20"/>
                <w:szCs w:val="22"/>
                <w:u w:val="single"/>
                <w:lang w:eastAsia="en-US"/>
              </w:rPr>
            </w:pPr>
            <w:r>
              <w:rPr>
                <w:rFonts w:cs="Arial"/>
                <w:b/>
                <w:sz w:val="20"/>
                <w:u w:val="single"/>
              </w:rPr>
              <w:t xml:space="preserve">Εγκατάσταση πρασίνου. Υποστύλωση δένδρων. Υποστύλωση δένδρου με την αξία του πασσάλου. Για μήκος πασσάλου μέχρι 2,50 m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5240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Οι εργασίες υποστύλωσης δένδρων θα γίνουν σύμφωνα με την φυτοτεχνική μελέτη και την ΕΤΕΠ 10-05-09-00.</w:t>
      </w:r>
    </w:p>
    <w:p w:rsidR="00122086" w:rsidRDefault="00122086" w:rsidP="00122086">
      <w:pPr>
        <w:rPr>
          <w:rFonts w:cs="Arial"/>
          <w:sz w:val="20"/>
        </w:rPr>
      </w:pPr>
    </w:p>
    <w:p w:rsidR="00122086" w:rsidRDefault="00122086" w:rsidP="00122086">
      <w:pPr>
        <w:rPr>
          <w:rFonts w:cs="Arial"/>
          <w:sz w:val="20"/>
        </w:rPr>
      </w:pPr>
      <w:r>
        <w:rPr>
          <w:rFonts w:cs="Arial"/>
          <w:sz w:val="20"/>
        </w:rPr>
        <w:t>Yποστύλωση δέντρου με την αξία πασσάλου ευθυτενούς, αποφλοιωμένου, βαμμένου, πελεκητού στο κάτω άκρο, πισσαρισμένου μέχρι ύψος 0,50 m, από κατάλληλη ξυλεία. Στην τιμή συμπεριλαμβάνονται η αξία και μεταφορά επί τ’οπου του πασσάλου, οι δαπάνες του εργατοτεχνικού προσωπικού, των μικροϋλικών και των εργαλείων που θα χρησιμοποιηθούν για την κατακόρυφη έμπηξή του σε βάθος 0,50 m, σε οποιοδήποτε είδος εδάφους, και με οποιαδήποτε κλίση καθώς και η πρόσδεσή του δέντρου σ’ αυτόν με κατάλληλο μέσον.</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(τεμ)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835" w:type="dxa"/>
        <w:tblLayout w:type="fixed"/>
        <w:tblLook w:val="04A0"/>
      </w:tblPr>
      <w:tblGrid>
        <w:gridCol w:w="3771"/>
        <w:gridCol w:w="441"/>
        <w:gridCol w:w="861"/>
        <w:gridCol w:w="381"/>
        <w:gridCol w:w="381"/>
      </w:tblGrid>
      <w:tr w:rsidR="00122086" w:rsidTr="00122086">
        <w:tc>
          <w:tcPr>
            <w:tcW w:w="3771"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2,50 €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3771" w:type="dxa"/>
            <w:hideMark/>
          </w:tcPr>
          <w:p w:rsidR="00122086" w:rsidRDefault="00122086">
            <w:pPr>
              <w:rPr>
                <w:rFonts w:cs="Arial"/>
                <w:sz w:val="20"/>
                <w:szCs w:val="22"/>
                <w:lang w:eastAsia="en-US"/>
              </w:rPr>
            </w:pPr>
            <w:r>
              <w:rPr>
                <w:rFonts w:cs="Arial"/>
                <w:sz w:val="20"/>
              </w:rPr>
              <w:t xml:space="preserve">( ΔΥΟ ΕΥΡΩ ΚΑΙ ΠΕΝΗΝΤΑ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051</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Δ1.5 </w:t>
            </w:r>
          </w:p>
        </w:tc>
        <w:tc>
          <w:tcPr>
            <w:tcW w:w="7087" w:type="dxa"/>
            <w:hideMark/>
          </w:tcPr>
          <w:p w:rsidR="00122086" w:rsidRDefault="00122086">
            <w:pPr>
              <w:rPr>
                <w:rFonts w:cs="Arial"/>
                <w:b/>
                <w:sz w:val="20"/>
                <w:szCs w:val="22"/>
                <w:u w:val="single"/>
                <w:lang w:eastAsia="en-US"/>
              </w:rPr>
            </w:pPr>
            <w:r>
              <w:rPr>
                <w:rFonts w:cs="Arial"/>
                <w:b/>
                <w:sz w:val="20"/>
                <w:u w:val="single"/>
              </w:rPr>
              <w:t xml:space="preserve">Φυτικό υλικό. Δένδρα. Δένδρα κατηγορίας Δ5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5210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Προμήθεια καλλωπιστικών δένδρων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τις δαπάνες του εργατοτεχνικού προσωπικού και μέσων που θα απασχοληθούν, καθώς και όποια άλλη δαπάνη απαιτείται για την διατήρηση των δένδρων σε </w:t>
      </w:r>
      <w:r>
        <w:rPr>
          <w:rFonts w:cs="Arial"/>
          <w:sz w:val="20"/>
        </w:rPr>
        <w:lastRenderedPageBreak/>
        <w:t>αρίστη κατάσταση μέχρι και τη φύτευσή τους, σύμφωνα με την φυτοτεχνική μελέτη και την ΕΤΕΠ 10-09-01-00.</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(τεμ)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010" w:type="dxa"/>
        <w:tblLayout w:type="fixed"/>
        <w:tblLook w:val="04A0"/>
      </w:tblPr>
      <w:tblGrid>
        <w:gridCol w:w="2841"/>
        <w:gridCol w:w="441"/>
        <w:gridCol w:w="966"/>
        <w:gridCol w:w="381"/>
        <w:gridCol w:w="381"/>
      </w:tblGrid>
      <w:tr w:rsidR="00122086" w:rsidTr="00122086">
        <w:tc>
          <w:tcPr>
            <w:tcW w:w="2841"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45,00 €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841" w:type="dxa"/>
            <w:hideMark/>
          </w:tcPr>
          <w:p w:rsidR="00122086" w:rsidRDefault="00122086">
            <w:pPr>
              <w:rPr>
                <w:rFonts w:cs="Arial"/>
                <w:sz w:val="20"/>
                <w:szCs w:val="22"/>
                <w:lang w:eastAsia="en-US"/>
              </w:rPr>
            </w:pPr>
            <w:r>
              <w:rPr>
                <w:rFonts w:cs="Arial"/>
                <w:sz w:val="20"/>
              </w:rPr>
              <w:t xml:space="preserve">( ΣΑΡΑΝΤΑ ΠΕΝΤΕ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052</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ΝΑΤΕΠ 1310 </w:t>
            </w:r>
          </w:p>
        </w:tc>
        <w:tc>
          <w:tcPr>
            <w:tcW w:w="7087" w:type="dxa"/>
            <w:hideMark/>
          </w:tcPr>
          <w:p w:rsidR="00122086" w:rsidRDefault="00122086">
            <w:pPr>
              <w:rPr>
                <w:rFonts w:cs="Arial"/>
                <w:b/>
                <w:sz w:val="20"/>
                <w:u w:val="single"/>
              </w:rPr>
            </w:pPr>
            <w:r>
              <w:rPr>
                <w:rFonts w:cs="Arial"/>
                <w:b/>
                <w:sz w:val="20"/>
                <w:u w:val="single"/>
              </w:rPr>
              <w:t>Τεχνικές εργασίες</w:t>
            </w:r>
          </w:p>
          <w:p w:rsidR="00122086" w:rsidRDefault="00122086">
            <w:pPr>
              <w:rPr>
                <w:rFonts w:cs="Arial"/>
                <w:b/>
                <w:sz w:val="20"/>
                <w:szCs w:val="22"/>
                <w:u w:val="single"/>
                <w:lang w:eastAsia="en-US"/>
              </w:rPr>
            </w:pPr>
            <w:r>
              <w:rPr>
                <w:rFonts w:cs="Arial"/>
                <w:b/>
                <w:sz w:val="20"/>
                <w:u w:val="single"/>
              </w:rPr>
              <w:t xml:space="preserve">Μεταλλικές σχάρες δένδρων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Τεχνικές εργασίες</w:t>
      </w:r>
    </w:p>
    <w:p w:rsidR="00122086" w:rsidRDefault="00122086" w:rsidP="00122086">
      <w:pPr>
        <w:rPr>
          <w:rFonts w:cs="Arial"/>
          <w:sz w:val="20"/>
        </w:rPr>
      </w:pPr>
      <w:r>
        <w:rPr>
          <w:rFonts w:cs="Arial"/>
          <w:sz w:val="20"/>
        </w:rPr>
        <w:t>Μεταλλικές σχάρες δένδρων</w:t>
      </w:r>
    </w:p>
    <w:p w:rsidR="00122086" w:rsidRDefault="00122086" w:rsidP="00122086">
      <w:pPr>
        <w:rPr>
          <w:rFonts w:cs="Arial"/>
          <w:sz w:val="20"/>
        </w:rPr>
      </w:pPr>
      <w:r>
        <w:rPr>
          <w:rFonts w:cs="Arial"/>
          <w:sz w:val="20"/>
        </w:rPr>
        <w:t xml:space="preserve">Η εργασία αυτή αφορά στην προμήθεια και τοποθέτηση χυτοσιδηράς σχάρας (καθαρισμένης με διαδικασία ατσαλοβολής και βαμμένη με δύο στρώσεις αντιδιαβρωτικού και δύο στρώσεις χρώματος) στη λεκάνη άρδευσης του δένδρου. Στην τιμή περιλαμβάνονται οι συνδετήρες των σχαρών, οι δαπάνες του εργατοτεχνικού προσωπικού και των εργαλείων που θα χρησιμοποιηθούν για την κατασκευή και τοποθέτηση καθώς και τη μεταφορά στον τόπο του έργου.   </w:t>
      </w:r>
    </w:p>
    <w:tbl>
      <w:tblPr>
        <w:tblW w:w="0" w:type="auto"/>
        <w:tblLayout w:type="fixed"/>
        <w:tblLook w:val="04A0"/>
      </w:tblPr>
      <w:tblGrid>
        <w:gridCol w:w="1041"/>
        <w:gridCol w:w="2076"/>
      </w:tblGrid>
      <w:tr w:rsidR="00122086" w:rsidTr="00122086">
        <w:tc>
          <w:tcPr>
            <w:tcW w:w="1041" w:type="dxa"/>
            <w:hideMark/>
          </w:tcPr>
          <w:p w:rsidR="00122086" w:rsidRDefault="00122086">
            <w:pPr>
              <w:rPr>
                <w:rFonts w:cs="Arial"/>
                <w:sz w:val="20"/>
                <w:szCs w:val="22"/>
                <w:lang w:eastAsia="en-US"/>
              </w:rPr>
            </w:pPr>
            <w:r>
              <w:rPr>
                <w:rFonts w:cs="Arial"/>
                <w:sz w:val="20"/>
              </w:rPr>
              <w:t xml:space="preserve">( 1 Kg ) </w:t>
            </w:r>
          </w:p>
        </w:tc>
        <w:tc>
          <w:tcPr>
            <w:tcW w:w="2076" w:type="dxa"/>
            <w:hideMark/>
          </w:tcPr>
          <w:p w:rsidR="00122086" w:rsidRDefault="00122086">
            <w:pPr>
              <w:rPr>
                <w:rFonts w:cs="Arial"/>
                <w:sz w:val="20"/>
                <w:szCs w:val="22"/>
                <w:lang w:eastAsia="en-US"/>
              </w:rPr>
            </w:pPr>
            <w:r>
              <w:rPr>
                <w:rFonts w:cs="Arial"/>
                <w:sz w:val="20"/>
              </w:rPr>
              <w:t xml:space="preserve">Χιλιόγραμμο (Κιλό)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tbl>
      <w:tblPr>
        <w:tblW w:w="9075" w:type="dxa"/>
        <w:tblLayout w:type="fixed"/>
        <w:tblLook w:val="04A0"/>
      </w:tblPr>
      <w:tblGrid>
        <w:gridCol w:w="2552"/>
        <w:gridCol w:w="851"/>
        <w:gridCol w:w="851"/>
        <w:gridCol w:w="3120"/>
        <w:gridCol w:w="283"/>
        <w:gridCol w:w="1418"/>
      </w:tblGrid>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α) Χυτοσιδηρές σχάρες, καλύματα φρεατίων κλπ χυτοσιδηρά τεμάχια.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Ν.ΑΤΕΠ ΠΡΣ.237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(Kg) </w:t>
            </w:r>
          </w:p>
        </w:tc>
        <w:tc>
          <w:tcPr>
            <w:tcW w:w="3118" w:type="dxa"/>
            <w:hideMark/>
          </w:tcPr>
          <w:p w:rsidR="00122086" w:rsidRDefault="00122086">
            <w:pPr>
              <w:rPr>
                <w:rFonts w:cs="Arial"/>
                <w:sz w:val="20"/>
                <w:szCs w:val="22"/>
                <w:lang w:eastAsia="en-US"/>
              </w:rPr>
            </w:pPr>
            <w:r>
              <w:rPr>
                <w:rFonts w:cs="Arial"/>
                <w:sz w:val="20"/>
              </w:rPr>
              <w:t xml:space="preserve">1x1,218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1,22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 β) Ελαιόχρωμα μίνιο έτοιμο (RUST primer).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Ν.ΑΤΕΠ ΠΡΣ.353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(Kg) </w:t>
            </w:r>
          </w:p>
        </w:tc>
        <w:tc>
          <w:tcPr>
            <w:tcW w:w="3118" w:type="dxa"/>
            <w:hideMark/>
          </w:tcPr>
          <w:p w:rsidR="00122086" w:rsidRDefault="00122086">
            <w:pPr>
              <w:rPr>
                <w:rFonts w:cs="Arial"/>
                <w:sz w:val="20"/>
                <w:szCs w:val="22"/>
                <w:lang w:eastAsia="en-US"/>
              </w:rPr>
            </w:pPr>
            <w:r>
              <w:rPr>
                <w:rFonts w:cs="Arial"/>
                <w:sz w:val="20"/>
              </w:rPr>
              <w:t xml:space="preserve">0,2x3,63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0,726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γ) Ελαιόχρωμα έτοιμο.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ΥΛΙΚΟ Ν.ΑΤΕΠ ΠΡΣ.354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(Kg) </w:t>
            </w:r>
          </w:p>
        </w:tc>
        <w:tc>
          <w:tcPr>
            <w:tcW w:w="3118" w:type="dxa"/>
            <w:hideMark/>
          </w:tcPr>
          <w:p w:rsidR="00122086" w:rsidRDefault="00122086">
            <w:pPr>
              <w:rPr>
                <w:rFonts w:cs="Arial"/>
                <w:sz w:val="20"/>
                <w:szCs w:val="22"/>
                <w:lang w:eastAsia="en-US"/>
              </w:rPr>
            </w:pPr>
            <w:r>
              <w:rPr>
                <w:rFonts w:cs="Arial"/>
                <w:sz w:val="20"/>
              </w:rPr>
              <w:t xml:space="preserve">0,2x4,02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0,804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δ) Εργάτης ανειδίκευτος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Ν.ΑΤΕΠ 111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2086">
            <w:pPr>
              <w:rPr>
                <w:rFonts w:cs="Arial"/>
                <w:sz w:val="20"/>
                <w:szCs w:val="22"/>
                <w:lang w:eastAsia="en-US"/>
              </w:rPr>
            </w:pPr>
            <w:r>
              <w:rPr>
                <w:rFonts w:cs="Arial"/>
                <w:sz w:val="20"/>
              </w:rPr>
              <w:t xml:space="preserve">0,15x15,74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2,36 </w:t>
            </w:r>
          </w:p>
        </w:tc>
      </w:tr>
      <w:tr w:rsidR="00122086" w:rsidTr="00122086">
        <w:tc>
          <w:tcPr>
            <w:tcW w:w="4251" w:type="dxa"/>
            <w:gridSpan w:val="3"/>
            <w:hideMark/>
          </w:tcPr>
          <w:p w:rsidR="00122086" w:rsidRDefault="00122086">
            <w:pPr>
              <w:rPr>
                <w:rFonts w:cs="Arial"/>
                <w:sz w:val="20"/>
                <w:szCs w:val="22"/>
                <w:lang w:eastAsia="en-US"/>
              </w:rPr>
            </w:pPr>
            <w:r>
              <w:rPr>
                <w:rFonts w:cs="Arial"/>
                <w:sz w:val="20"/>
              </w:rPr>
              <w:t xml:space="preserve">ε) Τεχνίτης. </w:t>
            </w: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Pr>
          <w:p w:rsidR="00122086" w:rsidRDefault="00122086">
            <w:pPr>
              <w:rPr>
                <w:rFonts w:cs="Arial"/>
                <w:sz w:val="20"/>
                <w:szCs w:val="22"/>
                <w:lang w:eastAsia="en-US"/>
              </w:rPr>
            </w:pPr>
          </w:p>
        </w:tc>
      </w:tr>
      <w:tr w:rsidR="00122086" w:rsidTr="00122086">
        <w:tc>
          <w:tcPr>
            <w:tcW w:w="2551" w:type="dxa"/>
            <w:hideMark/>
          </w:tcPr>
          <w:p w:rsidR="00122086" w:rsidRDefault="00122086">
            <w:pPr>
              <w:rPr>
                <w:rFonts w:cs="Arial"/>
                <w:b/>
                <w:sz w:val="20"/>
                <w:szCs w:val="22"/>
                <w:lang w:eastAsia="en-US"/>
              </w:rPr>
            </w:pPr>
            <w:r>
              <w:rPr>
                <w:rFonts w:cs="Arial"/>
                <w:b/>
                <w:sz w:val="20"/>
              </w:rPr>
              <w:t xml:space="preserve">ΕΡΓ. Ν.ΑΤΕΠ 113 </w:t>
            </w:r>
          </w:p>
        </w:tc>
        <w:tc>
          <w:tcPr>
            <w:tcW w:w="850" w:type="dxa"/>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r>
              <w:rPr>
                <w:rFonts w:cs="Arial"/>
                <w:b/>
                <w:sz w:val="20"/>
              </w:rPr>
              <w:t xml:space="preserve">(h) </w:t>
            </w:r>
          </w:p>
        </w:tc>
        <w:tc>
          <w:tcPr>
            <w:tcW w:w="3118" w:type="dxa"/>
            <w:hideMark/>
          </w:tcPr>
          <w:p w:rsidR="00122086" w:rsidRDefault="00122086">
            <w:pPr>
              <w:rPr>
                <w:rFonts w:cs="Arial"/>
                <w:sz w:val="20"/>
                <w:szCs w:val="22"/>
                <w:lang w:eastAsia="en-US"/>
              </w:rPr>
            </w:pPr>
            <w:r>
              <w:rPr>
                <w:rFonts w:cs="Arial"/>
                <w:sz w:val="20"/>
              </w:rPr>
              <w:t xml:space="preserve">0,15x20,42 </w:t>
            </w:r>
          </w:p>
        </w:tc>
        <w:tc>
          <w:tcPr>
            <w:tcW w:w="283" w:type="dxa"/>
            <w:hideMark/>
          </w:tcPr>
          <w:p w:rsidR="00122086" w:rsidRDefault="00122086">
            <w:pPr>
              <w:rPr>
                <w:rFonts w:cs="Arial"/>
                <w:sz w:val="20"/>
                <w:szCs w:val="22"/>
                <w:lang w:eastAsia="en-US"/>
              </w:rPr>
            </w:pPr>
            <w:r>
              <w:rPr>
                <w:rFonts w:cs="Arial"/>
                <w:sz w:val="20"/>
              </w:rPr>
              <w:t>=</w:t>
            </w:r>
          </w:p>
        </w:tc>
        <w:tc>
          <w:tcPr>
            <w:tcW w:w="1417" w:type="dxa"/>
            <w:tcBorders>
              <w:top w:val="nil"/>
              <w:left w:val="nil"/>
              <w:bottom w:val="single" w:sz="4" w:space="0" w:color="auto"/>
              <w:right w:val="nil"/>
            </w:tcBorders>
            <w:hideMark/>
          </w:tcPr>
          <w:p w:rsidR="00122086" w:rsidRDefault="00122086">
            <w:pPr>
              <w:rPr>
                <w:rFonts w:cs="Arial"/>
                <w:sz w:val="20"/>
                <w:szCs w:val="22"/>
                <w:lang w:eastAsia="en-US"/>
              </w:rPr>
            </w:pPr>
            <w:r>
              <w:rPr>
                <w:rFonts w:cs="Arial"/>
                <w:sz w:val="20"/>
              </w:rPr>
              <w:t xml:space="preserve">3,06 </w:t>
            </w:r>
          </w:p>
        </w:tc>
      </w:tr>
      <w:tr w:rsidR="00122086" w:rsidTr="00122086">
        <w:tc>
          <w:tcPr>
            <w:tcW w:w="4251" w:type="dxa"/>
            <w:gridSpan w:val="3"/>
            <w:hideMark/>
          </w:tcPr>
          <w:p w:rsidR="00122086" w:rsidRDefault="00122086">
            <w:pPr>
              <w:rPr>
                <w:rFonts w:cs="Arial"/>
                <w:sz w:val="20"/>
                <w:szCs w:val="22"/>
                <w:lang w:eastAsia="en-US"/>
              </w:rPr>
            </w:pPr>
          </w:p>
        </w:tc>
        <w:tc>
          <w:tcPr>
            <w:tcW w:w="3118" w:type="dxa"/>
          </w:tcPr>
          <w:p w:rsidR="00122086" w:rsidRDefault="00122086">
            <w:pPr>
              <w:rPr>
                <w:rFonts w:cs="Arial"/>
                <w:sz w:val="20"/>
                <w:szCs w:val="22"/>
                <w:lang w:eastAsia="en-US"/>
              </w:rPr>
            </w:pPr>
          </w:p>
        </w:tc>
        <w:tc>
          <w:tcPr>
            <w:tcW w:w="283" w:type="dxa"/>
          </w:tcPr>
          <w:p w:rsidR="00122086" w:rsidRDefault="00122086">
            <w:pPr>
              <w:rPr>
                <w:rFonts w:cs="Arial"/>
                <w:sz w:val="20"/>
                <w:szCs w:val="22"/>
                <w:lang w:eastAsia="en-US"/>
              </w:rPr>
            </w:pPr>
          </w:p>
        </w:tc>
        <w:tc>
          <w:tcPr>
            <w:tcW w:w="1417" w:type="dxa"/>
            <w:tcBorders>
              <w:top w:val="single" w:sz="4" w:space="0" w:color="auto"/>
              <w:left w:val="nil"/>
              <w:bottom w:val="nil"/>
              <w:right w:val="nil"/>
            </w:tcBorders>
          </w:tcPr>
          <w:p w:rsidR="00122086" w:rsidRDefault="00122086">
            <w:pPr>
              <w:rPr>
                <w:rFonts w:cs="Arial"/>
                <w:sz w:val="20"/>
                <w:szCs w:val="22"/>
                <w:lang w:eastAsia="en-US"/>
              </w:rPr>
            </w:pPr>
          </w:p>
        </w:tc>
      </w:tr>
      <w:tr w:rsidR="00122086" w:rsidTr="00122086">
        <w:tc>
          <w:tcPr>
            <w:tcW w:w="2551" w:type="dxa"/>
            <w:hideMark/>
          </w:tcPr>
          <w:p w:rsidR="00122086" w:rsidRDefault="007A6D45">
            <w:pPr>
              <w:rPr>
                <w:rFonts w:cs="Arial"/>
                <w:b/>
                <w:sz w:val="20"/>
                <w:szCs w:val="22"/>
                <w:lang w:eastAsia="en-US"/>
              </w:rPr>
            </w:pPr>
            <w:r>
              <w:rPr>
                <w:rFonts w:cs="Arial"/>
                <w:b/>
                <w:sz w:val="20"/>
                <w:szCs w:val="22"/>
                <w:lang w:eastAsia="en-US"/>
              </w:rPr>
              <w:t>Άθροισμα</w:t>
            </w:r>
          </w:p>
        </w:tc>
        <w:tc>
          <w:tcPr>
            <w:tcW w:w="850" w:type="dxa"/>
            <w:hideMark/>
          </w:tcPr>
          <w:p w:rsidR="00122086" w:rsidRDefault="00122086">
            <w:pPr>
              <w:rPr>
                <w:rFonts w:cs="Arial"/>
                <w:b/>
                <w:sz w:val="20"/>
                <w:szCs w:val="22"/>
                <w:lang w:eastAsia="en-US"/>
              </w:rPr>
            </w:pPr>
          </w:p>
        </w:tc>
        <w:tc>
          <w:tcPr>
            <w:tcW w:w="850" w:type="dxa"/>
            <w:hideMark/>
          </w:tcPr>
          <w:p w:rsidR="00122086" w:rsidRDefault="00122086">
            <w:pPr>
              <w:rPr>
                <w:rFonts w:cs="Arial"/>
                <w:b/>
                <w:sz w:val="20"/>
                <w:szCs w:val="22"/>
                <w:lang w:eastAsia="en-US"/>
              </w:rPr>
            </w:pPr>
          </w:p>
        </w:tc>
        <w:tc>
          <w:tcPr>
            <w:tcW w:w="3118" w:type="dxa"/>
            <w:hideMark/>
          </w:tcPr>
          <w:p w:rsidR="00122086" w:rsidRDefault="00122086">
            <w:pPr>
              <w:rPr>
                <w:rFonts w:cs="Arial"/>
                <w:sz w:val="20"/>
                <w:szCs w:val="22"/>
                <w:lang w:eastAsia="en-US"/>
              </w:rPr>
            </w:pPr>
            <w:r>
              <w:rPr>
                <w:rFonts w:cs="Arial"/>
                <w:sz w:val="20"/>
              </w:rPr>
              <w:t xml:space="preserve">1,22+0,726+0,804+2,36+3,06 </w:t>
            </w:r>
          </w:p>
        </w:tc>
        <w:tc>
          <w:tcPr>
            <w:tcW w:w="283" w:type="dxa"/>
            <w:hideMark/>
          </w:tcPr>
          <w:p w:rsidR="00122086" w:rsidRDefault="00122086">
            <w:pPr>
              <w:rPr>
                <w:rFonts w:cs="Arial"/>
                <w:sz w:val="20"/>
                <w:szCs w:val="22"/>
                <w:lang w:eastAsia="en-US"/>
              </w:rPr>
            </w:pPr>
            <w:r>
              <w:rPr>
                <w:rFonts w:cs="Arial"/>
                <w:sz w:val="20"/>
              </w:rPr>
              <w:t>=</w:t>
            </w:r>
          </w:p>
        </w:tc>
        <w:tc>
          <w:tcPr>
            <w:tcW w:w="1417" w:type="dxa"/>
            <w:hideMark/>
          </w:tcPr>
          <w:p w:rsidR="00122086" w:rsidRDefault="00122086">
            <w:pPr>
              <w:rPr>
                <w:rFonts w:cs="Arial"/>
                <w:sz w:val="20"/>
                <w:szCs w:val="22"/>
                <w:lang w:eastAsia="en-US"/>
              </w:rPr>
            </w:pPr>
            <w:r>
              <w:rPr>
                <w:rFonts w:cs="Arial"/>
                <w:sz w:val="20"/>
              </w:rPr>
              <w:t xml:space="preserve">8,17 </w:t>
            </w:r>
          </w:p>
        </w:tc>
      </w:tr>
    </w:tbl>
    <w:p w:rsidR="00122086" w:rsidRDefault="00122086" w:rsidP="00122086">
      <w:pPr>
        <w:rPr>
          <w:rFonts w:cs="Arial"/>
          <w:sz w:val="20"/>
          <w:szCs w:val="22"/>
          <w:lang w:eastAsia="en-US"/>
        </w:rPr>
      </w:pPr>
    </w:p>
    <w:tbl>
      <w:tblPr>
        <w:tblW w:w="6150" w:type="dxa"/>
        <w:tblLayout w:type="fixed"/>
        <w:tblLook w:val="04A0"/>
      </w:tblPr>
      <w:tblGrid>
        <w:gridCol w:w="4086"/>
        <w:gridCol w:w="441"/>
        <w:gridCol w:w="861"/>
        <w:gridCol w:w="381"/>
        <w:gridCol w:w="381"/>
      </w:tblGrid>
      <w:tr w:rsidR="00122086" w:rsidTr="00122086">
        <w:tc>
          <w:tcPr>
            <w:tcW w:w="4086" w:type="dxa"/>
            <w:hideMark/>
          </w:tcPr>
          <w:p w:rsidR="00122086" w:rsidRDefault="00122086">
            <w:pPr>
              <w:rPr>
                <w:rFonts w:cs="Arial"/>
                <w:sz w:val="20"/>
                <w:szCs w:val="22"/>
                <w:lang w:eastAsia="en-US"/>
              </w:rPr>
            </w:pPr>
            <w:r>
              <w:rPr>
                <w:rFonts w:cs="Arial"/>
                <w:sz w:val="20"/>
              </w:rPr>
              <w:t>Τιμή Μονάδος  1 Kg</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8,17 €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4086" w:type="dxa"/>
            <w:hideMark/>
          </w:tcPr>
          <w:p w:rsidR="00122086" w:rsidRDefault="00122086">
            <w:pPr>
              <w:rPr>
                <w:rFonts w:cs="Arial"/>
                <w:sz w:val="20"/>
                <w:szCs w:val="22"/>
                <w:lang w:eastAsia="en-US"/>
              </w:rPr>
            </w:pPr>
            <w:r>
              <w:rPr>
                <w:rFonts w:cs="Arial"/>
                <w:sz w:val="20"/>
              </w:rPr>
              <w:lastRenderedPageBreak/>
              <w:t xml:space="preserve">( ΟΚΤΩ ΕΥΡΩ ΚΑΙ ΔΕΚΑ ΕΠΤΑ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053</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ΣΤ2.1.1 </w:t>
            </w:r>
          </w:p>
        </w:tc>
        <w:tc>
          <w:tcPr>
            <w:tcW w:w="7087" w:type="dxa"/>
            <w:hideMark/>
          </w:tcPr>
          <w:p w:rsidR="00122086" w:rsidRDefault="00122086">
            <w:pPr>
              <w:rPr>
                <w:rFonts w:cs="Arial"/>
                <w:b/>
                <w:sz w:val="20"/>
                <w:szCs w:val="22"/>
                <w:u w:val="single"/>
                <w:lang w:eastAsia="en-US"/>
              </w:rPr>
            </w:pPr>
            <w:r>
              <w:rPr>
                <w:rFonts w:cs="Arial"/>
                <w:b/>
                <w:sz w:val="20"/>
                <w:u w:val="single"/>
              </w:rPr>
              <w:t xml:space="preserve">Συντήρηση πρασίνου. Αρδευση φυτών. Αρδευση φυτών με βυτίο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5311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Άρδευση φυτού με βυτίο σύμφωνα με την φυτοτεχνική μελέτη και την ΕΤΕΠ 10-06-01-00. Περιλαμβάνονται η αξία και η μεταφορά του νερού επι τόπου, η σταλία του αυτοκινήτου και το πότισμα με λάστιχο κατάλληλης διατομής σε ποσότητα 15 lt ανά θάμνο και 30 lt ή περισσότερο ανά δένδρο.</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(τεμ)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8295" w:type="dxa"/>
        <w:tblLayout w:type="fixed"/>
        <w:tblLook w:val="04A0"/>
      </w:tblPr>
      <w:tblGrid>
        <w:gridCol w:w="6126"/>
        <w:gridCol w:w="441"/>
        <w:gridCol w:w="966"/>
        <w:gridCol w:w="381"/>
        <w:gridCol w:w="381"/>
      </w:tblGrid>
      <w:tr w:rsidR="00122086" w:rsidTr="00122086">
        <w:tc>
          <w:tcPr>
            <w:tcW w:w="612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4A23FE">
            <w:pPr>
              <w:rPr>
                <w:rFonts w:cs="Arial"/>
                <w:b/>
                <w:sz w:val="20"/>
                <w:szCs w:val="22"/>
                <w:lang w:eastAsia="en-US"/>
              </w:rPr>
            </w:pPr>
            <w:r>
              <w:rPr>
                <w:rFonts w:cs="Arial"/>
                <w:b/>
                <w:sz w:val="20"/>
              </w:rPr>
              <w:t>0,13</w:t>
            </w:r>
            <w:r w:rsidR="00122086">
              <w:rPr>
                <w:rFonts w:cs="Arial"/>
                <w:b/>
                <w:sz w:val="20"/>
              </w:rPr>
              <w:t xml:space="preserve">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6126" w:type="dxa"/>
            <w:hideMark/>
          </w:tcPr>
          <w:p w:rsidR="00122086" w:rsidRDefault="004A23FE">
            <w:pPr>
              <w:rPr>
                <w:rFonts w:cs="Arial"/>
                <w:sz w:val="20"/>
                <w:szCs w:val="22"/>
                <w:lang w:eastAsia="en-US"/>
              </w:rPr>
            </w:pPr>
            <w:r>
              <w:rPr>
                <w:rFonts w:cs="Arial"/>
                <w:sz w:val="20"/>
              </w:rPr>
              <w:t>( ΔΕΚΑ ΤΡΙΑ ΛΕΠΤΑ</w:t>
            </w:r>
            <w:r w:rsidR="00122086">
              <w:rPr>
                <w:rFonts w:cs="Arial"/>
                <w:sz w:val="20"/>
              </w:rPr>
              <w:t xml:space="preserve">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054</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ΣΤ6.1 </w:t>
            </w:r>
          </w:p>
        </w:tc>
        <w:tc>
          <w:tcPr>
            <w:tcW w:w="7087" w:type="dxa"/>
            <w:hideMark/>
          </w:tcPr>
          <w:p w:rsidR="00122086" w:rsidRDefault="00122086">
            <w:pPr>
              <w:rPr>
                <w:rFonts w:cs="Arial"/>
                <w:b/>
                <w:sz w:val="20"/>
                <w:szCs w:val="22"/>
                <w:u w:val="single"/>
                <w:lang w:eastAsia="en-US"/>
              </w:rPr>
            </w:pPr>
            <w:r>
              <w:rPr>
                <w:rFonts w:cs="Arial"/>
                <w:b/>
                <w:sz w:val="20"/>
                <w:u w:val="single"/>
              </w:rPr>
              <w:t xml:space="preserve">Συντήρηση πρασίνου. Βοτάνισμα χώρου φυτών για την καταπολέμηση ζιζανίων. Βοτάνισμα με τα χέρια.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5551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Εκρίζωση με τσάπα των ζιζανίων μεταξύ των φυτών ή σε επιφάνειες που δεν έχουν φυτευτεί,  απομάκρυνση από τον χώρο του έργου όλων των υλικών που προέκυψαν και απόρριψή τους σε οποιαδήποτε απόσταση, σε θέσεις που επιτρέπουν οι αρμόδιες Αρχές. Περιλαμβάνονται όλες απαιτούμενες δαπάνες του εργατοτεχνικού προσωπικού, των μηχανημάτων και των εργαλείων για την πλήρη εκτέλεση της εργασίας, σύμφωνα με την φυτοτεχνική μελέτη και την ΕΤΕΠ 10-06-06-00.</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στρέμμα (στρ.)   </w:t>
      </w:r>
    </w:p>
    <w:tbl>
      <w:tblPr>
        <w:tblW w:w="0" w:type="auto"/>
        <w:tblLayout w:type="fixed"/>
        <w:tblLook w:val="04A0"/>
      </w:tblPr>
      <w:tblGrid>
        <w:gridCol w:w="1146"/>
        <w:gridCol w:w="3096"/>
      </w:tblGrid>
      <w:tr w:rsidR="00122086" w:rsidTr="00122086">
        <w:tc>
          <w:tcPr>
            <w:tcW w:w="1146" w:type="dxa"/>
            <w:hideMark/>
          </w:tcPr>
          <w:p w:rsidR="00122086" w:rsidRDefault="00122086">
            <w:pPr>
              <w:rPr>
                <w:rFonts w:cs="Arial"/>
                <w:sz w:val="20"/>
                <w:szCs w:val="22"/>
                <w:lang w:eastAsia="en-US"/>
              </w:rPr>
            </w:pPr>
            <w:r>
              <w:rPr>
                <w:rFonts w:cs="Arial"/>
                <w:sz w:val="20"/>
              </w:rPr>
              <w:t xml:space="preserve">( 1 Στρ. ) </w:t>
            </w:r>
          </w:p>
        </w:tc>
        <w:tc>
          <w:tcPr>
            <w:tcW w:w="3096" w:type="dxa"/>
            <w:hideMark/>
          </w:tcPr>
          <w:p w:rsidR="00122086" w:rsidRDefault="00122086">
            <w:pPr>
              <w:rPr>
                <w:rFonts w:cs="Arial"/>
                <w:sz w:val="20"/>
                <w:szCs w:val="22"/>
                <w:lang w:eastAsia="en-US"/>
              </w:rPr>
            </w:pPr>
            <w:r>
              <w:rPr>
                <w:rFonts w:cs="Arial"/>
                <w:sz w:val="20"/>
              </w:rPr>
              <w:t xml:space="preserve">Στρέμμα Επιφάνειας (1000 m2)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280" w:type="dxa"/>
        <w:tblLayout w:type="fixed"/>
        <w:tblLook w:val="04A0"/>
      </w:tblPr>
      <w:tblGrid>
        <w:gridCol w:w="3006"/>
        <w:gridCol w:w="441"/>
        <w:gridCol w:w="1071"/>
        <w:gridCol w:w="381"/>
        <w:gridCol w:w="381"/>
      </w:tblGrid>
      <w:tr w:rsidR="00122086" w:rsidTr="00122086">
        <w:tc>
          <w:tcPr>
            <w:tcW w:w="3006" w:type="dxa"/>
            <w:hideMark/>
          </w:tcPr>
          <w:p w:rsidR="00122086" w:rsidRDefault="00122086">
            <w:pPr>
              <w:rPr>
                <w:rFonts w:cs="Arial"/>
                <w:sz w:val="20"/>
                <w:szCs w:val="22"/>
                <w:lang w:eastAsia="en-US"/>
              </w:rPr>
            </w:pPr>
            <w:r>
              <w:rPr>
                <w:rFonts w:cs="Arial"/>
                <w:sz w:val="20"/>
              </w:rPr>
              <w:t xml:space="preserve">Τιμή Μονάδος  1 Στρ. </w:t>
            </w:r>
          </w:p>
        </w:tc>
        <w:tc>
          <w:tcPr>
            <w:tcW w:w="441" w:type="dxa"/>
            <w:hideMark/>
          </w:tcPr>
          <w:p w:rsidR="00122086" w:rsidRDefault="00122086">
            <w:pPr>
              <w:rPr>
                <w:rFonts w:cs="Arial"/>
                <w:sz w:val="20"/>
                <w:szCs w:val="22"/>
                <w:lang w:eastAsia="en-US"/>
              </w:rPr>
            </w:pPr>
            <w:r>
              <w:rPr>
                <w:rFonts w:cs="Arial"/>
                <w:sz w:val="20"/>
              </w:rPr>
              <w:t>=</w:t>
            </w:r>
          </w:p>
        </w:tc>
        <w:tc>
          <w:tcPr>
            <w:tcW w:w="1071" w:type="dxa"/>
            <w:hideMark/>
          </w:tcPr>
          <w:p w:rsidR="00122086" w:rsidRDefault="00122086">
            <w:pPr>
              <w:rPr>
                <w:rFonts w:cs="Arial"/>
                <w:b/>
                <w:sz w:val="20"/>
                <w:szCs w:val="22"/>
                <w:lang w:eastAsia="en-US"/>
              </w:rPr>
            </w:pPr>
            <w:r>
              <w:rPr>
                <w:rFonts w:cs="Arial"/>
                <w:b/>
                <w:sz w:val="20"/>
              </w:rPr>
              <w:t>180,00 €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274" w:type="dxa"/>
        </w:trPr>
        <w:tc>
          <w:tcPr>
            <w:tcW w:w="3006" w:type="dxa"/>
            <w:hideMark/>
          </w:tcPr>
          <w:p w:rsidR="00122086" w:rsidRDefault="00122086">
            <w:pPr>
              <w:rPr>
                <w:rFonts w:cs="Arial"/>
                <w:sz w:val="20"/>
                <w:szCs w:val="22"/>
                <w:lang w:eastAsia="en-US"/>
              </w:rPr>
            </w:pPr>
            <w:r>
              <w:rPr>
                <w:rFonts w:cs="Arial"/>
                <w:sz w:val="20"/>
              </w:rPr>
              <w:t xml:space="preserve">( ΕΚΑΤΟΝ ΟΓΔΟΝΤΑ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055</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ΣΤ5.1 </w:t>
            </w:r>
          </w:p>
        </w:tc>
        <w:tc>
          <w:tcPr>
            <w:tcW w:w="7087" w:type="dxa"/>
            <w:hideMark/>
          </w:tcPr>
          <w:p w:rsidR="00122086" w:rsidRDefault="00122086">
            <w:pPr>
              <w:rPr>
                <w:rFonts w:cs="Arial"/>
                <w:b/>
                <w:sz w:val="20"/>
                <w:szCs w:val="22"/>
                <w:u w:val="single"/>
                <w:lang w:eastAsia="en-US"/>
              </w:rPr>
            </w:pPr>
            <w:r>
              <w:rPr>
                <w:rFonts w:cs="Arial"/>
                <w:b/>
                <w:sz w:val="20"/>
                <w:u w:val="single"/>
              </w:rPr>
              <w:t xml:space="preserve">Συντήρηση πρασίνου. Φυτοπροστασία. Φυτοπροστασία θάμνων και δένδρων ύψους μέχρι 4 m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5362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Καταπολέμηση ασθενειών με προληπτική ή θεραπευτική εφαρμογή εγκεκριμένων χημικών ή βιολογικών μυκητοκτόνων, ή άλλων σκευασμάτων, σύμφωνα με την φυτοτεχνική μελέτη και την ΕΤΕΠ 10-06-05-00. Περιλαμβάνονται οι δαπάνες του εργατοτεχνικού προσωπικού, των μηχανημάτων, των εργαλείων και των σκευασμάτων που θα χρησιμοποιηθούν.</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(τεμ)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575" w:type="dxa"/>
        <w:tblLayout w:type="fixed"/>
        <w:tblLook w:val="04A0"/>
      </w:tblPr>
      <w:tblGrid>
        <w:gridCol w:w="2406"/>
        <w:gridCol w:w="441"/>
        <w:gridCol w:w="966"/>
        <w:gridCol w:w="381"/>
        <w:gridCol w:w="381"/>
      </w:tblGrid>
      <w:tr w:rsidR="00122086" w:rsidTr="00122086">
        <w:tc>
          <w:tcPr>
            <w:tcW w:w="240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0,400 €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406" w:type="dxa"/>
            <w:hideMark/>
          </w:tcPr>
          <w:p w:rsidR="00122086" w:rsidRDefault="00122086">
            <w:pPr>
              <w:rPr>
                <w:rFonts w:cs="Arial"/>
                <w:sz w:val="20"/>
                <w:szCs w:val="22"/>
                <w:lang w:eastAsia="en-US"/>
              </w:rPr>
            </w:pPr>
            <w:r>
              <w:rPr>
                <w:rFonts w:cs="Arial"/>
                <w:sz w:val="20"/>
              </w:rPr>
              <w:t xml:space="preserve">(  ΣΑΡΑΝΤΑ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056</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ΣΤ4.1.1 </w:t>
            </w:r>
          </w:p>
        </w:tc>
        <w:tc>
          <w:tcPr>
            <w:tcW w:w="7087" w:type="dxa"/>
            <w:hideMark/>
          </w:tcPr>
          <w:p w:rsidR="00122086" w:rsidRDefault="00B65C08">
            <w:pPr>
              <w:rPr>
                <w:rFonts w:cs="Arial"/>
                <w:b/>
                <w:sz w:val="20"/>
                <w:szCs w:val="22"/>
                <w:u w:val="single"/>
                <w:lang w:eastAsia="en-US"/>
              </w:rPr>
            </w:pPr>
            <w:r>
              <w:rPr>
                <w:rFonts w:cs="Arial"/>
                <w:b/>
                <w:sz w:val="20"/>
                <w:u w:val="single"/>
              </w:rPr>
              <w:t>Συντήρηση πρασίνου. Κλάδεμα φυ</w:t>
            </w:r>
            <w:r w:rsidR="00122086">
              <w:rPr>
                <w:rFonts w:cs="Arial"/>
                <w:b/>
                <w:sz w:val="20"/>
                <w:u w:val="single"/>
              </w:rPr>
              <w:t xml:space="preserve">τών. Διαμόρφωση - Ανανέωση κόμης ή κοπή μικρών δένδρων. Διαμόρφωση κόμης δένδρων ύψους μέχρι  4 m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5354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Διαμόρφωση κόμης δέντρου ύψους μέχρι 4 m, σύμφωνα με την φυτοτεχνική μελέτη και την ΕΤΕΠ 10-06-04-01. Στην τιμή μονάδας περιλαμβάνεται η δαπάνη του εργατοτεχνικού προσωπικού, των μηχανημάτων και των εργαλείων που απαιτούνται  καθώς και η δαπάνη απομάκρυνσης των προϊόντων κοπής και  απόρριψής τους σε οποιαδήποτε απόσταση σε θέσεις που επιτρέπεται.</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(τεμ)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6630" w:type="dxa"/>
        <w:tblLayout w:type="fixed"/>
        <w:tblLook w:val="04A0"/>
      </w:tblPr>
      <w:tblGrid>
        <w:gridCol w:w="4461"/>
        <w:gridCol w:w="441"/>
        <w:gridCol w:w="966"/>
        <w:gridCol w:w="381"/>
        <w:gridCol w:w="381"/>
      </w:tblGrid>
      <w:tr w:rsidR="00122086" w:rsidTr="00122086">
        <w:tc>
          <w:tcPr>
            <w:tcW w:w="4461"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17,50 €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4461" w:type="dxa"/>
            <w:hideMark/>
          </w:tcPr>
          <w:p w:rsidR="00122086" w:rsidRDefault="00122086">
            <w:pPr>
              <w:rPr>
                <w:rFonts w:cs="Arial"/>
                <w:sz w:val="20"/>
                <w:szCs w:val="22"/>
                <w:lang w:eastAsia="en-US"/>
              </w:rPr>
            </w:pPr>
            <w:r>
              <w:rPr>
                <w:rFonts w:cs="Arial"/>
                <w:sz w:val="20"/>
              </w:rPr>
              <w:t xml:space="preserve">( ΔΕΚΑ ΕΠΤΑ ΕΥΡΩ ΚΑΙ ΠΕΝΗΝΤΑ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057</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ΣΤ3.2 </w:t>
            </w:r>
          </w:p>
        </w:tc>
        <w:tc>
          <w:tcPr>
            <w:tcW w:w="7087" w:type="dxa"/>
            <w:hideMark/>
          </w:tcPr>
          <w:p w:rsidR="00122086" w:rsidRDefault="00122086">
            <w:pPr>
              <w:rPr>
                <w:rFonts w:cs="Arial"/>
                <w:b/>
                <w:sz w:val="20"/>
                <w:szCs w:val="22"/>
                <w:u w:val="single"/>
                <w:lang w:eastAsia="en-US"/>
              </w:rPr>
            </w:pPr>
            <w:r>
              <w:rPr>
                <w:rFonts w:cs="Arial"/>
                <w:b/>
                <w:sz w:val="20"/>
                <w:u w:val="single"/>
              </w:rPr>
              <w:t xml:space="preserve">Συντήρηση πρασίνου. Λιπάνσεις. Λίπανση φυτών με λιπαντήρες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5730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Λίπανση φυτών με τα λιπαντήρες, σύμφωνα με την φυτοτεχνική μελέτη και την ΕΤΕΠ 10-06-03-00. Στην τιμή μονάδας περιλαμβάνεται η προμήθεια, μεταφορά και τοποθέτηση του λιπάσματος στο δοχείο λίπανσης, η διάλυσή του και η διανομή του διαλύματος με αντλία λίπανσης ή πιεστικό, καθώς και ο έλεγχος της διανομής του για την λίπανση κάθε φυτού.</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(τεμ)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560" w:type="dxa"/>
        <w:tblLayout w:type="fixed"/>
        <w:tblLook w:val="04A0"/>
      </w:tblPr>
      <w:tblGrid>
        <w:gridCol w:w="2286"/>
        <w:gridCol w:w="441"/>
        <w:gridCol w:w="1071"/>
        <w:gridCol w:w="381"/>
        <w:gridCol w:w="381"/>
      </w:tblGrid>
      <w:tr w:rsidR="00122086" w:rsidTr="00122086">
        <w:tc>
          <w:tcPr>
            <w:tcW w:w="228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1071" w:type="dxa"/>
            <w:hideMark/>
          </w:tcPr>
          <w:p w:rsidR="00122086" w:rsidRDefault="00122086">
            <w:pPr>
              <w:rPr>
                <w:rFonts w:cs="Arial"/>
                <w:b/>
                <w:sz w:val="20"/>
                <w:szCs w:val="22"/>
                <w:lang w:eastAsia="en-US"/>
              </w:rPr>
            </w:pPr>
            <w:r>
              <w:rPr>
                <w:rFonts w:cs="Arial"/>
                <w:b/>
                <w:sz w:val="20"/>
              </w:rPr>
              <w:t>0,0900 €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274" w:type="dxa"/>
        </w:trPr>
        <w:tc>
          <w:tcPr>
            <w:tcW w:w="2286" w:type="dxa"/>
            <w:hideMark/>
          </w:tcPr>
          <w:p w:rsidR="00122086" w:rsidRDefault="00122086">
            <w:pPr>
              <w:rPr>
                <w:rFonts w:cs="Arial"/>
                <w:sz w:val="20"/>
                <w:szCs w:val="22"/>
                <w:lang w:eastAsia="en-US"/>
              </w:rPr>
            </w:pPr>
            <w:r>
              <w:rPr>
                <w:rFonts w:cs="Arial"/>
                <w:sz w:val="20"/>
              </w:rPr>
              <w:t xml:space="preserve">(  ΕΝΝΕΑ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058</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ΟΙΚ-Α </w:t>
            </w:r>
            <w:r w:rsidR="001C4211">
              <w:rPr>
                <w:rFonts w:cs="Arial"/>
                <w:b/>
                <w:sz w:val="20"/>
              </w:rPr>
              <w:t xml:space="preserve">2Κ4 </w:t>
            </w:r>
            <w:r>
              <w:rPr>
                <w:rFonts w:cs="Arial"/>
                <w:b/>
                <w:sz w:val="20"/>
              </w:rPr>
              <w:t xml:space="preserve">32.2.5 </w:t>
            </w:r>
          </w:p>
        </w:tc>
        <w:tc>
          <w:tcPr>
            <w:tcW w:w="7087" w:type="dxa"/>
            <w:hideMark/>
          </w:tcPr>
          <w:p w:rsidR="00122086" w:rsidRDefault="00122086">
            <w:pPr>
              <w:rPr>
                <w:rFonts w:cs="Arial"/>
                <w:b/>
                <w:sz w:val="20"/>
                <w:szCs w:val="22"/>
                <w:u w:val="single"/>
                <w:lang w:eastAsia="en-US"/>
              </w:rPr>
            </w:pPr>
            <w:r>
              <w:rPr>
                <w:rFonts w:cs="Arial"/>
                <w:b/>
                <w:sz w:val="20"/>
                <w:u w:val="single"/>
              </w:rPr>
              <w:t xml:space="preserve">Προμήθεια, μεταφορά επιτόπου, διάστρωση και συμπύκνωση σκυροδέματος χωρίς χρήση αντλίας. Για κατασκευές από σκυρόδεμα κατηγορίας C20/25  </w:t>
            </w:r>
          </w:p>
        </w:tc>
      </w:tr>
    </w:tbl>
    <w:p w:rsidR="00122086" w:rsidRDefault="00122086" w:rsidP="00122086">
      <w:pPr>
        <w:rPr>
          <w:rFonts w:cs="Arial"/>
          <w:sz w:val="20"/>
          <w:szCs w:val="22"/>
          <w:lang w:eastAsia="en-US"/>
        </w:rPr>
      </w:pPr>
    </w:p>
    <w:tbl>
      <w:tblPr>
        <w:tblW w:w="6570" w:type="dxa"/>
        <w:tblLayout w:type="fixed"/>
        <w:tblLook w:val="04A0"/>
      </w:tblPr>
      <w:tblGrid>
        <w:gridCol w:w="4233"/>
        <w:gridCol w:w="120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06" w:type="dxa"/>
            <w:hideMark/>
          </w:tcPr>
          <w:p w:rsidR="00122086" w:rsidRDefault="00122086">
            <w:pPr>
              <w:rPr>
                <w:rFonts w:cs="Arial"/>
                <w:b/>
                <w:sz w:val="20"/>
                <w:szCs w:val="22"/>
                <w:lang w:eastAsia="en-US"/>
              </w:rPr>
            </w:pPr>
            <w:r>
              <w:rPr>
                <w:rFonts w:cs="Arial"/>
                <w:b/>
                <w:sz w:val="20"/>
              </w:rPr>
              <w:t xml:space="preserve">ΟΙΚ 3215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χωρίς χρήση αντλίας σκυροδέματος και την συμπύκνωση αυτού επί των καλουπιών ή/και λοιπών επιφανειών υποδοχής σκυροδέματος, σύμφωνα με την μελέτη του έργου, χωρίς την δαπάνη κατασκευής των καλουπιών. </w:t>
      </w:r>
    </w:p>
    <w:p w:rsidR="00122086" w:rsidRDefault="00122086" w:rsidP="00122086">
      <w:pPr>
        <w:rPr>
          <w:rFonts w:cs="Arial"/>
          <w:sz w:val="20"/>
        </w:rPr>
      </w:pPr>
    </w:p>
    <w:p w:rsidR="00122086" w:rsidRDefault="00122086" w:rsidP="00122086">
      <w:pPr>
        <w:rPr>
          <w:rFonts w:cs="Arial"/>
          <w:sz w:val="20"/>
        </w:rPr>
      </w:pPr>
      <w:r>
        <w:rPr>
          <w:rFonts w:cs="Arial"/>
          <w:sz w:val="20"/>
        </w:rPr>
        <w:t xml:space="preserve">Στην τιμή περιλαμβάνονται: </w:t>
      </w:r>
    </w:p>
    <w:p w:rsidR="00122086" w:rsidRDefault="00122086" w:rsidP="00122086">
      <w:pPr>
        <w:rPr>
          <w:rFonts w:cs="Arial"/>
          <w:sz w:val="20"/>
        </w:rPr>
      </w:pPr>
    </w:p>
    <w:p w:rsidR="00122086" w:rsidRDefault="00122086" w:rsidP="00122086">
      <w:pPr>
        <w:rPr>
          <w:rFonts w:cs="Arial"/>
          <w:sz w:val="20"/>
        </w:rPr>
      </w:pPr>
      <w:r>
        <w:rPr>
          <w:rFonts w:cs="Arial"/>
          <w:sz w:val="20"/>
        </w:rPr>
        <w:t xml:space="preserve">α. 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επί τόπου, οι σταλίες των αυτοκινήτων μεταφοράς αδρανών υλικών και σκυροδέματος, η παρασκευή το μίγματος και οι πλάγιες μεταφορές του μέχρι την θέση διάστρωσης, με χρήση οποιωνδήποτε μέσων εκτός από αντλία σκυροδέματος και πυργογερανό, </w:t>
      </w:r>
    </w:p>
    <w:p w:rsidR="00122086" w:rsidRDefault="00122086" w:rsidP="00122086">
      <w:pPr>
        <w:rPr>
          <w:rFonts w:cs="Arial"/>
          <w:sz w:val="20"/>
        </w:rPr>
      </w:pPr>
      <w:r>
        <w:rPr>
          <w:rFonts w:cs="Arial"/>
          <w:sz w:val="20"/>
        </w:rPr>
        <w:lastRenderedPageBreak/>
        <w:t xml:space="preserve">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 </w:t>
      </w:r>
    </w:p>
    <w:p w:rsidR="00122086" w:rsidRDefault="00122086" w:rsidP="00122086">
      <w:pPr>
        <w:rPr>
          <w:rFonts w:cs="Arial"/>
          <w:sz w:val="20"/>
        </w:rPr>
      </w:pPr>
      <w:r>
        <w:rPr>
          <w:rFonts w:cs="Arial"/>
          <w:sz w:val="20"/>
        </w:rPr>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Aναδόχου. </w:t>
      </w:r>
    </w:p>
    <w:p w:rsidR="00122086" w:rsidRDefault="00122086" w:rsidP="00122086">
      <w:pPr>
        <w:rPr>
          <w:rFonts w:cs="Arial"/>
          <w:sz w:val="20"/>
        </w:rPr>
      </w:pPr>
    </w:p>
    <w:p w:rsidR="00122086" w:rsidRDefault="00122086" w:rsidP="00122086">
      <w:pPr>
        <w:rPr>
          <w:rFonts w:cs="Arial"/>
          <w:sz w:val="20"/>
        </w:rPr>
      </w:pPr>
      <w:r>
        <w:rPr>
          <w:rFonts w:cs="Arial"/>
          <w:sz w:val="20"/>
        </w:rPr>
        <w:t xml:space="preserve">β. Τα πάσης φύσεως πρόσθετα (πλήνρευστοποιητικών και επιβραδυντικών πήξεως) που προβλέπονται από την εγκεκριμένη, κατά περίπτωση, μελέτη συνθέσεως, επιμετρώνται και πληρώνονται ιδιαιτέρως. </w:t>
      </w:r>
    </w:p>
    <w:p w:rsidR="00122086" w:rsidRDefault="00122086" w:rsidP="00122086">
      <w:pPr>
        <w:rPr>
          <w:rFonts w:cs="Arial"/>
          <w:sz w:val="20"/>
        </w:rPr>
      </w:pPr>
    </w:p>
    <w:p w:rsidR="00122086" w:rsidRDefault="00122086" w:rsidP="00122086">
      <w:pPr>
        <w:rPr>
          <w:rFonts w:cs="Arial"/>
          <w:sz w:val="20"/>
        </w:rPr>
      </w:pPr>
      <w:r>
        <w:rPr>
          <w:rFonts w:cs="Arial"/>
          <w:sz w:val="20"/>
        </w:rPr>
        <w:t xml:space="preserve">γ. Η δαπάνη χρήσεως δονητών μάζας ή/και επιφανείας και η διαμόρφωση της άνω στάθμης των σκυροδοτουμένων στοιχείων (τελικής ή προσωρινής), σύμφωνα με τα καθοριζόμενα στην μελέτη του έργου αναφορικά με την ποιότητα και τις ανοχές του τελειώματος. </w:t>
      </w:r>
    </w:p>
    <w:p w:rsidR="00122086" w:rsidRDefault="00122086" w:rsidP="00122086">
      <w:pPr>
        <w:rPr>
          <w:rFonts w:cs="Arial"/>
          <w:sz w:val="20"/>
        </w:rPr>
      </w:pPr>
    </w:p>
    <w:p w:rsidR="00122086" w:rsidRDefault="00122086" w:rsidP="00122086">
      <w:pPr>
        <w:rPr>
          <w:rFonts w:cs="Arial"/>
          <w:sz w:val="20"/>
        </w:rPr>
      </w:pPr>
      <w:r>
        <w:rPr>
          <w:rFonts w:cs="Arial"/>
          <w:sz w:val="20"/>
        </w:rPr>
        <w:t xml:space="preserve">δ. Συμπεριλαμβάνεται επίσης ανηγμένη η δαπάνη σταλίας των οχημάτων μεταφοράς του σκυροδέματος (βαρέλας) και η περισυλλογή, φόρτωση και απομάκρυνση τυχόν υπερχειλίσεων σκυροδέματος από την θέση σκυροδέτησης. </w:t>
      </w:r>
    </w:p>
    <w:p w:rsidR="00122086" w:rsidRDefault="00122086" w:rsidP="00122086">
      <w:pPr>
        <w:rPr>
          <w:rFonts w:cs="Arial"/>
          <w:sz w:val="20"/>
        </w:rPr>
      </w:pPr>
    </w:p>
    <w:p w:rsidR="00122086" w:rsidRDefault="00122086" w:rsidP="00122086">
      <w:pPr>
        <w:rPr>
          <w:rFonts w:cs="Arial"/>
          <w:sz w:val="20"/>
        </w:rPr>
      </w:pPr>
      <w:r>
        <w:rPr>
          <w:rFonts w:cs="Arial"/>
          <w:sz w:val="20"/>
        </w:rPr>
        <w:t xml:space="preserve">ε. Δεν συμπεριλαμβάνεται η πρόσθετη επεξεργασία διαμόρφωσης δαπέδων ειδικών απαιτήσεων (λ.χ. βιομηχανικό δάπεδο). </w:t>
      </w:r>
    </w:p>
    <w:p w:rsidR="00122086" w:rsidRDefault="00122086" w:rsidP="00122086">
      <w:pPr>
        <w:rPr>
          <w:rFonts w:cs="Arial"/>
          <w:sz w:val="20"/>
        </w:rPr>
      </w:pPr>
    </w:p>
    <w:p w:rsidR="00122086" w:rsidRDefault="00122086" w:rsidP="00122086">
      <w:pPr>
        <w:rPr>
          <w:rFonts w:cs="Arial"/>
          <w:sz w:val="20"/>
        </w:rPr>
      </w:pPr>
      <w:r>
        <w:rPr>
          <w:rFonts w:cs="Arial"/>
          <w:sz w:val="20"/>
        </w:rPr>
        <w:t xml:space="preserve">Οι τιμές έχουν εφαρμογή σε πάσης φύσεως κατασκευές από σκυρόδεμα, εκτός από κελύφη, αψίδες και τρούλους. </w:t>
      </w:r>
    </w:p>
    <w:p w:rsidR="00122086" w:rsidRDefault="00122086" w:rsidP="00122086">
      <w:pPr>
        <w:rPr>
          <w:rFonts w:cs="Arial"/>
          <w:sz w:val="20"/>
        </w:rPr>
      </w:pPr>
    </w:p>
    <w:p w:rsidR="00122086" w:rsidRDefault="00122086" w:rsidP="00122086">
      <w:pPr>
        <w:rPr>
          <w:rFonts w:cs="Arial"/>
          <w:sz w:val="20"/>
        </w:rPr>
      </w:pPr>
      <w:r>
        <w:rPr>
          <w:rFonts w:cs="Arial"/>
          <w:sz w:val="20"/>
        </w:rPr>
        <w:t xml:space="preserve">Επιμέτρηση ανά κυβικό μέτρο κατασκευασθέντος στοιχείου από σκυρόδεμα, σύμφωνα με τις προβλεπόμενες από την μελέτη διαστάσεις. </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κυβικό μέτρο (m³).   </w:t>
      </w:r>
    </w:p>
    <w:tbl>
      <w:tblPr>
        <w:tblW w:w="0" w:type="auto"/>
        <w:tblLayout w:type="fixed"/>
        <w:tblLook w:val="04A0"/>
      </w:tblPr>
      <w:tblGrid>
        <w:gridCol w:w="1056"/>
        <w:gridCol w:w="1566"/>
      </w:tblGrid>
      <w:tr w:rsidR="00122086" w:rsidTr="00122086">
        <w:tc>
          <w:tcPr>
            <w:tcW w:w="1056" w:type="dxa"/>
            <w:hideMark/>
          </w:tcPr>
          <w:p w:rsidR="00122086" w:rsidRDefault="00122086">
            <w:pPr>
              <w:rPr>
                <w:rFonts w:cs="Arial"/>
                <w:sz w:val="20"/>
                <w:szCs w:val="22"/>
                <w:lang w:eastAsia="en-US"/>
              </w:rPr>
            </w:pPr>
            <w:r>
              <w:rPr>
                <w:rFonts w:cs="Arial"/>
                <w:sz w:val="20"/>
              </w:rPr>
              <w:t xml:space="preserve">( 1 m3 ) </w:t>
            </w:r>
          </w:p>
        </w:tc>
        <w:tc>
          <w:tcPr>
            <w:tcW w:w="1566" w:type="dxa"/>
            <w:hideMark/>
          </w:tcPr>
          <w:p w:rsidR="00122086" w:rsidRDefault="00122086">
            <w:pPr>
              <w:rPr>
                <w:rFonts w:cs="Arial"/>
                <w:sz w:val="20"/>
                <w:szCs w:val="22"/>
                <w:lang w:eastAsia="en-US"/>
              </w:rPr>
            </w:pPr>
            <w:r>
              <w:rPr>
                <w:rFonts w:cs="Arial"/>
                <w:sz w:val="20"/>
              </w:rPr>
              <w:t xml:space="preserve">Κυβικό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455" w:type="dxa"/>
        <w:tblLayout w:type="fixed"/>
        <w:tblLook w:val="04A0"/>
      </w:tblPr>
      <w:tblGrid>
        <w:gridCol w:w="2286"/>
        <w:gridCol w:w="441"/>
        <w:gridCol w:w="966"/>
        <w:gridCol w:w="381"/>
        <w:gridCol w:w="381"/>
      </w:tblGrid>
      <w:tr w:rsidR="00122086" w:rsidTr="00122086">
        <w:tc>
          <w:tcPr>
            <w:tcW w:w="2286" w:type="dxa"/>
            <w:hideMark/>
          </w:tcPr>
          <w:p w:rsidR="00122086" w:rsidRDefault="00122086">
            <w:pPr>
              <w:rPr>
                <w:rFonts w:cs="Arial"/>
                <w:sz w:val="20"/>
                <w:szCs w:val="22"/>
                <w:lang w:eastAsia="en-US"/>
              </w:rPr>
            </w:pPr>
            <w:r>
              <w:rPr>
                <w:rFonts w:cs="Arial"/>
                <w:sz w:val="20"/>
              </w:rPr>
              <w:t xml:space="preserve">Τιμή Μονάδος  1 m3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90,00 €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286" w:type="dxa"/>
            <w:hideMark/>
          </w:tcPr>
          <w:p w:rsidR="00122086" w:rsidRDefault="00122086">
            <w:pPr>
              <w:rPr>
                <w:rFonts w:cs="Arial"/>
                <w:sz w:val="20"/>
                <w:szCs w:val="22"/>
                <w:lang w:eastAsia="en-US"/>
              </w:rPr>
            </w:pPr>
            <w:r>
              <w:rPr>
                <w:rFonts w:cs="Arial"/>
                <w:sz w:val="20"/>
              </w:rPr>
              <w:t xml:space="preserve">( ΕΝΕΝΗΝΤΑ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059</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ΟΙΚ-Α </w:t>
            </w:r>
            <w:r w:rsidR="001C4211">
              <w:rPr>
                <w:rFonts w:cs="Arial"/>
                <w:b/>
                <w:sz w:val="20"/>
              </w:rPr>
              <w:t xml:space="preserve">2Κ4 </w:t>
            </w:r>
            <w:r>
              <w:rPr>
                <w:rFonts w:cs="Arial"/>
                <w:b/>
                <w:sz w:val="20"/>
              </w:rPr>
              <w:t xml:space="preserve">38.20.2 </w:t>
            </w:r>
          </w:p>
        </w:tc>
        <w:tc>
          <w:tcPr>
            <w:tcW w:w="7087" w:type="dxa"/>
            <w:hideMark/>
          </w:tcPr>
          <w:p w:rsidR="00122086" w:rsidRDefault="00122086">
            <w:pPr>
              <w:rPr>
                <w:rFonts w:cs="Arial"/>
                <w:b/>
                <w:sz w:val="20"/>
                <w:szCs w:val="22"/>
                <w:u w:val="single"/>
                <w:lang w:eastAsia="en-US"/>
              </w:rPr>
            </w:pPr>
            <w:r>
              <w:rPr>
                <w:rFonts w:cs="Arial"/>
                <w:b/>
                <w:sz w:val="20"/>
                <w:u w:val="single"/>
              </w:rPr>
              <w:t xml:space="preserve">Χαλύβδινοι οπλισμοί σκυροδέματος. Χαλύβδινοι οπλισμοί κατηγορίας B500C (S500s) </w:t>
            </w:r>
          </w:p>
        </w:tc>
      </w:tr>
    </w:tbl>
    <w:p w:rsidR="00122086" w:rsidRDefault="00122086" w:rsidP="00122086">
      <w:pPr>
        <w:rPr>
          <w:rFonts w:cs="Arial"/>
          <w:sz w:val="20"/>
          <w:szCs w:val="22"/>
          <w:lang w:eastAsia="en-US"/>
        </w:rPr>
      </w:pPr>
    </w:p>
    <w:tbl>
      <w:tblPr>
        <w:tblW w:w="6570" w:type="dxa"/>
        <w:tblLayout w:type="fixed"/>
        <w:tblLook w:val="04A0"/>
      </w:tblPr>
      <w:tblGrid>
        <w:gridCol w:w="4233"/>
        <w:gridCol w:w="1206"/>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06" w:type="dxa"/>
            <w:hideMark/>
          </w:tcPr>
          <w:p w:rsidR="00122086" w:rsidRDefault="00122086">
            <w:pPr>
              <w:rPr>
                <w:rFonts w:cs="Arial"/>
                <w:b/>
                <w:sz w:val="20"/>
                <w:szCs w:val="22"/>
                <w:lang w:eastAsia="en-US"/>
              </w:rPr>
            </w:pPr>
            <w:r>
              <w:rPr>
                <w:rFonts w:cs="Arial"/>
                <w:b/>
                <w:sz w:val="20"/>
              </w:rPr>
              <w:t xml:space="preserve">ΟΙΚ 3873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lastRenderedPageBreak/>
        <w:t xml:space="preserve">      Χαλύβδινοι οπλισμοί σκυροδέματος, σύμφωνα με τις διατάξεις των προτύπων ΕΛΟΤ 1422-2 / 1423-3 : 2006 και του Κανονισμού Τεχνολογίας Χαλύβων Σκυροδέματος, κάθε διαμέτρου, έτοιμοι επί οποιωνδήποτε τμημάτων έργου.</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χιλιόγραμμο (kg)   </w:t>
      </w:r>
    </w:p>
    <w:tbl>
      <w:tblPr>
        <w:tblW w:w="0" w:type="auto"/>
        <w:tblLayout w:type="fixed"/>
        <w:tblLook w:val="04A0"/>
      </w:tblPr>
      <w:tblGrid>
        <w:gridCol w:w="1041"/>
        <w:gridCol w:w="2076"/>
      </w:tblGrid>
      <w:tr w:rsidR="00122086" w:rsidTr="00122086">
        <w:tc>
          <w:tcPr>
            <w:tcW w:w="1041" w:type="dxa"/>
            <w:hideMark/>
          </w:tcPr>
          <w:p w:rsidR="00122086" w:rsidRDefault="00122086">
            <w:pPr>
              <w:rPr>
                <w:rFonts w:cs="Arial"/>
                <w:sz w:val="20"/>
                <w:szCs w:val="22"/>
                <w:lang w:eastAsia="en-US"/>
              </w:rPr>
            </w:pPr>
            <w:r>
              <w:rPr>
                <w:rFonts w:cs="Arial"/>
                <w:sz w:val="20"/>
              </w:rPr>
              <w:t xml:space="preserve">( 1 Kg ) </w:t>
            </w:r>
          </w:p>
        </w:tc>
        <w:tc>
          <w:tcPr>
            <w:tcW w:w="2076" w:type="dxa"/>
            <w:hideMark/>
          </w:tcPr>
          <w:p w:rsidR="00122086" w:rsidRDefault="00122086">
            <w:pPr>
              <w:rPr>
                <w:rFonts w:cs="Arial"/>
                <w:sz w:val="20"/>
                <w:szCs w:val="22"/>
                <w:lang w:eastAsia="en-US"/>
              </w:rPr>
            </w:pPr>
            <w:r>
              <w:rPr>
                <w:rFonts w:cs="Arial"/>
                <w:sz w:val="20"/>
              </w:rPr>
              <w:t xml:space="preserve">Χιλιόγραμμο (Κιλό)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415" w:type="dxa"/>
        <w:tblLayout w:type="fixed"/>
        <w:tblLook w:val="04A0"/>
      </w:tblPr>
      <w:tblGrid>
        <w:gridCol w:w="3351"/>
        <w:gridCol w:w="441"/>
        <w:gridCol w:w="861"/>
        <w:gridCol w:w="381"/>
        <w:gridCol w:w="381"/>
      </w:tblGrid>
      <w:tr w:rsidR="00122086" w:rsidTr="00122086">
        <w:tc>
          <w:tcPr>
            <w:tcW w:w="3351" w:type="dxa"/>
            <w:hideMark/>
          </w:tcPr>
          <w:p w:rsidR="00122086" w:rsidRDefault="00122086">
            <w:pPr>
              <w:rPr>
                <w:rFonts w:cs="Arial"/>
                <w:sz w:val="20"/>
                <w:szCs w:val="22"/>
                <w:lang w:eastAsia="en-US"/>
              </w:rPr>
            </w:pPr>
            <w:r>
              <w:rPr>
                <w:rFonts w:cs="Arial"/>
                <w:sz w:val="20"/>
              </w:rPr>
              <w:t>Τιμή Μονάδος  1 Kg</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1,07 €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3351" w:type="dxa"/>
            <w:hideMark/>
          </w:tcPr>
          <w:p w:rsidR="00122086" w:rsidRDefault="00122086">
            <w:pPr>
              <w:rPr>
                <w:rFonts w:cs="Arial"/>
                <w:sz w:val="20"/>
                <w:szCs w:val="22"/>
                <w:lang w:eastAsia="en-US"/>
              </w:rPr>
            </w:pPr>
            <w:r>
              <w:rPr>
                <w:rFonts w:cs="Arial"/>
                <w:sz w:val="20"/>
              </w:rPr>
              <w:t xml:space="preserve">( ΕΝΑ ΕΥΡΩ ΚΑΙ ΕΠΤΑ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060</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Γ1 </w:t>
            </w:r>
          </w:p>
        </w:tc>
        <w:tc>
          <w:tcPr>
            <w:tcW w:w="7087" w:type="dxa"/>
            <w:hideMark/>
          </w:tcPr>
          <w:p w:rsidR="00122086" w:rsidRDefault="00122086">
            <w:pPr>
              <w:rPr>
                <w:rFonts w:cs="Arial"/>
                <w:b/>
                <w:sz w:val="20"/>
                <w:szCs w:val="22"/>
                <w:u w:val="single"/>
                <w:lang w:eastAsia="en-US"/>
              </w:rPr>
            </w:pPr>
            <w:r>
              <w:rPr>
                <w:rFonts w:cs="Arial"/>
                <w:b/>
                <w:sz w:val="20"/>
                <w:u w:val="single"/>
              </w:rPr>
              <w:t xml:space="preserve">Προετοιμασία χώρων εγκατάστασης πρασίνου. Γενική μόρφωση επιφάνειας εδάφους για την φύτευση φυτών ή εγκατάσταση χλοοτάπητα .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1140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Αποκομιδή πλεοναζόντων χωμάτων, καθάρισμα, συγκέντρωση και αποκομιδή κάθε άχρηστου υλικού (πέτρες, υπολείμματα ριζών, κλαδιά κλπ), αναμόχλευση της επιφάνειας με οποιοδήποτε μέσο, γενική ισοπέδωση των χώρων και γενική μόρφωση του ανάγλυφου της επιφανείας του εδάφους για την φύτευση φυτών ή εγκατάσταση χλοοτάπητα. </w:t>
      </w:r>
    </w:p>
    <w:p w:rsidR="00122086" w:rsidRDefault="00122086" w:rsidP="00122086">
      <w:pPr>
        <w:rPr>
          <w:rFonts w:cs="Arial"/>
          <w:sz w:val="20"/>
        </w:rPr>
      </w:pPr>
    </w:p>
    <w:p w:rsidR="00122086" w:rsidRDefault="00122086" w:rsidP="00122086">
      <w:pPr>
        <w:rPr>
          <w:rFonts w:cs="Arial"/>
          <w:sz w:val="20"/>
        </w:rPr>
      </w:pPr>
      <w:r>
        <w:rPr>
          <w:rFonts w:cs="Arial"/>
          <w:sz w:val="20"/>
        </w:rPr>
        <w:t>Στην τιμή μονάδας περιλαμβάνονται οι δαπάνες του εργατοτεχνικού προσωπικού, των μηχανημάτων και των εργαλείων που απαιτούνται για την πλήρη ολοκλήρωση της εργασίας.</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στρέμμα (στρ.)   </w:t>
      </w:r>
    </w:p>
    <w:tbl>
      <w:tblPr>
        <w:tblW w:w="0" w:type="auto"/>
        <w:tblLayout w:type="fixed"/>
        <w:tblLook w:val="04A0"/>
      </w:tblPr>
      <w:tblGrid>
        <w:gridCol w:w="1146"/>
        <w:gridCol w:w="3096"/>
      </w:tblGrid>
      <w:tr w:rsidR="00122086" w:rsidTr="00122086">
        <w:tc>
          <w:tcPr>
            <w:tcW w:w="1146" w:type="dxa"/>
            <w:hideMark/>
          </w:tcPr>
          <w:p w:rsidR="00122086" w:rsidRDefault="00122086">
            <w:pPr>
              <w:rPr>
                <w:rFonts w:cs="Arial"/>
                <w:sz w:val="20"/>
                <w:szCs w:val="22"/>
                <w:lang w:eastAsia="en-US"/>
              </w:rPr>
            </w:pPr>
            <w:r>
              <w:rPr>
                <w:rFonts w:cs="Arial"/>
                <w:sz w:val="20"/>
              </w:rPr>
              <w:t xml:space="preserve">( 1 Στρ. ) </w:t>
            </w:r>
          </w:p>
        </w:tc>
        <w:tc>
          <w:tcPr>
            <w:tcW w:w="3096" w:type="dxa"/>
            <w:hideMark/>
          </w:tcPr>
          <w:p w:rsidR="00122086" w:rsidRDefault="00122086">
            <w:pPr>
              <w:rPr>
                <w:rFonts w:cs="Arial"/>
                <w:sz w:val="20"/>
                <w:szCs w:val="22"/>
                <w:lang w:eastAsia="en-US"/>
              </w:rPr>
            </w:pPr>
            <w:r>
              <w:rPr>
                <w:rFonts w:cs="Arial"/>
                <w:sz w:val="20"/>
              </w:rPr>
              <w:t xml:space="preserve">Στρέμμα Επιφάνειας (1000 m2)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010" w:type="dxa"/>
        <w:tblLayout w:type="fixed"/>
        <w:tblLook w:val="04A0"/>
      </w:tblPr>
      <w:tblGrid>
        <w:gridCol w:w="2736"/>
        <w:gridCol w:w="441"/>
        <w:gridCol w:w="1071"/>
        <w:gridCol w:w="381"/>
        <w:gridCol w:w="381"/>
      </w:tblGrid>
      <w:tr w:rsidR="00122086" w:rsidTr="00122086">
        <w:tc>
          <w:tcPr>
            <w:tcW w:w="2736" w:type="dxa"/>
            <w:hideMark/>
          </w:tcPr>
          <w:p w:rsidR="00122086" w:rsidRDefault="00122086">
            <w:pPr>
              <w:rPr>
                <w:rFonts w:cs="Arial"/>
                <w:sz w:val="20"/>
                <w:szCs w:val="22"/>
                <w:lang w:eastAsia="en-US"/>
              </w:rPr>
            </w:pPr>
            <w:r>
              <w:rPr>
                <w:rFonts w:cs="Arial"/>
                <w:sz w:val="20"/>
              </w:rPr>
              <w:t xml:space="preserve">Τιμή Μονάδος  1 Στρ. </w:t>
            </w:r>
          </w:p>
        </w:tc>
        <w:tc>
          <w:tcPr>
            <w:tcW w:w="441" w:type="dxa"/>
            <w:hideMark/>
          </w:tcPr>
          <w:p w:rsidR="00122086" w:rsidRDefault="00122086">
            <w:pPr>
              <w:rPr>
                <w:rFonts w:cs="Arial"/>
                <w:sz w:val="20"/>
                <w:szCs w:val="22"/>
                <w:lang w:eastAsia="en-US"/>
              </w:rPr>
            </w:pPr>
            <w:r>
              <w:rPr>
                <w:rFonts w:cs="Arial"/>
                <w:sz w:val="20"/>
              </w:rPr>
              <w:t>=</w:t>
            </w:r>
          </w:p>
        </w:tc>
        <w:tc>
          <w:tcPr>
            <w:tcW w:w="1071" w:type="dxa"/>
            <w:hideMark/>
          </w:tcPr>
          <w:p w:rsidR="00122086" w:rsidRDefault="00122086">
            <w:pPr>
              <w:rPr>
                <w:rFonts w:cs="Arial"/>
                <w:b/>
                <w:sz w:val="20"/>
                <w:szCs w:val="22"/>
                <w:lang w:eastAsia="en-US"/>
              </w:rPr>
            </w:pPr>
            <w:r>
              <w:rPr>
                <w:rFonts w:cs="Arial"/>
                <w:b/>
                <w:sz w:val="20"/>
              </w:rPr>
              <w:t>105,00 €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274" w:type="dxa"/>
        </w:trPr>
        <w:tc>
          <w:tcPr>
            <w:tcW w:w="2736" w:type="dxa"/>
            <w:hideMark/>
          </w:tcPr>
          <w:p w:rsidR="00122086" w:rsidRDefault="00122086">
            <w:pPr>
              <w:rPr>
                <w:rFonts w:cs="Arial"/>
                <w:sz w:val="20"/>
                <w:szCs w:val="22"/>
                <w:lang w:eastAsia="en-US"/>
              </w:rPr>
            </w:pPr>
            <w:r>
              <w:rPr>
                <w:rFonts w:cs="Arial"/>
                <w:sz w:val="20"/>
              </w:rPr>
              <w:t xml:space="preserve">( ΕΚΑΤΟΝ ΠΕΝΤΕ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061</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Γ4 </w:t>
            </w:r>
          </w:p>
        </w:tc>
        <w:tc>
          <w:tcPr>
            <w:tcW w:w="7087" w:type="dxa"/>
            <w:hideMark/>
          </w:tcPr>
          <w:p w:rsidR="00122086" w:rsidRDefault="00122086">
            <w:pPr>
              <w:rPr>
                <w:rFonts w:cs="Arial"/>
                <w:b/>
                <w:sz w:val="20"/>
                <w:szCs w:val="22"/>
                <w:u w:val="single"/>
                <w:lang w:eastAsia="en-US"/>
              </w:rPr>
            </w:pPr>
            <w:r>
              <w:rPr>
                <w:rFonts w:cs="Arial"/>
                <w:b/>
                <w:sz w:val="20"/>
                <w:u w:val="single"/>
              </w:rPr>
              <w:t xml:space="preserve">Προετοιμασία χώρων εγκατάστασης πρασίνου. Διάστρωση υλικών  στην επιφάνεια της κονίστρας.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lastRenderedPageBreak/>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1620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Ισοπαχής διάστρωση στην επιφάνεια της κονίστρας κηπευτικού χώματος ή άμμου ή μίγματος κηπευτικού χώματος - άμμου που έχουν μεταφερθεί και αποτεθεί σε σωρούς σε διάφορα σημεία της κονίστρας, στην αρχή μεν με ισοπεδωτήρα και στην τελική φάση, όπου χρειαστεί,  χειρονακτικά με χρήση καταλλήλων εργαλείων (τσουγκράνες), σύμφωνα με την φυτοτεχνική μελέτη και την ΕΤΕΠ 10-05-02-03. </w:t>
      </w:r>
    </w:p>
    <w:p w:rsidR="00122086" w:rsidRDefault="00122086" w:rsidP="00122086">
      <w:pPr>
        <w:rPr>
          <w:rFonts w:cs="Arial"/>
          <w:sz w:val="20"/>
        </w:rPr>
      </w:pPr>
    </w:p>
    <w:p w:rsidR="00122086" w:rsidRDefault="00122086" w:rsidP="00122086">
      <w:pPr>
        <w:rPr>
          <w:rFonts w:cs="Arial"/>
          <w:sz w:val="20"/>
        </w:rPr>
      </w:pPr>
      <w:r>
        <w:rPr>
          <w:rFonts w:cs="Arial"/>
          <w:sz w:val="20"/>
        </w:rPr>
        <w:t>Στην τιμή μονάδας περιλαμβάνονται περιλαμβάνονται οι δαπάνες του εργατοτεχνικού προσωπικού, των μηχανημάτων και των εργαλείων που απαιτούνται για την πλήρη ολοκλήρωση της εργασίας.</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τετραγωνικό μέτρο (m²)   </w:t>
      </w:r>
    </w:p>
    <w:tbl>
      <w:tblPr>
        <w:tblW w:w="0" w:type="auto"/>
        <w:tblLayout w:type="fixed"/>
        <w:tblLook w:val="04A0"/>
      </w:tblPr>
      <w:tblGrid>
        <w:gridCol w:w="1056"/>
        <w:gridCol w:w="2061"/>
      </w:tblGrid>
      <w:tr w:rsidR="00122086" w:rsidTr="00122086">
        <w:tc>
          <w:tcPr>
            <w:tcW w:w="1056" w:type="dxa"/>
            <w:hideMark/>
          </w:tcPr>
          <w:p w:rsidR="00122086" w:rsidRDefault="00122086">
            <w:pPr>
              <w:rPr>
                <w:rFonts w:cs="Arial"/>
                <w:sz w:val="20"/>
                <w:szCs w:val="22"/>
                <w:lang w:eastAsia="en-US"/>
              </w:rPr>
            </w:pPr>
            <w:r>
              <w:rPr>
                <w:rFonts w:cs="Arial"/>
                <w:sz w:val="20"/>
              </w:rPr>
              <w:t xml:space="preserve">( 1 m2 ) </w:t>
            </w:r>
          </w:p>
        </w:tc>
        <w:tc>
          <w:tcPr>
            <w:tcW w:w="2061" w:type="dxa"/>
            <w:hideMark/>
          </w:tcPr>
          <w:p w:rsidR="00122086" w:rsidRDefault="00122086">
            <w:pPr>
              <w:rPr>
                <w:rFonts w:cs="Arial"/>
                <w:sz w:val="20"/>
                <w:szCs w:val="22"/>
                <w:lang w:eastAsia="en-US"/>
              </w:rPr>
            </w:pPr>
            <w:r>
              <w:rPr>
                <w:rFonts w:cs="Arial"/>
                <w:sz w:val="20"/>
              </w:rPr>
              <w:t xml:space="preserve">Τετραγωνικό μέτρο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5010" w:type="dxa"/>
        <w:tblLayout w:type="fixed"/>
        <w:tblLook w:val="04A0"/>
      </w:tblPr>
      <w:tblGrid>
        <w:gridCol w:w="2841"/>
        <w:gridCol w:w="441"/>
        <w:gridCol w:w="966"/>
        <w:gridCol w:w="381"/>
        <w:gridCol w:w="381"/>
      </w:tblGrid>
      <w:tr w:rsidR="00122086" w:rsidTr="00122086">
        <w:tc>
          <w:tcPr>
            <w:tcW w:w="2841" w:type="dxa"/>
            <w:hideMark/>
          </w:tcPr>
          <w:p w:rsidR="00122086" w:rsidRDefault="00122086">
            <w:pPr>
              <w:rPr>
                <w:rFonts w:cs="Arial"/>
                <w:sz w:val="20"/>
                <w:szCs w:val="22"/>
                <w:lang w:eastAsia="en-US"/>
              </w:rPr>
            </w:pPr>
            <w:r>
              <w:rPr>
                <w:rFonts w:cs="Arial"/>
                <w:sz w:val="20"/>
              </w:rPr>
              <w:t xml:space="preserve">Τιμή Μονάδος  1 m2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0,250 €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841" w:type="dxa"/>
            <w:hideMark/>
          </w:tcPr>
          <w:p w:rsidR="00122086" w:rsidRDefault="00122086">
            <w:pPr>
              <w:rPr>
                <w:rFonts w:cs="Arial"/>
                <w:sz w:val="20"/>
                <w:szCs w:val="22"/>
                <w:lang w:eastAsia="en-US"/>
              </w:rPr>
            </w:pPr>
            <w:r>
              <w:rPr>
                <w:rFonts w:cs="Arial"/>
                <w:sz w:val="20"/>
              </w:rPr>
              <w:t xml:space="preserve">(  ΕΙΚΟΣΙ  ΠΕΝΤΕ  ΛΕΠΤΑ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062</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Δ1.4 </w:t>
            </w:r>
          </w:p>
        </w:tc>
        <w:tc>
          <w:tcPr>
            <w:tcW w:w="7087" w:type="dxa"/>
            <w:hideMark/>
          </w:tcPr>
          <w:p w:rsidR="00122086" w:rsidRDefault="00122086">
            <w:pPr>
              <w:rPr>
                <w:rFonts w:cs="Arial"/>
                <w:b/>
                <w:sz w:val="20"/>
                <w:szCs w:val="22"/>
                <w:u w:val="single"/>
                <w:lang w:eastAsia="en-US"/>
              </w:rPr>
            </w:pPr>
            <w:r>
              <w:rPr>
                <w:rFonts w:cs="Arial"/>
                <w:b/>
                <w:sz w:val="20"/>
                <w:u w:val="single"/>
              </w:rPr>
              <w:t xml:space="preserve">Φυτικό υλικό. Δένδρα. Δένδρα κατηγορίας Δ4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5210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Προμήθεια καλλωπιστικών δένδρων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τις δαπάνες του εργατοτεχνικού προσωπικού και μέσων που θα απασχοληθούν, καθώς και όποια άλλη δαπάνη απαιτείται για την διατήρηση των δένδρων σε αρίστη κατάσταση μέχρι και τη φύτευσή τους, σύμφωνα με την φυτοτεχνική μελέτη και την ΕΤΕΠ 10-09-01-00.</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(τεμ)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740" w:type="dxa"/>
        <w:tblLayout w:type="fixed"/>
        <w:tblLook w:val="04A0"/>
      </w:tblPr>
      <w:tblGrid>
        <w:gridCol w:w="2571"/>
        <w:gridCol w:w="441"/>
        <w:gridCol w:w="966"/>
        <w:gridCol w:w="381"/>
        <w:gridCol w:w="381"/>
      </w:tblGrid>
      <w:tr w:rsidR="00122086" w:rsidTr="00122086">
        <w:tc>
          <w:tcPr>
            <w:tcW w:w="2571"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25,00 €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571" w:type="dxa"/>
            <w:hideMark/>
          </w:tcPr>
          <w:p w:rsidR="00122086" w:rsidRDefault="00122086">
            <w:pPr>
              <w:rPr>
                <w:rFonts w:cs="Arial"/>
                <w:sz w:val="20"/>
                <w:szCs w:val="22"/>
                <w:lang w:eastAsia="en-US"/>
              </w:rPr>
            </w:pPr>
            <w:r>
              <w:rPr>
                <w:rFonts w:cs="Arial"/>
                <w:sz w:val="20"/>
              </w:rPr>
              <w:t xml:space="preserve">( ΕΙΚΟΣΙ ΠΕΝΤΕ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063</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Ε9.6 </w:t>
            </w:r>
          </w:p>
        </w:tc>
        <w:tc>
          <w:tcPr>
            <w:tcW w:w="7087" w:type="dxa"/>
            <w:hideMark/>
          </w:tcPr>
          <w:p w:rsidR="00122086" w:rsidRDefault="00122086">
            <w:pPr>
              <w:rPr>
                <w:rFonts w:cs="Arial"/>
                <w:b/>
                <w:sz w:val="20"/>
                <w:szCs w:val="22"/>
                <w:u w:val="single"/>
                <w:lang w:eastAsia="en-US"/>
              </w:rPr>
            </w:pPr>
            <w:r>
              <w:rPr>
                <w:rFonts w:cs="Arial"/>
                <w:b/>
                <w:sz w:val="20"/>
                <w:u w:val="single"/>
              </w:rPr>
              <w:t xml:space="preserve">Εγκατάσταση πρασίνου. Φύτευση φυτών. Φύτευση φυτών με μπάλα χώματος όγκου 12,50 - 22,00 lt.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5210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Φύτευση φυτών με μπάλα χώματος όγκου 12,50 - 22,00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σχηματισμός λεκάνης άρδευσης και μια άρδευση του με κατάκλυση της λεκάνης, σύμφωνα με την φυτοτεχνική μελέτη και την ΕΤΕΠ 10-05-01-00</w:t>
      </w:r>
    </w:p>
    <w:p w:rsidR="00122086" w:rsidRDefault="00122086" w:rsidP="00122086">
      <w:pPr>
        <w:rPr>
          <w:rFonts w:cs="Arial"/>
          <w:sz w:val="20"/>
        </w:rPr>
      </w:pPr>
    </w:p>
    <w:p w:rsidR="00122086" w:rsidRDefault="00122086" w:rsidP="00122086">
      <w:pPr>
        <w:rPr>
          <w:rFonts w:cs="Arial"/>
          <w:sz w:val="20"/>
        </w:rPr>
      </w:pPr>
      <w:r>
        <w:rPr>
          <w:rFonts w:cs="Arial"/>
          <w:sz w:val="20"/>
        </w:rPr>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(τεμ)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350" w:type="dxa"/>
        <w:tblLayout w:type="fixed"/>
        <w:tblLook w:val="04A0"/>
      </w:tblPr>
      <w:tblGrid>
        <w:gridCol w:w="2286"/>
        <w:gridCol w:w="441"/>
        <w:gridCol w:w="861"/>
        <w:gridCol w:w="381"/>
        <w:gridCol w:w="381"/>
      </w:tblGrid>
      <w:tr w:rsidR="00122086" w:rsidTr="00122086">
        <w:tc>
          <w:tcPr>
            <w:tcW w:w="228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861" w:type="dxa"/>
            <w:hideMark/>
          </w:tcPr>
          <w:p w:rsidR="00122086" w:rsidRDefault="00122086">
            <w:pPr>
              <w:rPr>
                <w:rFonts w:cs="Arial"/>
                <w:b/>
                <w:sz w:val="20"/>
                <w:szCs w:val="22"/>
                <w:lang w:eastAsia="en-US"/>
              </w:rPr>
            </w:pPr>
            <w:r>
              <w:rPr>
                <w:rFonts w:cs="Arial"/>
                <w:b/>
                <w:sz w:val="20"/>
              </w:rPr>
              <w:t>3,00 €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064" w:type="dxa"/>
        </w:trPr>
        <w:tc>
          <w:tcPr>
            <w:tcW w:w="2286" w:type="dxa"/>
            <w:hideMark/>
          </w:tcPr>
          <w:p w:rsidR="00122086" w:rsidRDefault="00122086">
            <w:pPr>
              <w:rPr>
                <w:rFonts w:cs="Arial"/>
                <w:sz w:val="20"/>
                <w:szCs w:val="22"/>
                <w:lang w:eastAsia="en-US"/>
              </w:rPr>
            </w:pPr>
            <w:r>
              <w:rPr>
                <w:rFonts w:cs="Arial"/>
                <w:sz w:val="20"/>
              </w:rPr>
              <w:t xml:space="preserve">( ΤΡΙΑ ΕΥΡΩ ) </w:t>
            </w:r>
          </w:p>
        </w:tc>
      </w:tr>
    </w:tbl>
    <w:p w:rsidR="00122086" w:rsidRDefault="00122086" w:rsidP="00122086">
      <w:pPr>
        <w:rPr>
          <w:rFonts w:cs="Arial"/>
          <w:sz w:val="20"/>
          <w:szCs w:val="22"/>
          <w:lang w:eastAsia="en-US"/>
        </w:rPr>
      </w:pPr>
    </w:p>
    <w:tbl>
      <w:tblPr>
        <w:tblW w:w="0" w:type="auto"/>
        <w:tblBorders>
          <w:top w:val="single" w:sz="4" w:space="0" w:color="auto"/>
        </w:tblBorders>
        <w:tblLayout w:type="fixed"/>
        <w:tblLook w:val="04A0"/>
      </w:tblPr>
      <w:tblGrid>
        <w:gridCol w:w="1984"/>
        <w:gridCol w:w="7087"/>
      </w:tblGrid>
      <w:tr w:rsidR="00122086" w:rsidTr="00122086">
        <w:tc>
          <w:tcPr>
            <w:tcW w:w="1984" w:type="dxa"/>
            <w:tcBorders>
              <w:top w:val="single" w:sz="4" w:space="0" w:color="auto"/>
              <w:left w:val="nil"/>
              <w:bottom w:val="nil"/>
              <w:right w:val="nil"/>
            </w:tcBorders>
            <w:hideMark/>
          </w:tcPr>
          <w:p w:rsidR="00122086" w:rsidRDefault="00122086">
            <w:pPr>
              <w:spacing w:before="283"/>
              <w:rPr>
                <w:rFonts w:cs="Arial"/>
                <w:b/>
                <w:sz w:val="20"/>
                <w:szCs w:val="22"/>
                <w:lang w:eastAsia="en-US"/>
              </w:rPr>
            </w:pPr>
            <w:r>
              <w:rPr>
                <w:rFonts w:cs="Arial"/>
                <w:b/>
                <w:sz w:val="20"/>
              </w:rPr>
              <w:t>A.T.:</w:t>
            </w:r>
          </w:p>
        </w:tc>
        <w:tc>
          <w:tcPr>
            <w:tcW w:w="7087" w:type="dxa"/>
            <w:tcBorders>
              <w:top w:val="single" w:sz="4" w:space="0" w:color="auto"/>
              <w:left w:val="nil"/>
              <w:bottom w:val="nil"/>
              <w:right w:val="nil"/>
            </w:tcBorders>
            <w:hideMark/>
          </w:tcPr>
          <w:p w:rsidR="00122086" w:rsidRDefault="002343C9">
            <w:pPr>
              <w:spacing w:before="283"/>
              <w:rPr>
                <w:rFonts w:cs="Arial"/>
                <w:b/>
                <w:sz w:val="20"/>
                <w:szCs w:val="22"/>
                <w:lang w:eastAsia="en-US"/>
              </w:rPr>
            </w:pPr>
            <w:r>
              <w:rPr>
                <w:rFonts w:cs="Arial"/>
                <w:b/>
                <w:sz w:val="20"/>
              </w:rPr>
              <w:t>064</w:t>
            </w:r>
            <w:r w:rsidR="00122086">
              <w:rPr>
                <w:rFonts w:cs="Arial"/>
                <w:b/>
                <w:sz w:val="20"/>
              </w:rPr>
              <w:t xml:space="preserve"> </w:t>
            </w:r>
          </w:p>
        </w:tc>
      </w:tr>
    </w:tbl>
    <w:p w:rsidR="00122086" w:rsidRDefault="00122086" w:rsidP="00122086">
      <w:pPr>
        <w:rPr>
          <w:rFonts w:cs="Arial"/>
          <w:sz w:val="20"/>
          <w:szCs w:val="22"/>
          <w:lang w:eastAsia="en-US"/>
        </w:rPr>
      </w:pPr>
    </w:p>
    <w:tbl>
      <w:tblPr>
        <w:tblW w:w="0" w:type="auto"/>
        <w:tblLayout w:type="fixed"/>
        <w:tblLook w:val="04A0"/>
      </w:tblPr>
      <w:tblGrid>
        <w:gridCol w:w="1984"/>
        <w:gridCol w:w="7087"/>
      </w:tblGrid>
      <w:tr w:rsidR="00122086" w:rsidTr="00122086">
        <w:tc>
          <w:tcPr>
            <w:tcW w:w="1984" w:type="dxa"/>
            <w:hideMark/>
          </w:tcPr>
          <w:p w:rsidR="00122086" w:rsidRDefault="00122086">
            <w:pPr>
              <w:rPr>
                <w:rFonts w:cs="Arial"/>
                <w:b/>
                <w:sz w:val="20"/>
                <w:szCs w:val="22"/>
                <w:lang w:eastAsia="en-US"/>
              </w:rPr>
            </w:pPr>
            <w:r>
              <w:rPr>
                <w:rFonts w:cs="Arial"/>
                <w:b/>
                <w:sz w:val="20"/>
              </w:rPr>
              <w:t xml:space="preserve">ΝΕΤ ΠΡΣ ΣΤ1.1 </w:t>
            </w:r>
          </w:p>
        </w:tc>
        <w:tc>
          <w:tcPr>
            <w:tcW w:w="7087" w:type="dxa"/>
            <w:hideMark/>
          </w:tcPr>
          <w:p w:rsidR="00122086" w:rsidRDefault="00122086">
            <w:pPr>
              <w:rPr>
                <w:rFonts w:cs="Arial"/>
                <w:b/>
                <w:sz w:val="20"/>
                <w:szCs w:val="22"/>
                <w:u w:val="single"/>
                <w:lang w:eastAsia="en-US"/>
              </w:rPr>
            </w:pPr>
            <w:r>
              <w:rPr>
                <w:rFonts w:cs="Arial"/>
                <w:b/>
                <w:sz w:val="20"/>
                <w:u w:val="single"/>
              </w:rPr>
              <w:t xml:space="preserve">Συντήρηση πρασίνου. Σχηματισμός λεκανών άρδευσης φυτών. Διαμέτρου από 0,41 έως 0,60 m </w:t>
            </w:r>
          </w:p>
        </w:tc>
      </w:tr>
    </w:tbl>
    <w:p w:rsidR="00122086" w:rsidRDefault="00122086" w:rsidP="00122086">
      <w:pPr>
        <w:rPr>
          <w:rFonts w:cs="Arial"/>
          <w:sz w:val="20"/>
          <w:szCs w:val="22"/>
          <w:lang w:eastAsia="en-US"/>
        </w:rPr>
      </w:pPr>
    </w:p>
    <w:tbl>
      <w:tblPr>
        <w:tblW w:w="6615" w:type="dxa"/>
        <w:tblLayout w:type="fixed"/>
        <w:tblLook w:val="04A0"/>
      </w:tblPr>
      <w:tblGrid>
        <w:gridCol w:w="4234"/>
        <w:gridCol w:w="1250"/>
        <w:gridCol w:w="1131"/>
      </w:tblGrid>
      <w:tr w:rsidR="00122086" w:rsidTr="00122086">
        <w:tc>
          <w:tcPr>
            <w:tcW w:w="4236" w:type="dxa"/>
            <w:hideMark/>
          </w:tcPr>
          <w:p w:rsidR="00122086" w:rsidRDefault="00122086">
            <w:pPr>
              <w:ind w:left="1984"/>
              <w:rPr>
                <w:rFonts w:cs="Arial"/>
                <w:sz w:val="20"/>
                <w:szCs w:val="22"/>
                <w:lang w:eastAsia="en-US"/>
              </w:rPr>
            </w:pPr>
            <w:r>
              <w:rPr>
                <w:rFonts w:cs="Arial"/>
                <w:sz w:val="20"/>
              </w:rPr>
              <w:t xml:space="preserve">Κωδ. αναθεώρησης : </w:t>
            </w:r>
          </w:p>
        </w:tc>
        <w:tc>
          <w:tcPr>
            <w:tcW w:w="1251" w:type="dxa"/>
            <w:hideMark/>
          </w:tcPr>
          <w:p w:rsidR="00122086" w:rsidRDefault="00122086">
            <w:pPr>
              <w:rPr>
                <w:rFonts w:cs="Arial"/>
                <w:b/>
                <w:sz w:val="20"/>
                <w:szCs w:val="22"/>
                <w:lang w:eastAsia="en-US"/>
              </w:rPr>
            </w:pPr>
            <w:r>
              <w:rPr>
                <w:rFonts w:cs="Arial"/>
                <w:b/>
                <w:sz w:val="20"/>
              </w:rPr>
              <w:t xml:space="preserve">ΠΡΣ 5330 </w:t>
            </w:r>
          </w:p>
        </w:tc>
        <w:tc>
          <w:tcPr>
            <w:tcW w:w="1131" w:type="dxa"/>
            <w:hideMark/>
          </w:tcPr>
          <w:p w:rsidR="00122086" w:rsidRDefault="00122086">
            <w:pPr>
              <w:rPr>
                <w:rFonts w:cs="Arial"/>
                <w:b/>
                <w:sz w:val="20"/>
                <w:szCs w:val="22"/>
                <w:lang w:eastAsia="en-US"/>
              </w:rPr>
            </w:pPr>
            <w:r>
              <w:rPr>
                <w:rFonts w:cs="Arial"/>
                <w:b/>
                <w:sz w:val="20"/>
              </w:rPr>
              <w:t xml:space="preserve">100,00% </w:t>
            </w:r>
          </w:p>
        </w:tc>
      </w:tr>
    </w:tbl>
    <w:p w:rsidR="00122086" w:rsidRDefault="00122086" w:rsidP="00122086">
      <w:pPr>
        <w:rPr>
          <w:rFonts w:cs="Arial"/>
          <w:sz w:val="20"/>
          <w:szCs w:val="22"/>
          <w:lang w:eastAsia="en-US"/>
        </w:rPr>
      </w:pPr>
    </w:p>
    <w:p w:rsidR="00122086" w:rsidRDefault="00122086" w:rsidP="00122086">
      <w:pPr>
        <w:rPr>
          <w:rFonts w:cs="Arial"/>
          <w:sz w:val="20"/>
        </w:rPr>
      </w:pPr>
      <w:r>
        <w:rPr>
          <w:rFonts w:cs="Arial"/>
          <w:sz w:val="20"/>
        </w:rPr>
        <w:t xml:space="preserve">      Σχηματισμός λεκάνης άρδευσης, σε έδαφος οποιαδήποτε κλίσεως, με εκσκαφή του εδάφους γύρω από τον κορμό του φυτού σε βάθος 10 cm και εκρίζωση και απομάκρυνση τυχόν ζιζανίων και κατά τα λοιπά σύμφωνα με την φυτοτεχνική μελέτη και την ΕΤΕΠ 10-06-01-00. Περιλαμβάνονται όλες οι δαπάνες του απαιτουμένου εργατοτεχνικού προσωπικού, εξοπλισμού και μέσων.</w:t>
      </w:r>
    </w:p>
    <w:p w:rsidR="00122086" w:rsidRDefault="00122086" w:rsidP="00122086">
      <w:pPr>
        <w:rPr>
          <w:rFonts w:cs="Arial"/>
          <w:sz w:val="20"/>
        </w:rPr>
      </w:pPr>
    </w:p>
    <w:p w:rsidR="00122086" w:rsidRDefault="00122086" w:rsidP="00122086">
      <w:pPr>
        <w:rPr>
          <w:rFonts w:cs="Arial"/>
          <w:sz w:val="20"/>
        </w:rPr>
      </w:pPr>
      <w:r>
        <w:rPr>
          <w:rFonts w:cs="Arial"/>
          <w:sz w:val="20"/>
        </w:rPr>
        <w:t xml:space="preserve">Τιμή ανά τεμάχιο (τεμ)   </w:t>
      </w:r>
    </w:p>
    <w:tbl>
      <w:tblPr>
        <w:tblW w:w="0" w:type="auto"/>
        <w:tblLayout w:type="fixed"/>
        <w:tblLook w:val="04A0"/>
      </w:tblPr>
      <w:tblGrid>
        <w:gridCol w:w="1146"/>
        <w:gridCol w:w="1071"/>
      </w:tblGrid>
      <w:tr w:rsidR="00122086" w:rsidTr="00122086">
        <w:tc>
          <w:tcPr>
            <w:tcW w:w="1146" w:type="dxa"/>
            <w:hideMark/>
          </w:tcPr>
          <w:p w:rsidR="00122086" w:rsidRDefault="00122086">
            <w:pPr>
              <w:rPr>
                <w:rFonts w:cs="Arial"/>
                <w:sz w:val="20"/>
                <w:szCs w:val="22"/>
                <w:lang w:eastAsia="en-US"/>
              </w:rPr>
            </w:pPr>
            <w:r>
              <w:rPr>
                <w:rFonts w:cs="Arial"/>
                <w:sz w:val="20"/>
              </w:rPr>
              <w:t xml:space="preserve">( 1 Τεμ. ) </w:t>
            </w:r>
          </w:p>
        </w:tc>
        <w:tc>
          <w:tcPr>
            <w:tcW w:w="1071" w:type="dxa"/>
            <w:hideMark/>
          </w:tcPr>
          <w:p w:rsidR="00122086" w:rsidRDefault="00122086">
            <w:pPr>
              <w:rPr>
                <w:rFonts w:cs="Arial"/>
                <w:sz w:val="20"/>
                <w:szCs w:val="22"/>
                <w:lang w:eastAsia="en-US"/>
              </w:rPr>
            </w:pPr>
            <w:r>
              <w:rPr>
                <w:rFonts w:cs="Arial"/>
                <w:sz w:val="20"/>
              </w:rPr>
              <w:t xml:space="preserve">Τεμάχιο </w:t>
            </w:r>
          </w:p>
        </w:tc>
      </w:tr>
    </w:tbl>
    <w:p w:rsidR="00122086" w:rsidRDefault="00122086" w:rsidP="00122086">
      <w:pPr>
        <w:jc w:val="center"/>
        <w:rPr>
          <w:rFonts w:cs="Arial"/>
          <w:sz w:val="20"/>
          <w:szCs w:val="22"/>
          <w:u w:val="single"/>
          <w:lang w:eastAsia="en-US"/>
        </w:rPr>
      </w:pPr>
    </w:p>
    <w:p w:rsidR="00122086" w:rsidRDefault="00122086" w:rsidP="00122086">
      <w:pPr>
        <w:jc w:val="center"/>
        <w:rPr>
          <w:rFonts w:cs="Arial"/>
          <w:sz w:val="20"/>
          <w:u w:val="single"/>
        </w:rPr>
      </w:pPr>
      <w:r>
        <w:rPr>
          <w:rFonts w:cs="Arial"/>
          <w:sz w:val="20"/>
          <w:u w:val="single"/>
        </w:rPr>
        <w:t>Ανάλυση άρθρου</w:t>
      </w:r>
    </w:p>
    <w:p w:rsidR="00122086" w:rsidRDefault="00122086" w:rsidP="00122086">
      <w:pPr>
        <w:rPr>
          <w:rFonts w:cs="Arial"/>
          <w:sz w:val="20"/>
        </w:rPr>
      </w:pPr>
    </w:p>
    <w:tbl>
      <w:tblPr>
        <w:tblW w:w="4575" w:type="dxa"/>
        <w:tblLayout w:type="fixed"/>
        <w:tblLook w:val="04A0"/>
      </w:tblPr>
      <w:tblGrid>
        <w:gridCol w:w="2406"/>
        <w:gridCol w:w="441"/>
        <w:gridCol w:w="966"/>
        <w:gridCol w:w="381"/>
        <w:gridCol w:w="381"/>
      </w:tblGrid>
      <w:tr w:rsidR="00122086" w:rsidTr="00122086">
        <w:tc>
          <w:tcPr>
            <w:tcW w:w="2406" w:type="dxa"/>
            <w:hideMark/>
          </w:tcPr>
          <w:p w:rsidR="00122086" w:rsidRDefault="00122086">
            <w:pPr>
              <w:rPr>
                <w:rFonts w:cs="Arial"/>
                <w:sz w:val="20"/>
                <w:szCs w:val="22"/>
                <w:lang w:eastAsia="en-US"/>
              </w:rPr>
            </w:pPr>
            <w:r>
              <w:rPr>
                <w:rFonts w:cs="Arial"/>
                <w:sz w:val="20"/>
              </w:rPr>
              <w:t xml:space="preserve">Τιμή Μονάδος  1 Τεμ. </w:t>
            </w:r>
          </w:p>
        </w:tc>
        <w:tc>
          <w:tcPr>
            <w:tcW w:w="441" w:type="dxa"/>
            <w:hideMark/>
          </w:tcPr>
          <w:p w:rsidR="00122086" w:rsidRDefault="00122086">
            <w:pPr>
              <w:rPr>
                <w:rFonts w:cs="Arial"/>
                <w:sz w:val="20"/>
                <w:szCs w:val="22"/>
                <w:lang w:eastAsia="en-US"/>
              </w:rPr>
            </w:pPr>
            <w:r>
              <w:rPr>
                <w:rFonts w:cs="Arial"/>
                <w:sz w:val="20"/>
              </w:rPr>
              <w:t>=</w:t>
            </w:r>
          </w:p>
        </w:tc>
        <w:tc>
          <w:tcPr>
            <w:tcW w:w="966" w:type="dxa"/>
            <w:hideMark/>
          </w:tcPr>
          <w:p w:rsidR="00122086" w:rsidRDefault="00122086">
            <w:pPr>
              <w:rPr>
                <w:rFonts w:cs="Arial"/>
                <w:b/>
                <w:sz w:val="20"/>
                <w:szCs w:val="22"/>
                <w:lang w:eastAsia="en-US"/>
              </w:rPr>
            </w:pPr>
            <w:r>
              <w:rPr>
                <w:rFonts w:cs="Arial"/>
                <w:b/>
                <w:sz w:val="20"/>
              </w:rPr>
              <w:t>0,400 €</w:t>
            </w:r>
          </w:p>
        </w:tc>
        <w:tc>
          <w:tcPr>
            <w:tcW w:w="381" w:type="dxa"/>
            <w:hideMark/>
          </w:tcPr>
          <w:p w:rsidR="00122086" w:rsidRDefault="00122086">
            <w:pPr>
              <w:rPr>
                <w:rFonts w:cs="Arial"/>
                <w:sz w:val="20"/>
                <w:szCs w:val="22"/>
                <w:lang w:eastAsia="en-US"/>
              </w:rPr>
            </w:pPr>
          </w:p>
        </w:tc>
        <w:tc>
          <w:tcPr>
            <w:tcW w:w="381" w:type="dxa"/>
            <w:hideMark/>
          </w:tcPr>
          <w:p w:rsidR="00122086" w:rsidRDefault="00122086">
            <w:pPr>
              <w:rPr>
                <w:rFonts w:cs="Arial"/>
                <w:sz w:val="20"/>
                <w:szCs w:val="22"/>
                <w:lang w:eastAsia="en-US"/>
              </w:rPr>
            </w:pPr>
          </w:p>
        </w:tc>
      </w:tr>
      <w:tr w:rsidR="00122086" w:rsidTr="00122086">
        <w:trPr>
          <w:gridAfter w:val="4"/>
          <w:wAfter w:w="2169" w:type="dxa"/>
        </w:trPr>
        <w:tc>
          <w:tcPr>
            <w:tcW w:w="2406" w:type="dxa"/>
            <w:hideMark/>
          </w:tcPr>
          <w:p w:rsidR="00122086" w:rsidRDefault="00122086">
            <w:pPr>
              <w:rPr>
                <w:rFonts w:cs="Arial"/>
                <w:sz w:val="20"/>
                <w:szCs w:val="22"/>
                <w:lang w:eastAsia="en-US"/>
              </w:rPr>
            </w:pPr>
            <w:r>
              <w:rPr>
                <w:rFonts w:cs="Arial"/>
                <w:sz w:val="20"/>
              </w:rPr>
              <w:t xml:space="preserve">(  ΣΑΡΑΝΤΑ   ΛΕΠΤΑ ) </w:t>
            </w:r>
          </w:p>
        </w:tc>
      </w:tr>
    </w:tbl>
    <w:p w:rsidR="00244D62" w:rsidRDefault="00244D62" w:rsidP="00C3747D">
      <w:pPr>
        <w:rPr>
          <w:rFonts w:cs="Arial"/>
          <w:sz w:val="20"/>
        </w:rPr>
      </w:pPr>
    </w:p>
    <w:p w:rsidR="003D203D" w:rsidRDefault="003D203D" w:rsidP="003D203D">
      <w:pPr>
        <w:jc w:val="center"/>
      </w:pPr>
      <w:r>
        <w:t>Υπογραφή</w:t>
      </w:r>
    </w:p>
    <w:tbl>
      <w:tblPr>
        <w:tblpPr w:leftFromText="180" w:rightFromText="180" w:vertAnchor="text" w:tblpY="214"/>
        <w:tblW w:w="0" w:type="auto"/>
        <w:tblLayout w:type="fixed"/>
        <w:tblLook w:val="0000"/>
      </w:tblPr>
      <w:tblGrid>
        <w:gridCol w:w="3190"/>
        <w:gridCol w:w="3014"/>
        <w:gridCol w:w="3367"/>
      </w:tblGrid>
      <w:tr w:rsidR="00C3747D" w:rsidTr="00C3747D">
        <w:tc>
          <w:tcPr>
            <w:tcW w:w="3190" w:type="dxa"/>
            <w:shd w:val="clear" w:color="auto" w:fill="auto"/>
          </w:tcPr>
          <w:p w:rsidR="00C3747D" w:rsidRDefault="00C3747D" w:rsidP="00C3747D">
            <w:pPr>
              <w:tabs>
                <w:tab w:val="center" w:pos="1701"/>
                <w:tab w:val="center" w:pos="7938"/>
              </w:tabs>
              <w:snapToGrid w:val="0"/>
              <w:jc w:val="center"/>
              <w:rPr>
                <w:rFonts w:cs="Arial"/>
                <w:sz w:val="22"/>
              </w:rPr>
            </w:pPr>
            <w:r>
              <w:rPr>
                <w:rFonts w:cs="Arial"/>
                <w:sz w:val="22"/>
              </w:rPr>
              <w:t>ΘΕΩΡΗΘΗΚΕ</w:t>
            </w:r>
          </w:p>
          <w:p w:rsidR="00C3747D" w:rsidRDefault="00C3747D" w:rsidP="00C3747D">
            <w:pPr>
              <w:tabs>
                <w:tab w:val="center" w:pos="1701"/>
                <w:tab w:val="center" w:pos="7938"/>
              </w:tabs>
              <w:jc w:val="center"/>
              <w:rPr>
                <w:rFonts w:cs="Arial"/>
                <w:sz w:val="22"/>
              </w:rPr>
            </w:pPr>
            <w:r>
              <w:rPr>
                <w:rFonts w:cs="Arial"/>
                <w:sz w:val="22"/>
              </w:rPr>
              <w:t>Ο ΠΡΟΪΣΤΑΜΕΝΟΣ</w:t>
            </w:r>
          </w:p>
          <w:p w:rsidR="00C3747D" w:rsidRDefault="00C3747D" w:rsidP="00C3747D">
            <w:pPr>
              <w:tabs>
                <w:tab w:val="center" w:pos="1701"/>
                <w:tab w:val="center" w:pos="7938"/>
              </w:tabs>
              <w:jc w:val="center"/>
              <w:rPr>
                <w:rFonts w:cs="Arial"/>
                <w:sz w:val="22"/>
              </w:rPr>
            </w:pPr>
          </w:p>
          <w:p w:rsidR="00C3747D" w:rsidRDefault="00C3747D" w:rsidP="00C3747D">
            <w:pPr>
              <w:tabs>
                <w:tab w:val="center" w:pos="1701"/>
                <w:tab w:val="center" w:pos="7938"/>
              </w:tabs>
              <w:rPr>
                <w:rFonts w:cs="Arial"/>
                <w:sz w:val="22"/>
              </w:rPr>
            </w:pPr>
          </w:p>
        </w:tc>
        <w:tc>
          <w:tcPr>
            <w:tcW w:w="3014" w:type="dxa"/>
            <w:shd w:val="clear" w:color="auto" w:fill="auto"/>
          </w:tcPr>
          <w:p w:rsidR="00C3747D" w:rsidRDefault="00C3747D" w:rsidP="00C3747D">
            <w:pPr>
              <w:tabs>
                <w:tab w:val="center" w:pos="1701"/>
                <w:tab w:val="center" w:pos="7938"/>
              </w:tabs>
              <w:snapToGrid w:val="0"/>
              <w:jc w:val="center"/>
              <w:rPr>
                <w:rFonts w:cs="Arial"/>
                <w:sz w:val="22"/>
              </w:rPr>
            </w:pPr>
          </w:p>
        </w:tc>
        <w:tc>
          <w:tcPr>
            <w:tcW w:w="3367" w:type="dxa"/>
            <w:shd w:val="clear" w:color="auto" w:fill="auto"/>
          </w:tcPr>
          <w:p w:rsidR="00C3747D" w:rsidRPr="00B83C3A" w:rsidRDefault="00B377E2" w:rsidP="00C3747D">
            <w:pPr>
              <w:tabs>
                <w:tab w:val="center" w:pos="1701"/>
                <w:tab w:val="center" w:pos="7938"/>
              </w:tabs>
              <w:snapToGrid w:val="0"/>
              <w:jc w:val="center"/>
              <w:rPr>
                <w:rFonts w:cs="Arial"/>
                <w:sz w:val="22"/>
              </w:rPr>
            </w:pPr>
            <w:r>
              <w:rPr>
                <w:rFonts w:cs="Arial"/>
                <w:sz w:val="22"/>
              </w:rPr>
              <w:t>ΗΡΑΚΛΕΙΟ</w:t>
            </w:r>
          </w:p>
          <w:p w:rsidR="00C3747D" w:rsidRDefault="00C3747D" w:rsidP="00C3747D">
            <w:pPr>
              <w:tabs>
                <w:tab w:val="center" w:pos="1701"/>
                <w:tab w:val="center" w:pos="7938"/>
              </w:tabs>
              <w:jc w:val="center"/>
              <w:rPr>
                <w:rFonts w:cs="Arial"/>
                <w:sz w:val="22"/>
              </w:rPr>
            </w:pPr>
            <w:r>
              <w:rPr>
                <w:rFonts w:cs="Arial"/>
                <w:sz w:val="22"/>
              </w:rPr>
              <w:t>ΣΥΝΤΑΧΘΗΚΕ</w:t>
            </w:r>
          </w:p>
        </w:tc>
      </w:tr>
      <w:tr w:rsidR="00C3747D" w:rsidTr="00C3747D">
        <w:trPr>
          <w:trHeight w:val="629"/>
        </w:trPr>
        <w:tc>
          <w:tcPr>
            <w:tcW w:w="3190" w:type="dxa"/>
            <w:shd w:val="clear" w:color="auto" w:fill="auto"/>
          </w:tcPr>
          <w:p w:rsidR="00C3747D" w:rsidRDefault="00C3747D" w:rsidP="00C3747D">
            <w:pPr>
              <w:tabs>
                <w:tab w:val="center" w:pos="1701"/>
                <w:tab w:val="center" w:pos="7938"/>
              </w:tabs>
              <w:snapToGrid w:val="0"/>
              <w:jc w:val="center"/>
              <w:rPr>
                <w:rFonts w:cs="Arial"/>
                <w:sz w:val="22"/>
              </w:rPr>
            </w:pPr>
          </w:p>
        </w:tc>
        <w:tc>
          <w:tcPr>
            <w:tcW w:w="3014" w:type="dxa"/>
            <w:shd w:val="clear" w:color="auto" w:fill="auto"/>
          </w:tcPr>
          <w:p w:rsidR="00C3747D" w:rsidRDefault="00C3747D" w:rsidP="00C3747D">
            <w:pPr>
              <w:tabs>
                <w:tab w:val="center" w:pos="1701"/>
                <w:tab w:val="center" w:pos="7938"/>
              </w:tabs>
              <w:snapToGrid w:val="0"/>
              <w:jc w:val="center"/>
              <w:rPr>
                <w:rFonts w:cs="Arial"/>
                <w:sz w:val="22"/>
              </w:rPr>
            </w:pPr>
          </w:p>
        </w:tc>
        <w:tc>
          <w:tcPr>
            <w:tcW w:w="3367" w:type="dxa"/>
            <w:shd w:val="clear" w:color="auto" w:fill="auto"/>
          </w:tcPr>
          <w:p w:rsidR="00C3747D" w:rsidRDefault="00C3747D" w:rsidP="00C3747D">
            <w:pPr>
              <w:tabs>
                <w:tab w:val="center" w:pos="1701"/>
                <w:tab w:val="center" w:pos="7938"/>
              </w:tabs>
              <w:snapToGrid w:val="0"/>
              <w:jc w:val="center"/>
              <w:rPr>
                <w:rFonts w:cs="Arial"/>
                <w:sz w:val="22"/>
              </w:rPr>
            </w:pPr>
          </w:p>
        </w:tc>
      </w:tr>
      <w:tr w:rsidR="00C3747D" w:rsidTr="00C3747D">
        <w:trPr>
          <w:trHeight w:val="274"/>
        </w:trPr>
        <w:tc>
          <w:tcPr>
            <w:tcW w:w="3190" w:type="dxa"/>
            <w:shd w:val="clear" w:color="auto" w:fill="auto"/>
          </w:tcPr>
          <w:p w:rsidR="00C3747D" w:rsidRDefault="00C3747D" w:rsidP="00C3747D">
            <w:pPr>
              <w:tabs>
                <w:tab w:val="center" w:pos="1701"/>
                <w:tab w:val="center" w:pos="7938"/>
              </w:tabs>
              <w:jc w:val="center"/>
              <w:rPr>
                <w:rFonts w:cs="Arial"/>
                <w:sz w:val="22"/>
              </w:rPr>
            </w:pPr>
          </w:p>
        </w:tc>
        <w:tc>
          <w:tcPr>
            <w:tcW w:w="3014" w:type="dxa"/>
            <w:shd w:val="clear" w:color="auto" w:fill="auto"/>
          </w:tcPr>
          <w:p w:rsidR="00C3747D" w:rsidRDefault="00C3747D" w:rsidP="00C3747D">
            <w:pPr>
              <w:tabs>
                <w:tab w:val="center" w:pos="1701"/>
                <w:tab w:val="center" w:pos="7938"/>
              </w:tabs>
              <w:snapToGrid w:val="0"/>
              <w:rPr>
                <w:rFonts w:cs="Arial"/>
                <w:sz w:val="22"/>
              </w:rPr>
            </w:pPr>
          </w:p>
        </w:tc>
        <w:tc>
          <w:tcPr>
            <w:tcW w:w="3367" w:type="dxa"/>
            <w:shd w:val="clear" w:color="auto" w:fill="auto"/>
          </w:tcPr>
          <w:p w:rsidR="00C3747D" w:rsidRDefault="00C3747D" w:rsidP="00C3747D">
            <w:pPr>
              <w:tabs>
                <w:tab w:val="center" w:pos="1701"/>
                <w:tab w:val="center" w:pos="7938"/>
              </w:tabs>
              <w:jc w:val="center"/>
              <w:rPr>
                <w:rFonts w:cs="Arial"/>
                <w:sz w:val="22"/>
              </w:rPr>
            </w:pPr>
          </w:p>
        </w:tc>
      </w:tr>
    </w:tbl>
    <w:p w:rsidR="00C3747D" w:rsidRDefault="00C3747D" w:rsidP="00C3747D"/>
    <w:sectPr w:rsidR="00C3747D" w:rsidSect="00EF747E">
      <w:headerReference w:type="even" r:id="rId10"/>
      <w:headerReference w:type="default" r:id="rId11"/>
      <w:footerReference w:type="even" r:id="rId12"/>
      <w:footerReference w:type="default" r:id="rId13"/>
      <w:headerReference w:type="first" r:id="rId14"/>
      <w:footerReference w:type="first" r:id="rId15"/>
      <w:pgSz w:w="11906" w:h="16838"/>
      <w:pgMar w:top="2552" w:right="1134" w:bottom="1701" w:left="1134" w:header="851"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894" w:rsidRDefault="00C21894">
      <w:r>
        <w:separator/>
      </w:r>
    </w:p>
  </w:endnote>
  <w:endnote w:type="continuationSeparator" w:id="1">
    <w:p w:rsidR="00C21894" w:rsidRDefault="00C218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250" w:rsidRDefault="00145250">
    <w:pPr>
      <w:spacing w:before="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250" w:rsidRDefault="0014525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3331"/>
      <w:gridCol w:w="3260"/>
      <w:gridCol w:w="1985"/>
      <w:gridCol w:w="17"/>
      <w:gridCol w:w="146"/>
      <w:gridCol w:w="17"/>
      <w:gridCol w:w="953"/>
    </w:tblGrid>
    <w:tr w:rsidR="00145250">
      <w:trPr>
        <w:cantSplit/>
      </w:trPr>
      <w:tc>
        <w:tcPr>
          <w:tcW w:w="6591" w:type="dxa"/>
          <w:gridSpan w:val="2"/>
          <w:tcBorders>
            <w:bottom w:val="single" w:sz="4" w:space="0" w:color="000000"/>
          </w:tcBorders>
          <w:shd w:val="clear" w:color="auto" w:fill="auto"/>
        </w:tcPr>
        <w:p w:rsidR="00145250" w:rsidRDefault="00145250">
          <w:pPr>
            <w:snapToGrid w:val="0"/>
            <w:spacing w:before="0"/>
            <w:rPr>
              <w:rFonts w:cs="Arial"/>
              <w:sz w:val="12"/>
            </w:rPr>
          </w:pPr>
        </w:p>
      </w:tc>
      <w:tc>
        <w:tcPr>
          <w:tcW w:w="1985" w:type="dxa"/>
          <w:tcBorders>
            <w:bottom w:val="single" w:sz="4" w:space="0" w:color="000000"/>
          </w:tcBorders>
          <w:shd w:val="clear" w:color="auto" w:fill="auto"/>
        </w:tcPr>
        <w:p w:rsidR="00145250" w:rsidRDefault="00145250">
          <w:pPr>
            <w:snapToGrid w:val="0"/>
            <w:spacing w:before="0"/>
            <w:jc w:val="right"/>
            <w:rPr>
              <w:rFonts w:cs="Arial"/>
              <w:sz w:val="12"/>
            </w:rPr>
          </w:pPr>
        </w:p>
      </w:tc>
      <w:tc>
        <w:tcPr>
          <w:tcW w:w="163" w:type="dxa"/>
          <w:gridSpan w:val="2"/>
          <w:tcBorders>
            <w:bottom w:val="single" w:sz="4" w:space="0" w:color="000000"/>
          </w:tcBorders>
          <w:shd w:val="clear" w:color="auto" w:fill="auto"/>
        </w:tcPr>
        <w:p w:rsidR="00145250" w:rsidRDefault="00145250">
          <w:pPr>
            <w:snapToGrid w:val="0"/>
            <w:spacing w:before="0"/>
            <w:jc w:val="right"/>
            <w:rPr>
              <w:rFonts w:cs="Arial"/>
              <w:sz w:val="12"/>
            </w:rPr>
          </w:pPr>
        </w:p>
      </w:tc>
      <w:tc>
        <w:tcPr>
          <w:tcW w:w="970" w:type="dxa"/>
          <w:gridSpan w:val="2"/>
          <w:tcBorders>
            <w:bottom w:val="single" w:sz="4" w:space="0" w:color="000000"/>
          </w:tcBorders>
          <w:shd w:val="clear" w:color="auto" w:fill="auto"/>
        </w:tcPr>
        <w:p w:rsidR="00145250" w:rsidRDefault="00145250">
          <w:pPr>
            <w:snapToGrid w:val="0"/>
            <w:spacing w:before="0"/>
            <w:jc w:val="center"/>
            <w:rPr>
              <w:rFonts w:cs="Arial"/>
              <w:sz w:val="16"/>
              <w:lang w:val="en-US"/>
            </w:rPr>
          </w:pPr>
        </w:p>
      </w:tc>
    </w:tr>
    <w:tr w:rsidR="00145250">
      <w:trPr>
        <w:cantSplit/>
      </w:trPr>
      <w:tc>
        <w:tcPr>
          <w:tcW w:w="3331" w:type="dxa"/>
          <w:tcBorders>
            <w:top w:val="single" w:sz="4" w:space="0" w:color="000000"/>
          </w:tcBorders>
          <w:shd w:val="clear" w:color="auto" w:fill="auto"/>
        </w:tcPr>
        <w:p w:rsidR="00145250" w:rsidRDefault="00145250">
          <w:pPr>
            <w:snapToGrid w:val="0"/>
            <w:spacing w:before="0"/>
            <w:rPr>
              <w:rFonts w:cs="Arial"/>
              <w:sz w:val="12"/>
            </w:rPr>
          </w:pPr>
        </w:p>
      </w:tc>
      <w:tc>
        <w:tcPr>
          <w:tcW w:w="3260" w:type="dxa"/>
          <w:tcBorders>
            <w:top w:val="single" w:sz="4" w:space="0" w:color="000000"/>
          </w:tcBorders>
          <w:shd w:val="clear" w:color="auto" w:fill="auto"/>
        </w:tcPr>
        <w:p w:rsidR="00145250" w:rsidRDefault="00145250">
          <w:pPr>
            <w:snapToGrid w:val="0"/>
            <w:spacing w:before="0"/>
            <w:jc w:val="center"/>
            <w:rPr>
              <w:rFonts w:cs="Arial"/>
              <w:sz w:val="18"/>
            </w:rPr>
          </w:pPr>
        </w:p>
      </w:tc>
      <w:tc>
        <w:tcPr>
          <w:tcW w:w="2002" w:type="dxa"/>
          <w:gridSpan w:val="2"/>
          <w:tcBorders>
            <w:top w:val="single" w:sz="4" w:space="0" w:color="000000"/>
          </w:tcBorders>
          <w:shd w:val="clear" w:color="auto" w:fill="auto"/>
        </w:tcPr>
        <w:p w:rsidR="00145250" w:rsidRDefault="00145250">
          <w:pPr>
            <w:snapToGrid w:val="0"/>
            <w:spacing w:before="0"/>
            <w:jc w:val="right"/>
            <w:rPr>
              <w:rFonts w:cs="Arial"/>
              <w:sz w:val="12"/>
            </w:rPr>
          </w:pPr>
        </w:p>
      </w:tc>
      <w:tc>
        <w:tcPr>
          <w:tcW w:w="163" w:type="dxa"/>
          <w:gridSpan w:val="2"/>
          <w:tcBorders>
            <w:top w:val="single" w:sz="4" w:space="0" w:color="000000"/>
          </w:tcBorders>
          <w:shd w:val="clear" w:color="auto" w:fill="auto"/>
        </w:tcPr>
        <w:p w:rsidR="00145250" w:rsidRDefault="00145250">
          <w:pPr>
            <w:snapToGrid w:val="0"/>
            <w:spacing w:before="0"/>
            <w:jc w:val="right"/>
            <w:rPr>
              <w:rFonts w:cs="Arial"/>
              <w:sz w:val="12"/>
              <w:lang w:val="en-US"/>
            </w:rPr>
          </w:pPr>
        </w:p>
      </w:tc>
      <w:tc>
        <w:tcPr>
          <w:tcW w:w="953" w:type="dxa"/>
          <w:tcBorders>
            <w:top w:val="single" w:sz="4" w:space="0" w:color="000000"/>
          </w:tcBorders>
          <w:shd w:val="clear" w:color="auto" w:fill="auto"/>
        </w:tcPr>
        <w:p w:rsidR="00145250" w:rsidRDefault="00145250">
          <w:pPr>
            <w:snapToGrid w:val="0"/>
            <w:spacing w:before="0"/>
            <w:jc w:val="center"/>
            <w:rPr>
              <w:rFonts w:cs="Arial"/>
              <w:sz w:val="12"/>
              <w:lang w:val="en-US"/>
            </w:rPr>
          </w:pPr>
        </w:p>
      </w:tc>
    </w:tr>
    <w:tr w:rsidR="00145250">
      <w:trPr>
        <w:cantSplit/>
      </w:trPr>
      <w:tc>
        <w:tcPr>
          <w:tcW w:w="3331" w:type="dxa"/>
          <w:shd w:val="clear" w:color="auto" w:fill="auto"/>
        </w:tcPr>
        <w:p w:rsidR="00145250" w:rsidRDefault="00145250">
          <w:pPr>
            <w:snapToGrid w:val="0"/>
            <w:spacing w:before="0"/>
            <w:rPr>
              <w:rFonts w:cs="Arial"/>
              <w:lang w:val="en-US"/>
            </w:rPr>
          </w:pPr>
        </w:p>
      </w:tc>
      <w:tc>
        <w:tcPr>
          <w:tcW w:w="3260" w:type="dxa"/>
          <w:vMerge w:val="restart"/>
          <w:shd w:val="clear" w:color="auto" w:fill="auto"/>
        </w:tcPr>
        <w:p w:rsidR="00145250" w:rsidRPr="00C3747D" w:rsidRDefault="00145250" w:rsidP="00C3747D">
          <w:pPr>
            <w:snapToGrid w:val="0"/>
            <w:spacing w:before="40"/>
            <w:jc w:val="left"/>
            <w:rPr>
              <w:rFonts w:cs="Arial"/>
              <w:sz w:val="18"/>
              <w:szCs w:val="18"/>
              <w:lang w:val="en-US"/>
            </w:rPr>
          </w:pPr>
          <w:r>
            <w:rPr>
              <w:rFonts w:cs="Arial"/>
              <w:sz w:val="18"/>
              <w:lang w:val="en-US"/>
            </w:rPr>
            <w:tab/>
          </w:r>
          <w:r w:rsidRPr="00C3747D">
            <w:rPr>
              <w:rFonts w:cs="Arial"/>
              <w:sz w:val="18"/>
              <w:szCs w:val="18"/>
            </w:rPr>
            <w:t xml:space="preserve">Σελίδα </w:t>
          </w:r>
          <w:r w:rsidR="00E54FED" w:rsidRPr="00C3747D">
            <w:rPr>
              <w:rFonts w:cs="Arial"/>
              <w:sz w:val="18"/>
              <w:szCs w:val="18"/>
            </w:rPr>
            <w:fldChar w:fldCharType="begin"/>
          </w:r>
          <w:r w:rsidRPr="00C3747D">
            <w:rPr>
              <w:rFonts w:cs="Arial"/>
              <w:sz w:val="18"/>
              <w:szCs w:val="18"/>
            </w:rPr>
            <w:instrText xml:space="preserve"> PAGE </w:instrText>
          </w:r>
          <w:r w:rsidR="00E54FED" w:rsidRPr="00C3747D">
            <w:rPr>
              <w:rFonts w:cs="Arial"/>
              <w:sz w:val="18"/>
              <w:szCs w:val="18"/>
            </w:rPr>
            <w:fldChar w:fldCharType="separate"/>
          </w:r>
          <w:r w:rsidR="00A84754">
            <w:rPr>
              <w:rFonts w:cs="Arial"/>
              <w:noProof/>
              <w:sz w:val="18"/>
              <w:szCs w:val="18"/>
            </w:rPr>
            <w:t>10</w:t>
          </w:r>
          <w:r w:rsidR="00E54FED" w:rsidRPr="00C3747D">
            <w:rPr>
              <w:rFonts w:cs="Arial"/>
              <w:sz w:val="18"/>
              <w:szCs w:val="18"/>
            </w:rPr>
            <w:fldChar w:fldCharType="end"/>
          </w:r>
          <w:r w:rsidRPr="00C3747D">
            <w:rPr>
              <w:rFonts w:cs="Arial"/>
              <w:sz w:val="18"/>
              <w:szCs w:val="18"/>
            </w:rPr>
            <w:t xml:space="preserve"> από </w:t>
          </w:r>
          <w:fldSimple w:instr=" NUMPAGES   \* MERGEFORMAT ">
            <w:r w:rsidR="00A84754" w:rsidRPr="00A84754">
              <w:rPr>
                <w:rFonts w:cs="Arial"/>
                <w:noProof/>
                <w:sz w:val="18"/>
                <w:szCs w:val="18"/>
              </w:rPr>
              <w:t>60</w:t>
            </w:r>
          </w:fldSimple>
        </w:p>
      </w:tc>
      <w:tc>
        <w:tcPr>
          <w:tcW w:w="2002" w:type="dxa"/>
          <w:gridSpan w:val="2"/>
          <w:shd w:val="clear" w:color="auto" w:fill="auto"/>
        </w:tcPr>
        <w:p w:rsidR="00145250" w:rsidRDefault="00145250">
          <w:pPr>
            <w:snapToGrid w:val="0"/>
            <w:spacing w:before="0"/>
            <w:jc w:val="right"/>
            <w:rPr>
              <w:rFonts w:cs="Arial"/>
              <w:sz w:val="12"/>
            </w:rPr>
          </w:pPr>
        </w:p>
      </w:tc>
      <w:tc>
        <w:tcPr>
          <w:tcW w:w="163" w:type="dxa"/>
          <w:gridSpan w:val="2"/>
          <w:shd w:val="clear" w:color="auto" w:fill="auto"/>
        </w:tcPr>
        <w:p w:rsidR="00145250" w:rsidRDefault="00145250">
          <w:pPr>
            <w:snapToGrid w:val="0"/>
            <w:spacing w:before="0"/>
            <w:jc w:val="right"/>
            <w:rPr>
              <w:rFonts w:cs="Arial"/>
              <w:sz w:val="12"/>
            </w:rPr>
          </w:pPr>
        </w:p>
      </w:tc>
      <w:tc>
        <w:tcPr>
          <w:tcW w:w="953" w:type="dxa"/>
          <w:shd w:val="clear" w:color="auto" w:fill="auto"/>
        </w:tcPr>
        <w:p w:rsidR="00145250" w:rsidRDefault="00145250">
          <w:pPr>
            <w:snapToGrid w:val="0"/>
            <w:spacing w:before="0"/>
            <w:jc w:val="center"/>
            <w:rPr>
              <w:rFonts w:cs="Arial"/>
              <w:sz w:val="12"/>
            </w:rPr>
          </w:pPr>
        </w:p>
      </w:tc>
    </w:tr>
    <w:tr w:rsidR="00145250">
      <w:trPr>
        <w:cantSplit/>
      </w:trPr>
      <w:tc>
        <w:tcPr>
          <w:tcW w:w="3331" w:type="dxa"/>
          <w:shd w:val="clear" w:color="auto" w:fill="auto"/>
        </w:tcPr>
        <w:p w:rsidR="00145250" w:rsidRDefault="00145250">
          <w:pPr>
            <w:snapToGrid w:val="0"/>
            <w:spacing w:before="0"/>
            <w:rPr>
              <w:rFonts w:cs="Arial"/>
            </w:rPr>
          </w:pPr>
        </w:p>
      </w:tc>
      <w:tc>
        <w:tcPr>
          <w:tcW w:w="3260" w:type="dxa"/>
          <w:vMerge/>
          <w:shd w:val="clear" w:color="auto" w:fill="auto"/>
        </w:tcPr>
        <w:p w:rsidR="00145250" w:rsidRDefault="00145250">
          <w:pPr>
            <w:snapToGrid w:val="0"/>
            <w:spacing w:before="0"/>
            <w:jc w:val="center"/>
            <w:rPr>
              <w:rFonts w:cs="Arial"/>
              <w:sz w:val="18"/>
            </w:rPr>
          </w:pPr>
        </w:p>
      </w:tc>
      <w:tc>
        <w:tcPr>
          <w:tcW w:w="2002" w:type="dxa"/>
          <w:gridSpan w:val="2"/>
          <w:shd w:val="clear" w:color="auto" w:fill="auto"/>
        </w:tcPr>
        <w:p w:rsidR="00145250" w:rsidRDefault="00145250">
          <w:pPr>
            <w:snapToGrid w:val="0"/>
            <w:spacing w:before="0"/>
            <w:jc w:val="right"/>
            <w:rPr>
              <w:rFonts w:cs="Arial"/>
              <w:sz w:val="12"/>
            </w:rPr>
          </w:pPr>
        </w:p>
      </w:tc>
      <w:tc>
        <w:tcPr>
          <w:tcW w:w="163" w:type="dxa"/>
          <w:gridSpan w:val="2"/>
          <w:shd w:val="clear" w:color="auto" w:fill="auto"/>
        </w:tcPr>
        <w:p w:rsidR="00145250" w:rsidRDefault="00145250">
          <w:pPr>
            <w:snapToGrid w:val="0"/>
            <w:spacing w:before="0"/>
            <w:jc w:val="right"/>
            <w:rPr>
              <w:rFonts w:cs="Arial"/>
              <w:sz w:val="12"/>
            </w:rPr>
          </w:pPr>
        </w:p>
      </w:tc>
      <w:tc>
        <w:tcPr>
          <w:tcW w:w="953" w:type="dxa"/>
          <w:shd w:val="clear" w:color="auto" w:fill="auto"/>
        </w:tcPr>
        <w:p w:rsidR="00145250" w:rsidRDefault="00145250">
          <w:pPr>
            <w:snapToGrid w:val="0"/>
            <w:spacing w:before="0"/>
            <w:jc w:val="center"/>
            <w:rPr>
              <w:rFonts w:cs="Arial"/>
              <w:sz w:val="12"/>
            </w:rPr>
          </w:pPr>
        </w:p>
      </w:tc>
    </w:tr>
  </w:tbl>
  <w:p w:rsidR="00145250" w:rsidRDefault="00145250">
    <w:pPr>
      <w:spacing w:before="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250" w:rsidRDefault="0014525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894" w:rsidRDefault="00C21894">
      <w:r>
        <w:separator/>
      </w:r>
    </w:p>
  </w:footnote>
  <w:footnote w:type="continuationSeparator" w:id="1">
    <w:p w:rsidR="00C21894" w:rsidRDefault="00C218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250" w:rsidRDefault="0014525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right w:w="85" w:type="dxa"/>
      </w:tblCellMar>
      <w:tblLook w:val="0000"/>
    </w:tblPr>
    <w:tblGrid>
      <w:gridCol w:w="5211"/>
      <w:gridCol w:w="4536"/>
      <w:gridCol w:w="28"/>
    </w:tblGrid>
    <w:tr w:rsidR="00145250" w:rsidRPr="0079470D" w:rsidTr="00E736C1">
      <w:trPr>
        <w:gridAfter w:val="1"/>
        <w:wAfter w:w="28" w:type="dxa"/>
      </w:trPr>
      <w:tc>
        <w:tcPr>
          <w:tcW w:w="5211" w:type="dxa"/>
          <w:shd w:val="clear" w:color="auto" w:fill="auto"/>
        </w:tcPr>
        <w:p w:rsidR="00145250" w:rsidRDefault="00145250" w:rsidP="00E736C1">
          <w:pPr>
            <w:pStyle w:val="head4"/>
            <w:snapToGrid w:val="0"/>
          </w:pPr>
          <w:r>
            <w:t>ΠΕΡΙΦΕΡΕΙΑ ΚΡΗΤΗΣ</w:t>
          </w:r>
        </w:p>
        <w:p w:rsidR="00145250" w:rsidRDefault="00145250" w:rsidP="00E736C1">
          <w:pPr>
            <w:pStyle w:val="head4"/>
          </w:pPr>
          <w:r>
            <w:t>ΠΕΡΙΦΕΡΕΙΑΚΗ ΕΝΟΤΗΤΑ ΗΡΑΚΛΕΙΟΥ</w:t>
          </w:r>
        </w:p>
        <w:p w:rsidR="00145250" w:rsidRDefault="00145250" w:rsidP="00A96E51">
          <w:pPr>
            <w:pStyle w:val="head4"/>
          </w:pPr>
          <w:r>
            <w:t>ΔΗΜΟΣ ΗΡΑΚΛΕΙΟΥ</w:t>
          </w:r>
        </w:p>
      </w:tc>
      <w:tc>
        <w:tcPr>
          <w:tcW w:w="4536" w:type="dxa"/>
          <w:shd w:val="clear" w:color="auto" w:fill="auto"/>
        </w:tcPr>
        <w:p w:rsidR="00145250" w:rsidRPr="0079470D" w:rsidRDefault="00145250" w:rsidP="00A96E51">
          <w:pPr>
            <w:pStyle w:val="head4"/>
            <w:snapToGrid w:val="0"/>
            <w:jc w:val="right"/>
          </w:pPr>
          <w:r w:rsidRPr="0079470D">
            <w:t xml:space="preserve">ΕΡΓΟ: </w:t>
          </w:r>
          <w:r>
            <w:rPr>
              <w:bCs/>
            </w:rPr>
            <w:t>ΟΛΟΚΛΗΡΩΜΕΝΗ ΠΑΡΕΜΒΑΣΗ ΕΞΟΙΚΟΝΟΜΗΣΗΣ ΕΝΕΡΓΕΙΑΣ ΣΕ ΚΟΙΝΟΧΡΗΣΤΟΥΣ ΧΩΡΟΥΣ ΤΗΣ ΔΗΜΟΤΙΚΗΣ ΕΝΟΤΗΤΑΣ ΝΕΑΣ ΑΛΙΚΑΡΝΑΣΣΟΥ ΤΟΥ ΔΗΜΟΥ ΗΡΑΚΛΕΙΟΥ ΚΡΗΤΗΣ</w:t>
          </w:r>
        </w:p>
      </w:tc>
    </w:tr>
    <w:tr w:rsidR="00145250" w:rsidTr="00E736C1">
      <w:tblPrEx>
        <w:tblCellMar>
          <w:right w:w="28" w:type="dxa"/>
        </w:tblCellMar>
      </w:tblPrEx>
      <w:trPr>
        <w:trHeight w:val="340"/>
      </w:trPr>
      <w:tc>
        <w:tcPr>
          <w:tcW w:w="5211" w:type="dxa"/>
          <w:tcBorders>
            <w:bottom w:val="single" w:sz="4" w:space="0" w:color="000000"/>
          </w:tcBorders>
          <w:shd w:val="clear" w:color="auto" w:fill="auto"/>
          <w:vAlign w:val="bottom"/>
        </w:tcPr>
        <w:p w:rsidR="00145250" w:rsidRDefault="00145250" w:rsidP="00E736C1">
          <w:pPr>
            <w:snapToGrid w:val="0"/>
            <w:spacing w:before="0"/>
            <w:ind w:right="-68"/>
            <w:rPr>
              <w:rFonts w:ascii="Times New Roman" w:hAnsi="Times New Roman" w:cs="Arial"/>
              <w:b/>
              <w:spacing w:val="-4"/>
              <w:sz w:val="18"/>
            </w:rPr>
          </w:pPr>
        </w:p>
      </w:tc>
      <w:tc>
        <w:tcPr>
          <w:tcW w:w="4536" w:type="dxa"/>
          <w:gridSpan w:val="2"/>
          <w:tcBorders>
            <w:bottom w:val="single" w:sz="4" w:space="0" w:color="000000"/>
          </w:tcBorders>
          <w:shd w:val="clear" w:color="auto" w:fill="auto"/>
          <w:vAlign w:val="bottom"/>
        </w:tcPr>
        <w:p w:rsidR="00145250" w:rsidRPr="00C3747D" w:rsidRDefault="00145250" w:rsidP="00C3747D">
          <w:pPr>
            <w:pStyle w:val="11"/>
            <w:snapToGrid w:val="0"/>
            <w:spacing w:before="0" w:after="0"/>
            <w:jc w:val="right"/>
            <w:rPr>
              <w:b/>
              <w:i w:val="0"/>
              <w:sz w:val="20"/>
            </w:rPr>
          </w:pPr>
          <w:r w:rsidRPr="00F83241">
            <w:rPr>
              <w:b/>
              <w:i w:val="0"/>
              <w:sz w:val="20"/>
            </w:rPr>
            <w:t>Τεύχη Δημοπράτησης</w:t>
          </w:r>
        </w:p>
      </w:tc>
    </w:tr>
  </w:tbl>
  <w:p w:rsidR="00145250" w:rsidRDefault="00145250" w:rsidP="007E0297">
    <w:pPr>
      <w:spacing w:before="0"/>
      <w:jc w:val="right"/>
      <w:rPr>
        <w:rFonts w:cs="Arial"/>
        <w:b/>
        <w:bCs/>
        <w:sz w:val="18"/>
      </w:rPr>
    </w:pPr>
    <w:r>
      <w:rPr>
        <w:rFonts w:cs="Arial"/>
        <w:b/>
        <w:bCs/>
        <w:sz w:val="18"/>
      </w:rPr>
      <w:t>Τιμολόγιο</w:t>
    </w:r>
  </w:p>
  <w:p w:rsidR="00145250" w:rsidRPr="00E41D42" w:rsidRDefault="00145250" w:rsidP="005F397D">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250" w:rsidRDefault="0014525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408001F"/>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decimal"/>
      <w:pStyle w:val="5"/>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1">
    <w:nsid w:val="00000002"/>
    <w:multiLevelType w:val="multilevel"/>
    <w:tmpl w:val="00000002"/>
    <w:name w:val="WW8Num2"/>
    <w:lvl w:ilvl="0">
      <w:start w:val="1"/>
      <w:numFmt w:val="bullet"/>
      <w:pStyle w:val="bullet2"/>
      <w:lvlText w:val="-"/>
      <w:lvlJc w:val="left"/>
      <w:pPr>
        <w:tabs>
          <w:tab w:val="num" w:pos="992"/>
        </w:tabs>
        <w:ind w:left="992" w:hanging="425"/>
      </w:pPr>
      <w:rPr>
        <w:rFonts w:ascii="Times New Roman" w:hAnsi="Times New Roman"/>
      </w:rPr>
    </w:lvl>
    <w:lvl w:ilvl="1">
      <w:start w:val="1"/>
      <w:numFmt w:val="bullet"/>
      <w:lvlText w:val="-"/>
      <w:lvlJc w:val="left"/>
      <w:pPr>
        <w:tabs>
          <w:tab w:val="num" w:pos="2498"/>
        </w:tabs>
        <w:ind w:left="2498" w:hanging="567"/>
      </w:pPr>
      <w:rPr>
        <w:rFonts w:ascii="Times New Roman" w:hAnsi="Times New Roman"/>
        <w:sz w:val="24"/>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2">
    <w:nsid w:val="00000003"/>
    <w:multiLevelType w:val="singleLevel"/>
    <w:tmpl w:val="00000003"/>
    <w:name w:val="WW8Num3"/>
    <w:lvl w:ilvl="0">
      <w:start w:val="1"/>
      <w:numFmt w:val="bullet"/>
      <w:lvlText w:val=""/>
      <w:lvlJc w:val="left"/>
      <w:pPr>
        <w:tabs>
          <w:tab w:val="num" w:pos="0"/>
        </w:tabs>
        <w:ind w:left="1713" w:hanging="360"/>
      </w:pPr>
      <w:rPr>
        <w:rFonts w:ascii="Symbol" w:hAnsi="Symbol"/>
      </w:rPr>
    </w:lvl>
  </w:abstractNum>
  <w:abstractNum w:abstractNumId="3">
    <w:nsid w:val="00000004"/>
    <w:multiLevelType w:val="singleLevel"/>
    <w:tmpl w:val="00000004"/>
    <w:name w:val="WW8Num4"/>
    <w:lvl w:ilvl="0">
      <w:start w:val="1"/>
      <w:numFmt w:val="bullet"/>
      <w:pStyle w:val="bullet1"/>
      <w:lvlText w:val=""/>
      <w:lvlJc w:val="left"/>
      <w:pPr>
        <w:tabs>
          <w:tab w:val="num" w:pos="1571"/>
        </w:tabs>
        <w:ind w:left="1571"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144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0"/>
        </w:tabs>
        <w:ind w:left="927"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0"/>
        </w:tabs>
        <w:ind w:left="1440" w:hanging="360"/>
      </w:pPr>
      <w:rPr>
        <w:rFonts w:ascii="Symbol" w:hAnsi="Symbol"/>
      </w:rPr>
    </w:lvl>
  </w:abstractNum>
  <w:abstractNum w:abstractNumId="7">
    <w:nsid w:val="00000008"/>
    <w:multiLevelType w:val="singleLevel"/>
    <w:tmpl w:val="00000008"/>
    <w:name w:val="WW8Num8"/>
    <w:lvl w:ilvl="0">
      <w:start w:val="1"/>
      <w:numFmt w:val="decimal"/>
      <w:pStyle w:val="numbered1"/>
      <w:lvlText w:val="(%1)"/>
      <w:lvlJc w:val="left"/>
      <w:pPr>
        <w:tabs>
          <w:tab w:val="num" w:pos="567"/>
        </w:tabs>
        <w:ind w:left="567" w:hanging="567"/>
      </w:pPr>
      <w:rPr>
        <w:rFonts w:ascii="Symbol" w:hAnsi="Symbol"/>
      </w:rPr>
    </w:lvl>
  </w:abstractNum>
  <w:abstractNum w:abstractNumId="8">
    <w:nsid w:val="00000009"/>
    <w:multiLevelType w:val="singleLevel"/>
    <w:tmpl w:val="00000009"/>
    <w:name w:val="WW8Num9"/>
    <w:lvl w:ilvl="0">
      <w:start w:val="1"/>
      <w:numFmt w:val="decimal"/>
      <w:lvlText w:val="(%1)"/>
      <w:lvlJc w:val="left"/>
      <w:pPr>
        <w:tabs>
          <w:tab w:val="num" w:pos="0"/>
        </w:tabs>
        <w:ind w:left="720" w:hanging="360"/>
      </w:pPr>
    </w:lvl>
  </w:abstractNum>
  <w:abstractNum w:abstractNumId="9">
    <w:nsid w:val="0000000A"/>
    <w:multiLevelType w:val="singleLevel"/>
    <w:tmpl w:val="0000000A"/>
    <w:name w:val="WW8Num10"/>
    <w:lvl w:ilvl="0">
      <w:start w:val="1"/>
      <w:numFmt w:val="decimal"/>
      <w:lvlText w:val="(%1)"/>
      <w:lvlJc w:val="left"/>
      <w:pPr>
        <w:tabs>
          <w:tab w:val="num" w:pos="567"/>
        </w:tabs>
        <w:ind w:left="567" w:hanging="567"/>
      </w:pPr>
      <w:rPr>
        <w:rFonts w:ascii="Symbol" w:hAnsi="Symbol"/>
      </w:rPr>
    </w:lvl>
  </w:abstractNum>
  <w:abstractNum w:abstractNumId="1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1">
    <w:nsid w:val="0000000C"/>
    <w:multiLevelType w:val="singleLevel"/>
    <w:tmpl w:val="0000000C"/>
    <w:name w:val="WW8Num12"/>
    <w:lvl w:ilvl="0">
      <w:start w:val="1"/>
      <w:numFmt w:val="bullet"/>
      <w:lvlText w:val=""/>
      <w:lvlJc w:val="left"/>
      <w:pPr>
        <w:tabs>
          <w:tab w:val="num" w:pos="0"/>
        </w:tabs>
        <w:ind w:left="1440" w:hanging="360"/>
      </w:pPr>
      <w:rPr>
        <w:rFonts w:ascii="Symbol" w:hAnsi="Symbol"/>
      </w:rPr>
    </w:lvl>
  </w:abstractNum>
  <w:abstractNum w:abstractNumId="12">
    <w:nsid w:val="0000000D"/>
    <w:multiLevelType w:val="singleLevel"/>
    <w:tmpl w:val="0000000D"/>
    <w:name w:val="WW8Num13"/>
    <w:lvl w:ilvl="0">
      <w:start w:val="1"/>
      <w:numFmt w:val="bullet"/>
      <w:lvlText w:val=""/>
      <w:lvlJc w:val="left"/>
      <w:pPr>
        <w:tabs>
          <w:tab w:val="num" w:pos="0"/>
        </w:tabs>
        <w:ind w:left="780" w:hanging="360"/>
      </w:pPr>
      <w:rPr>
        <w:rFonts w:ascii="Symbol" w:hAnsi="Symbol"/>
      </w:rPr>
    </w:lvl>
  </w:abstractNum>
  <w:abstractNum w:abstractNumId="13">
    <w:nsid w:val="0000000E"/>
    <w:multiLevelType w:val="singleLevel"/>
    <w:tmpl w:val="0000000E"/>
    <w:name w:val="WW8Num14"/>
    <w:lvl w:ilvl="0">
      <w:start w:val="1"/>
      <w:numFmt w:val="bullet"/>
      <w:lvlText w:val=""/>
      <w:lvlJc w:val="left"/>
      <w:pPr>
        <w:tabs>
          <w:tab w:val="num" w:pos="0"/>
        </w:tabs>
        <w:ind w:left="2280" w:hanging="360"/>
      </w:pPr>
      <w:rPr>
        <w:rFonts w:ascii="Symbol" w:hAnsi="Symbol"/>
      </w:rPr>
    </w:lvl>
  </w:abstractNum>
  <w:abstractNum w:abstractNumId="14">
    <w:nsid w:val="0000000F"/>
    <w:multiLevelType w:val="multilevel"/>
    <w:tmpl w:val="0000000F"/>
    <w:name w:val="WW8Num15"/>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5">
    <w:nsid w:val="00000010"/>
    <w:multiLevelType w:val="multilevel"/>
    <w:tmpl w:val="00000010"/>
    <w:name w:val="WW8Num16"/>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6">
    <w:nsid w:val="00000011"/>
    <w:multiLevelType w:val="multilevel"/>
    <w:tmpl w:val="00000011"/>
    <w:name w:val="WW8Num17"/>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7">
    <w:nsid w:val="00000012"/>
    <w:multiLevelType w:val="multilevel"/>
    <w:tmpl w:val="00000012"/>
    <w:name w:val="WW8Num1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8">
    <w:nsid w:val="00000013"/>
    <w:multiLevelType w:val="multilevel"/>
    <w:tmpl w:val="00000013"/>
    <w:name w:val="WW8Num1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9">
    <w:nsid w:val="00000014"/>
    <w:multiLevelType w:val="multilevel"/>
    <w:tmpl w:val="00000014"/>
    <w:name w:val="WW8Num2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0">
    <w:nsid w:val="00000015"/>
    <w:multiLevelType w:val="multilevel"/>
    <w:tmpl w:val="00000015"/>
    <w:name w:val="WW8Num21"/>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1">
    <w:nsid w:val="00000016"/>
    <w:multiLevelType w:val="multilevel"/>
    <w:tmpl w:val="00000016"/>
    <w:name w:val="WW8Num22"/>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2">
    <w:nsid w:val="00000017"/>
    <w:multiLevelType w:val="multilevel"/>
    <w:tmpl w:val="00000017"/>
    <w:name w:val="WW8Num23"/>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3">
    <w:nsid w:val="00000018"/>
    <w:multiLevelType w:val="multilevel"/>
    <w:tmpl w:val="00000018"/>
    <w:name w:val="WW8Num24"/>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4">
    <w:nsid w:val="00000019"/>
    <w:multiLevelType w:val="multilevel"/>
    <w:tmpl w:val="00000019"/>
    <w:name w:val="WW8Num25"/>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5">
    <w:nsid w:val="0000001A"/>
    <w:multiLevelType w:val="multilevel"/>
    <w:tmpl w:val="0000001A"/>
    <w:name w:val="WW8Num26"/>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6">
    <w:nsid w:val="0000001B"/>
    <w:multiLevelType w:val="multilevel"/>
    <w:tmpl w:val="0000001B"/>
    <w:name w:val="WW8Num27"/>
    <w:lvl w:ilvl="0">
      <w:start w:val="1"/>
      <w:numFmt w:val="decimal"/>
      <w:lvlText w:val="(%1)"/>
      <w:lvlJc w:val="left"/>
      <w:pPr>
        <w:tabs>
          <w:tab w:val="num" w:pos="567"/>
        </w:tabs>
        <w:ind w:left="567" w:hanging="567"/>
      </w:pPr>
      <w:rPr>
        <w:b w:val="0"/>
        <w:i w:val="0"/>
        <w:sz w:val="19"/>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7">
    <w:nsid w:val="0000001C"/>
    <w:multiLevelType w:val="multilevel"/>
    <w:tmpl w:val="0000001C"/>
    <w:name w:val="WW8Num2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8">
    <w:nsid w:val="0000001D"/>
    <w:multiLevelType w:val="multilevel"/>
    <w:tmpl w:val="0000001D"/>
    <w:name w:val="WW8Num2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29">
    <w:nsid w:val="0000001E"/>
    <w:multiLevelType w:val="multilevel"/>
    <w:tmpl w:val="0000001E"/>
    <w:name w:val="WW8Num3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0">
    <w:nsid w:val="0000001F"/>
    <w:multiLevelType w:val="multilevel"/>
    <w:tmpl w:val="0000001F"/>
    <w:name w:val="WW8Num3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31">
    <w:nsid w:val="00000020"/>
    <w:multiLevelType w:val="multilevel"/>
    <w:tmpl w:val="00000020"/>
    <w:name w:val="WW8Num32"/>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2">
    <w:nsid w:val="00000021"/>
    <w:multiLevelType w:val="multilevel"/>
    <w:tmpl w:val="00000021"/>
    <w:name w:val="WW8Num33"/>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33">
    <w:nsid w:val="00000022"/>
    <w:multiLevelType w:val="multilevel"/>
    <w:tmpl w:val="00000022"/>
    <w:name w:val="WW8Num3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4">
    <w:nsid w:val="00000023"/>
    <w:multiLevelType w:val="multilevel"/>
    <w:tmpl w:val="00000023"/>
    <w:name w:val="WW8Num3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5">
    <w:nsid w:val="00000024"/>
    <w:multiLevelType w:val="multilevel"/>
    <w:tmpl w:val="00000024"/>
    <w:name w:val="WW8Num3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6">
    <w:nsid w:val="00000025"/>
    <w:multiLevelType w:val="multilevel"/>
    <w:tmpl w:val="00000025"/>
    <w:name w:val="WW8Num3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7">
    <w:nsid w:val="00000026"/>
    <w:multiLevelType w:val="multilevel"/>
    <w:tmpl w:val="00000026"/>
    <w:name w:val="WW8Num38"/>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8">
    <w:nsid w:val="00000027"/>
    <w:multiLevelType w:val="multilevel"/>
    <w:tmpl w:val="00000027"/>
    <w:name w:val="WW8Num39"/>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39">
    <w:nsid w:val="00000028"/>
    <w:multiLevelType w:val="multilevel"/>
    <w:tmpl w:val="00000028"/>
    <w:name w:val="WW8Num40"/>
    <w:lvl w:ilvl="0">
      <w:start w:val="1"/>
      <w:numFmt w:val="decimal"/>
      <w:lvlText w:val="(%1)"/>
      <w:lvlJc w:val="left"/>
      <w:pPr>
        <w:tabs>
          <w:tab w:val="num" w:pos="567"/>
        </w:tabs>
        <w:ind w:left="567" w:hanging="567"/>
      </w:pPr>
      <w:rPr>
        <w:rFonts w:ascii="Symbol" w:hAnsi="Symbol"/>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0">
    <w:nsid w:val="00000029"/>
    <w:multiLevelType w:val="multilevel"/>
    <w:tmpl w:val="00000029"/>
    <w:name w:val="WW8Num4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1">
    <w:nsid w:val="0000002A"/>
    <w:multiLevelType w:val="multilevel"/>
    <w:tmpl w:val="0000002A"/>
    <w:name w:val="WW8Num4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42">
    <w:nsid w:val="0000002B"/>
    <w:multiLevelType w:val="multilevel"/>
    <w:tmpl w:val="0000002B"/>
    <w:name w:val="WW8Num4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3">
    <w:nsid w:val="0000002C"/>
    <w:multiLevelType w:val="multilevel"/>
    <w:tmpl w:val="0000002C"/>
    <w:name w:val="WW8Num4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4">
    <w:nsid w:val="0000002D"/>
    <w:multiLevelType w:val="multilevel"/>
    <w:tmpl w:val="0000002D"/>
    <w:name w:val="WW8Num4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5">
    <w:nsid w:val="0000002E"/>
    <w:multiLevelType w:val="multilevel"/>
    <w:tmpl w:val="0000002E"/>
    <w:name w:val="WW8Num4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6">
    <w:nsid w:val="0000002F"/>
    <w:multiLevelType w:val="multilevel"/>
    <w:tmpl w:val="0000002F"/>
    <w:name w:val="WW8Num4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7">
    <w:nsid w:val="00000030"/>
    <w:multiLevelType w:val="multilevel"/>
    <w:tmpl w:val="00000030"/>
    <w:name w:val="WW8Num4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48">
    <w:nsid w:val="00000031"/>
    <w:multiLevelType w:val="multilevel"/>
    <w:tmpl w:val="00000031"/>
    <w:name w:val="WW8Num4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49">
    <w:nsid w:val="00000032"/>
    <w:multiLevelType w:val="multilevel"/>
    <w:tmpl w:val="00000032"/>
    <w:name w:val="WW8Num50"/>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0">
    <w:nsid w:val="00000033"/>
    <w:multiLevelType w:val="multilevel"/>
    <w:tmpl w:val="00000033"/>
    <w:name w:val="WW8Num5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1">
    <w:nsid w:val="00000034"/>
    <w:multiLevelType w:val="multilevel"/>
    <w:tmpl w:val="00000034"/>
    <w:name w:val="WW8Num5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2">
    <w:nsid w:val="00000035"/>
    <w:multiLevelType w:val="multilevel"/>
    <w:tmpl w:val="00000035"/>
    <w:name w:val="WW8Num5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3">
    <w:nsid w:val="00000036"/>
    <w:multiLevelType w:val="multilevel"/>
    <w:tmpl w:val="00000036"/>
    <w:name w:val="WW8Num5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4">
    <w:nsid w:val="00000037"/>
    <w:multiLevelType w:val="multilevel"/>
    <w:tmpl w:val="00000037"/>
    <w:name w:val="WW8Num5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5">
    <w:nsid w:val="00000038"/>
    <w:multiLevelType w:val="multilevel"/>
    <w:tmpl w:val="00000038"/>
    <w:name w:val="WW8Num5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6">
    <w:nsid w:val="00000039"/>
    <w:multiLevelType w:val="multilevel"/>
    <w:tmpl w:val="00000039"/>
    <w:name w:val="WW8Num5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7">
    <w:nsid w:val="0000003A"/>
    <w:multiLevelType w:val="multilevel"/>
    <w:tmpl w:val="0000003A"/>
    <w:name w:val="WW8Num58"/>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58">
    <w:nsid w:val="0000003B"/>
    <w:multiLevelType w:val="multilevel"/>
    <w:tmpl w:val="0000003B"/>
    <w:name w:val="WW8Num5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59">
    <w:nsid w:val="0000003C"/>
    <w:multiLevelType w:val="multilevel"/>
    <w:tmpl w:val="0000003C"/>
    <w:name w:val="WW8Num6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0">
    <w:nsid w:val="0000003D"/>
    <w:multiLevelType w:val="multilevel"/>
    <w:tmpl w:val="0000003D"/>
    <w:name w:val="WW8Num6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1">
    <w:nsid w:val="0000003E"/>
    <w:multiLevelType w:val="multilevel"/>
    <w:tmpl w:val="0000003E"/>
    <w:name w:val="WW8Num6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2">
    <w:nsid w:val="0000003F"/>
    <w:multiLevelType w:val="multilevel"/>
    <w:tmpl w:val="0000003F"/>
    <w:name w:val="WW8Num6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3">
    <w:nsid w:val="00000040"/>
    <w:multiLevelType w:val="multilevel"/>
    <w:tmpl w:val="00000040"/>
    <w:name w:val="WW8Num6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4">
    <w:nsid w:val="00000041"/>
    <w:multiLevelType w:val="multilevel"/>
    <w:tmpl w:val="00000041"/>
    <w:name w:val="WW8Num6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5">
    <w:nsid w:val="00000042"/>
    <w:multiLevelType w:val="multilevel"/>
    <w:tmpl w:val="00000042"/>
    <w:name w:val="WW8Num6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6">
    <w:nsid w:val="00000043"/>
    <w:multiLevelType w:val="multilevel"/>
    <w:tmpl w:val="00000043"/>
    <w:name w:val="WW8Num6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7">
    <w:nsid w:val="00000044"/>
    <w:multiLevelType w:val="multilevel"/>
    <w:tmpl w:val="00000044"/>
    <w:name w:val="WW8Num68"/>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68">
    <w:nsid w:val="00000045"/>
    <w:multiLevelType w:val="multilevel"/>
    <w:tmpl w:val="00000045"/>
    <w:name w:val="WW8Num6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69">
    <w:nsid w:val="00000046"/>
    <w:multiLevelType w:val="multilevel"/>
    <w:tmpl w:val="00000046"/>
    <w:name w:val="WW8Num70"/>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0">
    <w:nsid w:val="00000047"/>
    <w:multiLevelType w:val="multilevel"/>
    <w:tmpl w:val="00000047"/>
    <w:name w:val="WW8Num71"/>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1">
    <w:nsid w:val="00000048"/>
    <w:multiLevelType w:val="multilevel"/>
    <w:tmpl w:val="00000048"/>
    <w:name w:val="WW8Num7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2">
    <w:nsid w:val="00000049"/>
    <w:multiLevelType w:val="multilevel"/>
    <w:tmpl w:val="00000049"/>
    <w:name w:val="WW8Num7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3">
    <w:nsid w:val="0000004A"/>
    <w:multiLevelType w:val="multilevel"/>
    <w:tmpl w:val="0000004A"/>
    <w:name w:val="WW8Num7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4">
    <w:nsid w:val="0000004B"/>
    <w:multiLevelType w:val="multilevel"/>
    <w:tmpl w:val="0000004B"/>
    <w:name w:val="WW8Num75"/>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5">
    <w:nsid w:val="0000004C"/>
    <w:multiLevelType w:val="multilevel"/>
    <w:tmpl w:val="0000004C"/>
    <w:name w:val="WW8Num7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6">
    <w:nsid w:val="0000004D"/>
    <w:multiLevelType w:val="multilevel"/>
    <w:tmpl w:val="0000004D"/>
    <w:name w:val="WW8Num77"/>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77">
    <w:nsid w:val="0000004E"/>
    <w:multiLevelType w:val="multilevel"/>
    <w:tmpl w:val="0000004E"/>
    <w:name w:val="WW8Num7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8">
    <w:nsid w:val="0000004F"/>
    <w:multiLevelType w:val="multilevel"/>
    <w:tmpl w:val="0000004F"/>
    <w:name w:val="WW8Num7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79">
    <w:nsid w:val="00000050"/>
    <w:multiLevelType w:val="multilevel"/>
    <w:tmpl w:val="00000050"/>
    <w:name w:val="WW8Num8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0">
    <w:nsid w:val="00000051"/>
    <w:multiLevelType w:val="multilevel"/>
    <w:tmpl w:val="00000051"/>
    <w:name w:val="WW8Num8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1">
    <w:nsid w:val="00000052"/>
    <w:multiLevelType w:val="multilevel"/>
    <w:tmpl w:val="00000052"/>
    <w:name w:val="WW8Num8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2">
    <w:nsid w:val="00000053"/>
    <w:multiLevelType w:val="multilevel"/>
    <w:tmpl w:val="00000053"/>
    <w:name w:val="WW8Num8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3">
    <w:nsid w:val="00000054"/>
    <w:multiLevelType w:val="multilevel"/>
    <w:tmpl w:val="00000054"/>
    <w:name w:val="WW8Num84"/>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4">
    <w:nsid w:val="00000055"/>
    <w:multiLevelType w:val="multilevel"/>
    <w:tmpl w:val="00000055"/>
    <w:name w:val="WW8Num8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5">
    <w:nsid w:val="00000056"/>
    <w:multiLevelType w:val="multilevel"/>
    <w:tmpl w:val="00000056"/>
    <w:name w:val="WW8Num86"/>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6">
    <w:nsid w:val="00000057"/>
    <w:multiLevelType w:val="multilevel"/>
    <w:tmpl w:val="00000057"/>
    <w:name w:val="WW8Num8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7">
    <w:nsid w:val="00000058"/>
    <w:multiLevelType w:val="multilevel"/>
    <w:tmpl w:val="00000058"/>
    <w:name w:val="WW8Num8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88">
    <w:nsid w:val="00000059"/>
    <w:multiLevelType w:val="multilevel"/>
    <w:tmpl w:val="00000059"/>
    <w:name w:val="WW8Num8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89">
    <w:nsid w:val="0000005A"/>
    <w:multiLevelType w:val="multilevel"/>
    <w:tmpl w:val="0000005A"/>
    <w:name w:val="WW8Num9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0">
    <w:nsid w:val="0000005B"/>
    <w:multiLevelType w:val="multilevel"/>
    <w:tmpl w:val="0000005B"/>
    <w:name w:val="WW8Num9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1">
    <w:nsid w:val="0000005C"/>
    <w:multiLevelType w:val="multilevel"/>
    <w:tmpl w:val="0000005C"/>
    <w:name w:val="WW8Num92"/>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2">
    <w:nsid w:val="0000005D"/>
    <w:multiLevelType w:val="multilevel"/>
    <w:tmpl w:val="0000005D"/>
    <w:name w:val="WW8Num9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3">
    <w:nsid w:val="0000005E"/>
    <w:multiLevelType w:val="multilevel"/>
    <w:tmpl w:val="0000005E"/>
    <w:name w:val="WW8Num9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4">
    <w:nsid w:val="0000005F"/>
    <w:multiLevelType w:val="multilevel"/>
    <w:tmpl w:val="0000005F"/>
    <w:name w:val="WW8Num9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5">
    <w:nsid w:val="00000060"/>
    <w:multiLevelType w:val="multilevel"/>
    <w:tmpl w:val="00000060"/>
    <w:name w:val="WW8Num9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6">
    <w:nsid w:val="00000061"/>
    <w:multiLevelType w:val="multilevel"/>
    <w:tmpl w:val="00000061"/>
    <w:name w:val="WW8Num97"/>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97">
    <w:nsid w:val="00000062"/>
    <w:multiLevelType w:val="multilevel"/>
    <w:tmpl w:val="00000062"/>
    <w:name w:val="WW8Num9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98">
    <w:nsid w:val="00000063"/>
    <w:multiLevelType w:val="multilevel"/>
    <w:tmpl w:val="00000063"/>
    <w:name w:val="WW8Num99"/>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99">
    <w:nsid w:val="00000064"/>
    <w:multiLevelType w:val="multilevel"/>
    <w:tmpl w:val="00000064"/>
    <w:name w:val="WW8Num100"/>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0">
    <w:nsid w:val="00000065"/>
    <w:multiLevelType w:val="multilevel"/>
    <w:tmpl w:val="00000065"/>
    <w:name w:val="WW8Num10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1">
    <w:nsid w:val="00000066"/>
    <w:multiLevelType w:val="multilevel"/>
    <w:tmpl w:val="00000066"/>
    <w:name w:val="WW8Num102"/>
    <w:lvl w:ilvl="0">
      <w:start w:val="1"/>
      <w:numFmt w:val="lowerRoman"/>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02">
    <w:nsid w:val="00000067"/>
    <w:multiLevelType w:val="multilevel"/>
    <w:tmpl w:val="00000067"/>
    <w:name w:val="WW8Num103"/>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3">
    <w:nsid w:val="00000068"/>
    <w:multiLevelType w:val="multilevel"/>
    <w:tmpl w:val="00000068"/>
    <w:name w:val="WW8Num104"/>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4">
    <w:nsid w:val="00000069"/>
    <w:multiLevelType w:val="multilevel"/>
    <w:tmpl w:val="00000069"/>
    <w:name w:val="WW8Num105"/>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5">
    <w:nsid w:val="0000006A"/>
    <w:multiLevelType w:val="multilevel"/>
    <w:tmpl w:val="0000006A"/>
    <w:name w:val="WW8Num106"/>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6">
    <w:nsid w:val="0000006B"/>
    <w:multiLevelType w:val="multilevel"/>
    <w:tmpl w:val="0000006B"/>
    <w:name w:val="WW8Num107"/>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7">
    <w:nsid w:val="0000006C"/>
    <w:multiLevelType w:val="multilevel"/>
    <w:tmpl w:val="0000006C"/>
    <w:name w:val="WW8Num108"/>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8">
    <w:nsid w:val="0000006D"/>
    <w:multiLevelType w:val="multilevel"/>
    <w:tmpl w:val="0000006D"/>
    <w:name w:val="WW8Num109"/>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09">
    <w:nsid w:val="0000006E"/>
    <w:multiLevelType w:val="multilevel"/>
    <w:tmpl w:val="0000006E"/>
    <w:name w:val="WW8Num110"/>
    <w:lvl w:ilvl="0">
      <w:start w:val="1"/>
      <w:numFmt w:val="lowerRoman"/>
      <w:pStyle w:val="numbered2"/>
      <w:lvlText w:val="%1."/>
      <w:lvlJc w:val="left"/>
      <w:pPr>
        <w:tabs>
          <w:tab w:val="num" w:pos="1134"/>
        </w:tabs>
        <w:ind w:left="1134" w:hanging="567"/>
      </w:pPr>
    </w:lvl>
    <w:lvl w:ilvl="1">
      <w:start w:val="1"/>
      <w:numFmt w:val="lowerLetter"/>
      <w:lvlText w:val="%2."/>
      <w:lvlJc w:val="left"/>
      <w:pPr>
        <w:tabs>
          <w:tab w:val="num" w:pos="2498"/>
        </w:tabs>
        <w:ind w:left="2498" w:hanging="360"/>
      </w:pPr>
    </w:lvl>
    <w:lvl w:ilvl="2">
      <w:start w:val="1"/>
      <w:numFmt w:val="lowerRoman"/>
      <w:lvlText w:val="%3."/>
      <w:lvlJc w:val="lef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lef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left"/>
      <w:pPr>
        <w:tabs>
          <w:tab w:val="num" w:pos="7538"/>
        </w:tabs>
        <w:ind w:left="7538" w:hanging="180"/>
      </w:pPr>
    </w:lvl>
  </w:abstractNum>
  <w:abstractNum w:abstractNumId="110">
    <w:nsid w:val="0000006F"/>
    <w:multiLevelType w:val="multilevel"/>
    <w:tmpl w:val="0000006F"/>
    <w:name w:val="WW8Num111"/>
    <w:lvl w:ilvl="0">
      <w:start w:val="1"/>
      <w:numFmt w:val="decimal"/>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11">
    <w:nsid w:val="00000070"/>
    <w:multiLevelType w:val="multilevel"/>
    <w:tmpl w:val="00000070"/>
    <w:name w:val="WW8Num112"/>
    <w:lvl w:ilvl="0">
      <w:start w:val="1"/>
      <w:numFmt w:val="decimal"/>
      <w:pStyle w:val="20"/>
      <w:lvlText w:val="(%1)"/>
      <w:lvlJc w:val="left"/>
      <w:pPr>
        <w:tabs>
          <w:tab w:val="num" w:pos="567"/>
        </w:tabs>
        <w:ind w:left="567" w:hanging="567"/>
      </w:pPr>
      <w:rPr>
        <w:rFonts w:ascii="Arial" w:hAnsi="Arial"/>
        <w:caps w:val="0"/>
        <w:smallCaps w:val="0"/>
        <w:strike w:val="0"/>
        <w:dstrike w:val="0"/>
        <w:vanish w:val="0"/>
        <w:position w:val="0"/>
        <w:sz w:val="19"/>
        <w:vertAlign w:val="baseline"/>
      </w:rPr>
    </w:lvl>
    <w:lvl w:ilvl="1">
      <w:start w:val="2"/>
      <w:numFmt w:val="lowerRoman"/>
      <w:lvlText w:val="%2."/>
      <w:lvlJc w:val="left"/>
      <w:pPr>
        <w:tabs>
          <w:tab w:val="num" w:pos="1669"/>
        </w:tabs>
        <w:ind w:left="1669" w:hanging="720"/>
      </w:pPr>
    </w:lvl>
    <w:lvl w:ilvl="2">
      <w:start w:val="1"/>
      <w:numFmt w:val="lowerRoman"/>
      <w:lvlText w:val="%3."/>
      <w:lvlJc w:val="left"/>
      <w:pPr>
        <w:tabs>
          <w:tab w:val="num" w:pos="2029"/>
        </w:tabs>
        <w:ind w:left="2029" w:hanging="180"/>
      </w:pPr>
    </w:lvl>
    <w:lvl w:ilvl="3">
      <w:start w:val="1"/>
      <w:numFmt w:val="decimal"/>
      <w:lvlText w:val="%4."/>
      <w:lvlJc w:val="left"/>
      <w:pPr>
        <w:tabs>
          <w:tab w:val="num" w:pos="2749"/>
        </w:tabs>
        <w:ind w:left="2749" w:hanging="360"/>
      </w:pPr>
    </w:lvl>
    <w:lvl w:ilvl="4">
      <w:start w:val="1"/>
      <w:numFmt w:val="lowerLetter"/>
      <w:lvlText w:val="%5."/>
      <w:lvlJc w:val="left"/>
      <w:pPr>
        <w:tabs>
          <w:tab w:val="num" w:pos="3469"/>
        </w:tabs>
        <w:ind w:left="3469" w:hanging="360"/>
      </w:pPr>
    </w:lvl>
    <w:lvl w:ilvl="5">
      <w:start w:val="1"/>
      <w:numFmt w:val="lowerRoman"/>
      <w:lvlText w:val="%6."/>
      <w:lvlJc w:val="left"/>
      <w:pPr>
        <w:tabs>
          <w:tab w:val="num" w:pos="4189"/>
        </w:tabs>
        <w:ind w:left="4189" w:hanging="180"/>
      </w:pPr>
    </w:lvl>
    <w:lvl w:ilvl="6">
      <w:start w:val="1"/>
      <w:numFmt w:val="decimal"/>
      <w:lvlText w:val="%7."/>
      <w:lvlJc w:val="left"/>
      <w:pPr>
        <w:tabs>
          <w:tab w:val="num" w:pos="4909"/>
        </w:tabs>
        <w:ind w:left="4909" w:hanging="360"/>
      </w:pPr>
    </w:lvl>
    <w:lvl w:ilvl="7">
      <w:start w:val="1"/>
      <w:numFmt w:val="lowerLetter"/>
      <w:lvlText w:val="%8."/>
      <w:lvlJc w:val="left"/>
      <w:pPr>
        <w:tabs>
          <w:tab w:val="num" w:pos="5629"/>
        </w:tabs>
        <w:ind w:left="5629" w:hanging="360"/>
      </w:pPr>
    </w:lvl>
    <w:lvl w:ilvl="8">
      <w:start w:val="1"/>
      <w:numFmt w:val="lowerRoman"/>
      <w:lvlText w:val="%9."/>
      <w:lvlJc w:val="left"/>
      <w:pPr>
        <w:tabs>
          <w:tab w:val="num" w:pos="6349"/>
        </w:tabs>
        <w:ind w:left="6349" w:hanging="180"/>
      </w:pPr>
    </w:lvl>
  </w:abstractNum>
  <w:abstractNum w:abstractNumId="112">
    <w:nsid w:val="05BA552B"/>
    <w:multiLevelType w:val="multilevel"/>
    <w:tmpl w:val="9D6A98A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09035CE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nsid w:val="154A5DBD"/>
    <w:multiLevelType w:val="multilevel"/>
    <w:tmpl w:val="D3421500"/>
    <w:lvl w:ilvl="0">
      <w:start w:val="1"/>
      <w:numFmt w:val="bullet"/>
      <w:lvlText w:val="-"/>
      <w:lvlJc w:val="left"/>
    </w:lvl>
    <w:lvl w:ilvl="1">
      <w:start w:val="1"/>
      <w:numFmt w:val="bullet"/>
      <w:lvlText w:val="o"/>
      <w:lvlJc w:val="left"/>
      <w:rPr>
        <w:rFonts w:ascii="Courier New" w:hAnsi="Courier New" w:cs="Courier New"/>
        <w:sz w:val="20"/>
        <w:szCs w:val="20"/>
      </w:rPr>
    </w:lvl>
    <w:lvl w:ilvl="2">
      <w:start w:val="1"/>
      <w:numFmt w:val="bullet"/>
      <w:lvlText w:val="§"/>
      <w:lvlJc w:val="left"/>
      <w:rPr>
        <w:rFonts w:ascii="Wingdings" w:hAnsi="Wingdings" w:cs="Wingdings"/>
        <w:sz w:val="20"/>
        <w:szCs w:val="20"/>
      </w:rPr>
    </w:lvl>
    <w:lvl w:ilvl="3">
      <w:start w:val="1"/>
      <w:numFmt w:val="bullet"/>
      <w:lvlText w:val="·"/>
      <w:lvlJc w:val="left"/>
      <w:rPr>
        <w:rFonts w:ascii="Symbol" w:hAnsi="Symbol" w:cs="Symbol"/>
        <w:sz w:val="20"/>
        <w:szCs w:val="20"/>
      </w:rPr>
    </w:lvl>
    <w:lvl w:ilvl="4">
      <w:start w:val="1"/>
      <w:numFmt w:val="bullet"/>
      <w:lvlText w:val="o"/>
      <w:lvlJc w:val="left"/>
      <w:rPr>
        <w:rFonts w:ascii="Courier New" w:hAnsi="Courier New" w:cs="Courier New"/>
        <w:sz w:val="20"/>
        <w:szCs w:val="20"/>
      </w:rPr>
    </w:lvl>
    <w:lvl w:ilvl="5">
      <w:start w:val="1"/>
      <w:numFmt w:val="bullet"/>
      <w:lvlText w:val="§"/>
      <w:lvlJc w:val="left"/>
      <w:rPr>
        <w:rFonts w:ascii="Wingdings" w:hAnsi="Wingdings" w:cs="Wingdings"/>
        <w:sz w:val="20"/>
        <w:szCs w:val="20"/>
      </w:rPr>
    </w:lvl>
    <w:lvl w:ilvl="6">
      <w:start w:val="1"/>
      <w:numFmt w:val="bullet"/>
      <w:lvlText w:val="·"/>
      <w:lvlJc w:val="left"/>
      <w:rPr>
        <w:rFonts w:ascii="Symbol" w:hAnsi="Symbol" w:cs="Symbol"/>
        <w:sz w:val="20"/>
        <w:szCs w:val="20"/>
      </w:rPr>
    </w:lvl>
    <w:lvl w:ilvl="7">
      <w:start w:val="1"/>
      <w:numFmt w:val="bullet"/>
      <w:lvlText w:val="o"/>
      <w:lvlJc w:val="left"/>
      <w:rPr>
        <w:rFonts w:ascii="Courier New" w:hAnsi="Courier New" w:cs="Courier New"/>
        <w:sz w:val="20"/>
        <w:szCs w:val="20"/>
      </w:rPr>
    </w:lvl>
    <w:lvl w:ilvl="8">
      <w:start w:val="1"/>
      <w:numFmt w:val="bullet"/>
      <w:lvlText w:val="§"/>
      <w:lvlJc w:val="left"/>
      <w:rPr>
        <w:rFonts w:ascii="Wingdings" w:hAnsi="Wingdings" w:cs="Wingdings"/>
        <w:sz w:val="20"/>
        <w:szCs w:val="20"/>
      </w:rPr>
    </w:lvl>
  </w:abstractNum>
  <w:abstractNum w:abstractNumId="115">
    <w:nsid w:val="2FB9023D"/>
    <w:multiLevelType w:val="multilevel"/>
    <w:tmpl w:val="0F929DE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
    <w:nsid w:val="37B425E7"/>
    <w:multiLevelType w:val="multilevel"/>
    <w:tmpl w:val="260C112E"/>
    <w:lvl w:ilvl="0">
      <w:start w:val="1"/>
      <w:numFmt w:val="bullet"/>
      <w:lvlText w:val="·"/>
      <w:lvlJc w:val="left"/>
      <w:rPr>
        <w:rFonts w:ascii="Symbol" w:hAnsi="Symbol" w:cs="Symbol"/>
        <w:sz w:val="20"/>
        <w:szCs w:val="2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17">
    <w:nsid w:val="38DD2A7E"/>
    <w:multiLevelType w:val="multilevel"/>
    <w:tmpl w:val="C6EC02B0"/>
    <w:lvl w:ilvl="0">
      <w:start w:val="2"/>
      <w:numFmt w:val="decimal"/>
      <w:lvlText w:val="%1."/>
      <w:lvlJc w:val="left"/>
    </w:lvl>
    <w:lvl w:ilvl="1">
      <w:start w:val="2"/>
      <w:numFmt w:val="decimal"/>
      <w:lvlText w:val="%1.%2."/>
      <w:lvlJc w:val="left"/>
    </w:lvl>
    <w:lvl w:ilvl="2">
      <w:start w:val="4"/>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nsid w:val="3B0439D3"/>
    <w:multiLevelType w:val="hybridMultilevel"/>
    <w:tmpl w:val="0B784CA6"/>
    <w:lvl w:ilvl="0" w:tplc="23085468">
      <w:numFmt w:val="bullet"/>
      <w:lvlText w:val="•"/>
      <w:lvlJc w:val="left"/>
      <w:pPr>
        <w:ind w:left="720" w:hanging="360"/>
      </w:pPr>
      <w:rPr>
        <w:rFonts w:ascii="Calibri" w:eastAsia="Times New Roman" w:hAnsi="Calibri" w:cs="Tahoma"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9">
    <w:nsid w:val="40B75FD5"/>
    <w:multiLevelType w:val="hybridMultilevel"/>
    <w:tmpl w:val="8802329C"/>
    <w:lvl w:ilvl="0" w:tplc="04080001">
      <w:start w:val="1"/>
      <w:numFmt w:val="bullet"/>
      <w:lvlText w:val=""/>
      <w:lvlJc w:val="left"/>
      <w:pPr>
        <w:ind w:left="1287" w:hanging="360"/>
      </w:pPr>
      <w:rPr>
        <w:rFonts w:ascii="Symbol" w:hAnsi="Symbol" w:hint="default"/>
      </w:rPr>
    </w:lvl>
    <w:lvl w:ilvl="1" w:tplc="04080003">
      <w:start w:val="1"/>
      <w:numFmt w:val="bullet"/>
      <w:lvlText w:val="o"/>
      <w:lvlJc w:val="left"/>
      <w:pPr>
        <w:ind w:left="2007" w:hanging="360"/>
      </w:pPr>
      <w:rPr>
        <w:rFonts w:ascii="Courier New" w:hAnsi="Courier New" w:cs="Courier New" w:hint="default"/>
      </w:rPr>
    </w:lvl>
    <w:lvl w:ilvl="2" w:tplc="04080005">
      <w:start w:val="1"/>
      <w:numFmt w:val="bullet"/>
      <w:lvlText w:val=""/>
      <w:lvlJc w:val="left"/>
      <w:pPr>
        <w:ind w:left="2727" w:hanging="360"/>
      </w:pPr>
      <w:rPr>
        <w:rFonts w:ascii="Wingdings" w:hAnsi="Wingdings" w:hint="default"/>
      </w:rPr>
    </w:lvl>
    <w:lvl w:ilvl="3" w:tplc="04080001">
      <w:start w:val="1"/>
      <w:numFmt w:val="bullet"/>
      <w:lvlText w:val=""/>
      <w:lvlJc w:val="left"/>
      <w:pPr>
        <w:ind w:left="3447" w:hanging="360"/>
      </w:pPr>
      <w:rPr>
        <w:rFonts w:ascii="Symbol" w:hAnsi="Symbol" w:hint="default"/>
      </w:rPr>
    </w:lvl>
    <w:lvl w:ilvl="4" w:tplc="04080003">
      <w:start w:val="1"/>
      <w:numFmt w:val="bullet"/>
      <w:lvlText w:val="o"/>
      <w:lvlJc w:val="left"/>
      <w:pPr>
        <w:ind w:left="4167" w:hanging="360"/>
      </w:pPr>
      <w:rPr>
        <w:rFonts w:ascii="Courier New" w:hAnsi="Courier New" w:cs="Courier New" w:hint="default"/>
      </w:rPr>
    </w:lvl>
    <w:lvl w:ilvl="5" w:tplc="04080005">
      <w:start w:val="1"/>
      <w:numFmt w:val="bullet"/>
      <w:lvlText w:val=""/>
      <w:lvlJc w:val="left"/>
      <w:pPr>
        <w:ind w:left="4887" w:hanging="360"/>
      </w:pPr>
      <w:rPr>
        <w:rFonts w:ascii="Wingdings" w:hAnsi="Wingdings" w:hint="default"/>
      </w:rPr>
    </w:lvl>
    <w:lvl w:ilvl="6" w:tplc="04080001">
      <w:start w:val="1"/>
      <w:numFmt w:val="bullet"/>
      <w:lvlText w:val=""/>
      <w:lvlJc w:val="left"/>
      <w:pPr>
        <w:ind w:left="5607" w:hanging="360"/>
      </w:pPr>
      <w:rPr>
        <w:rFonts w:ascii="Symbol" w:hAnsi="Symbol" w:hint="default"/>
      </w:rPr>
    </w:lvl>
    <w:lvl w:ilvl="7" w:tplc="04080003">
      <w:start w:val="1"/>
      <w:numFmt w:val="bullet"/>
      <w:lvlText w:val="o"/>
      <w:lvlJc w:val="left"/>
      <w:pPr>
        <w:ind w:left="6327" w:hanging="360"/>
      </w:pPr>
      <w:rPr>
        <w:rFonts w:ascii="Courier New" w:hAnsi="Courier New" w:cs="Courier New" w:hint="default"/>
      </w:rPr>
    </w:lvl>
    <w:lvl w:ilvl="8" w:tplc="04080005">
      <w:start w:val="1"/>
      <w:numFmt w:val="bullet"/>
      <w:lvlText w:val=""/>
      <w:lvlJc w:val="left"/>
      <w:pPr>
        <w:ind w:left="7047" w:hanging="360"/>
      </w:pPr>
      <w:rPr>
        <w:rFonts w:ascii="Wingdings" w:hAnsi="Wingdings" w:hint="default"/>
      </w:rPr>
    </w:lvl>
  </w:abstractNum>
  <w:abstractNum w:abstractNumId="120">
    <w:nsid w:val="48C868B3"/>
    <w:multiLevelType w:val="multilevel"/>
    <w:tmpl w:val="EBF243F2"/>
    <w:lvl w:ilvl="0">
      <w:start w:val="2"/>
      <w:numFmt w:val="decimal"/>
      <w:lvlText w:val="%1."/>
      <w:lvlJc w:val="left"/>
    </w:lvl>
    <w:lvl w:ilvl="1">
      <w:start w:val="2"/>
      <w:numFmt w:val="decimal"/>
      <w:lvlText w:val="%1.%2."/>
      <w:lvlJc w:val="left"/>
    </w:lvl>
    <w:lvl w:ilvl="2">
      <w:start w:val="3"/>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
    <w:nsid w:val="51932D68"/>
    <w:multiLevelType w:val="multilevel"/>
    <w:tmpl w:val="54B2AB88"/>
    <w:lvl w:ilvl="0">
      <w:start w:val="2"/>
      <w:numFmt w:val="decimal"/>
      <w:lvlText w:val="%1."/>
      <w:lvlJc w:val="left"/>
    </w:lvl>
    <w:lvl w:ilvl="1">
      <w:start w:val="1"/>
      <w:numFmt w:val="decimal"/>
      <w:isLgl/>
      <w:lvlText w:val="%1.%2"/>
      <w:lvlJc w:val="left"/>
    </w:lvl>
    <w:lvl w:ilvl="2">
      <w:start w:val="1"/>
      <w:numFmt w:val="decimal"/>
      <w:isLgl/>
      <w:lvlText w:val="%1.%2.%3"/>
      <w:lvlJc w:val="left"/>
    </w:lvl>
    <w:lvl w:ilvl="3">
      <w:start w:val="1"/>
      <w:numFmt w:val="decimal"/>
      <w:isLgl/>
      <w:lvlText w:val="%1.%2.%3.%4"/>
      <w:lvlJc w:val="left"/>
    </w:lvl>
    <w:lvl w:ilvl="4">
      <w:start w:val="1"/>
      <w:numFmt w:val="decimal"/>
      <w:isLgl/>
      <w:lvlText w:val="%1.%2.%3.%4.%5"/>
      <w:lvlJc w:val="left"/>
    </w:lvl>
    <w:lvl w:ilvl="5">
      <w:start w:val="1"/>
      <w:numFmt w:val="decimal"/>
      <w:isLgl/>
      <w:lvlText w:val="%1.%2.%3.%4.%5.%6"/>
      <w:lvlJc w:val="left"/>
    </w:lvl>
    <w:lvl w:ilvl="6">
      <w:start w:val="1"/>
      <w:numFmt w:val="decimal"/>
      <w:isLgl/>
      <w:lvlText w:val="%1.%2.%3.%4.%5.%6.%7"/>
      <w:lvlJc w:val="left"/>
    </w:lvl>
    <w:lvl w:ilvl="7">
      <w:start w:val="1"/>
      <w:numFmt w:val="decimal"/>
      <w:isLgl/>
      <w:lvlText w:val="%1.%2.%3.%4.%5.%6.%7.%8"/>
      <w:lvlJc w:val="left"/>
    </w:lvl>
    <w:lvl w:ilvl="8">
      <w:start w:val="1"/>
      <w:numFmt w:val="decimal"/>
      <w:isLgl/>
      <w:lvlText w:val="%1.%2.%3.%4.%5.%6.%7.%8.%9"/>
      <w:lvlJc w:val="left"/>
    </w:lvl>
  </w:abstractNum>
  <w:abstractNum w:abstractNumId="122">
    <w:nsid w:val="5BE17EDE"/>
    <w:multiLevelType w:val="hybridMultilevel"/>
    <w:tmpl w:val="6F0809D0"/>
    <w:lvl w:ilvl="0" w:tplc="23085468">
      <w:numFmt w:val="bullet"/>
      <w:lvlText w:val="•"/>
      <w:lvlJc w:val="left"/>
      <w:pPr>
        <w:ind w:left="720" w:hanging="360"/>
      </w:pPr>
      <w:rPr>
        <w:rFonts w:ascii="Calibri" w:eastAsia="Times New Roman" w:hAnsi="Calibri" w:cs="Tahoma"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23">
    <w:nsid w:val="5E924686"/>
    <w:multiLevelType w:val="multilevel"/>
    <w:tmpl w:val="8CF4FC98"/>
    <w:lvl w:ilvl="0">
      <w:start w:val="1"/>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
    <w:nsid w:val="7E4D2A1A"/>
    <w:multiLevelType w:val="multilevel"/>
    <w:tmpl w:val="03041D34"/>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0"/>
  </w:num>
  <w:num w:numId="2">
    <w:abstractNumId w:val="1"/>
  </w:num>
  <w:num w:numId="3">
    <w:abstractNumId w:val="3"/>
  </w:num>
  <w:num w:numId="4">
    <w:abstractNumId w:val="7"/>
  </w:num>
  <w:num w:numId="5">
    <w:abstractNumId w:val="109"/>
  </w:num>
  <w:num w:numId="6">
    <w:abstractNumId w:val="111"/>
  </w:num>
  <w:num w:numId="7">
    <w:abstractNumId w:val="119"/>
  </w:num>
  <w:num w:numId="8">
    <w:abstractNumId w:val="122"/>
  </w:num>
  <w:num w:numId="9">
    <w:abstractNumId w:val="118"/>
  </w:num>
  <w:num w:numId="10">
    <w:abstractNumId w:val="113"/>
  </w:num>
  <w:num w:numId="11">
    <w:abstractNumId w:val="112"/>
  </w:num>
  <w:num w:numId="12">
    <w:abstractNumId w:val="115"/>
  </w:num>
  <w:num w:numId="13">
    <w:abstractNumId w:val="124"/>
  </w:num>
  <w:num w:numId="14">
    <w:abstractNumId w:val="121"/>
  </w:num>
  <w:num w:numId="15">
    <w:abstractNumId w:val="123"/>
  </w:num>
  <w:num w:numId="16">
    <w:abstractNumId w:val="114"/>
  </w:num>
  <w:num w:numId="17">
    <w:abstractNumId w:val="116"/>
  </w:num>
  <w:num w:numId="18">
    <w:abstractNumId w:val="117"/>
  </w:num>
  <w:num w:numId="19">
    <w:abstractNumId w:val="1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7410"/>
  </w:hdrShapeDefaults>
  <w:footnotePr>
    <w:footnote w:id="0"/>
    <w:footnote w:id="1"/>
  </w:footnotePr>
  <w:endnotePr>
    <w:endnote w:id="0"/>
    <w:endnote w:id="1"/>
  </w:endnotePr>
  <w:compat/>
  <w:rsids>
    <w:rsidRoot w:val="00CB36D3"/>
    <w:rsid w:val="000664C0"/>
    <w:rsid w:val="00070B50"/>
    <w:rsid w:val="000A63EB"/>
    <w:rsid w:val="000B641A"/>
    <w:rsid w:val="000D3E76"/>
    <w:rsid w:val="000F134F"/>
    <w:rsid w:val="00105665"/>
    <w:rsid w:val="0012103D"/>
    <w:rsid w:val="00122086"/>
    <w:rsid w:val="001349BD"/>
    <w:rsid w:val="00143D7B"/>
    <w:rsid w:val="00145250"/>
    <w:rsid w:val="001459D2"/>
    <w:rsid w:val="00171BA9"/>
    <w:rsid w:val="00186069"/>
    <w:rsid w:val="001A242C"/>
    <w:rsid w:val="001C2179"/>
    <w:rsid w:val="001C4211"/>
    <w:rsid w:val="001C4E60"/>
    <w:rsid w:val="002173B4"/>
    <w:rsid w:val="00217D72"/>
    <w:rsid w:val="002343C9"/>
    <w:rsid w:val="00237CA7"/>
    <w:rsid w:val="00244D62"/>
    <w:rsid w:val="00273E82"/>
    <w:rsid w:val="00280B83"/>
    <w:rsid w:val="002A54AF"/>
    <w:rsid w:val="002B6955"/>
    <w:rsid w:val="002C4526"/>
    <w:rsid w:val="0034161B"/>
    <w:rsid w:val="003567F0"/>
    <w:rsid w:val="00387E54"/>
    <w:rsid w:val="003C3E90"/>
    <w:rsid w:val="003C4079"/>
    <w:rsid w:val="003D203D"/>
    <w:rsid w:val="003F7993"/>
    <w:rsid w:val="004075C3"/>
    <w:rsid w:val="004132A0"/>
    <w:rsid w:val="00415D4D"/>
    <w:rsid w:val="0041666A"/>
    <w:rsid w:val="00420573"/>
    <w:rsid w:val="00451554"/>
    <w:rsid w:val="00490C73"/>
    <w:rsid w:val="004926B3"/>
    <w:rsid w:val="0049270C"/>
    <w:rsid w:val="004A23FE"/>
    <w:rsid w:val="004F6398"/>
    <w:rsid w:val="004F7611"/>
    <w:rsid w:val="00523005"/>
    <w:rsid w:val="00535BDC"/>
    <w:rsid w:val="00537A38"/>
    <w:rsid w:val="00567B7C"/>
    <w:rsid w:val="005A1EB5"/>
    <w:rsid w:val="005B0F13"/>
    <w:rsid w:val="005F397D"/>
    <w:rsid w:val="00606405"/>
    <w:rsid w:val="00606CE2"/>
    <w:rsid w:val="006610DD"/>
    <w:rsid w:val="00672F98"/>
    <w:rsid w:val="00692180"/>
    <w:rsid w:val="006B5772"/>
    <w:rsid w:val="006C13B8"/>
    <w:rsid w:val="006D6DC6"/>
    <w:rsid w:val="006F38BE"/>
    <w:rsid w:val="00723937"/>
    <w:rsid w:val="007828B3"/>
    <w:rsid w:val="00795B5C"/>
    <w:rsid w:val="007A5C95"/>
    <w:rsid w:val="007A6D45"/>
    <w:rsid w:val="007D26CA"/>
    <w:rsid w:val="007E0297"/>
    <w:rsid w:val="007E1CF4"/>
    <w:rsid w:val="007F1CE8"/>
    <w:rsid w:val="00812DEF"/>
    <w:rsid w:val="00822198"/>
    <w:rsid w:val="00861FC3"/>
    <w:rsid w:val="008B3F6D"/>
    <w:rsid w:val="008D4206"/>
    <w:rsid w:val="008E15C2"/>
    <w:rsid w:val="008F2C3C"/>
    <w:rsid w:val="00917F31"/>
    <w:rsid w:val="00923A9C"/>
    <w:rsid w:val="009323AA"/>
    <w:rsid w:val="00967958"/>
    <w:rsid w:val="009A5B84"/>
    <w:rsid w:val="009C46C2"/>
    <w:rsid w:val="00A47934"/>
    <w:rsid w:val="00A5513B"/>
    <w:rsid w:val="00A6154E"/>
    <w:rsid w:val="00A74E61"/>
    <w:rsid w:val="00A84754"/>
    <w:rsid w:val="00A96E51"/>
    <w:rsid w:val="00AA1A74"/>
    <w:rsid w:val="00AC6C4B"/>
    <w:rsid w:val="00AC7884"/>
    <w:rsid w:val="00AC7B9E"/>
    <w:rsid w:val="00AE5822"/>
    <w:rsid w:val="00B15F1D"/>
    <w:rsid w:val="00B2363F"/>
    <w:rsid w:val="00B23C6E"/>
    <w:rsid w:val="00B25D8E"/>
    <w:rsid w:val="00B377E2"/>
    <w:rsid w:val="00B4477D"/>
    <w:rsid w:val="00B50247"/>
    <w:rsid w:val="00B56EA5"/>
    <w:rsid w:val="00B64153"/>
    <w:rsid w:val="00B65C08"/>
    <w:rsid w:val="00B65D5B"/>
    <w:rsid w:val="00B84C66"/>
    <w:rsid w:val="00BB2E3D"/>
    <w:rsid w:val="00BB5D82"/>
    <w:rsid w:val="00BD2A63"/>
    <w:rsid w:val="00C12646"/>
    <w:rsid w:val="00C21894"/>
    <w:rsid w:val="00C35F56"/>
    <w:rsid w:val="00C3747D"/>
    <w:rsid w:val="00C55162"/>
    <w:rsid w:val="00C560D3"/>
    <w:rsid w:val="00C70A72"/>
    <w:rsid w:val="00C76396"/>
    <w:rsid w:val="00C76AFC"/>
    <w:rsid w:val="00C83B2E"/>
    <w:rsid w:val="00C869DE"/>
    <w:rsid w:val="00CB36D3"/>
    <w:rsid w:val="00CD2606"/>
    <w:rsid w:val="00CF2562"/>
    <w:rsid w:val="00D1290B"/>
    <w:rsid w:val="00D45DAC"/>
    <w:rsid w:val="00DA7C31"/>
    <w:rsid w:val="00DB590C"/>
    <w:rsid w:val="00DC66F6"/>
    <w:rsid w:val="00E417AA"/>
    <w:rsid w:val="00E54FED"/>
    <w:rsid w:val="00E736C1"/>
    <w:rsid w:val="00EB1C33"/>
    <w:rsid w:val="00EC37A8"/>
    <w:rsid w:val="00ED0B37"/>
    <w:rsid w:val="00EF59EA"/>
    <w:rsid w:val="00EF747E"/>
    <w:rsid w:val="00F0707C"/>
    <w:rsid w:val="00F2442D"/>
    <w:rsid w:val="00F24903"/>
    <w:rsid w:val="00F537AC"/>
    <w:rsid w:val="00F67848"/>
    <w:rsid w:val="00F83241"/>
    <w:rsid w:val="00F95B92"/>
    <w:rsid w:val="00F9791B"/>
    <w:rsid w:val="00FA13FF"/>
    <w:rsid w:val="00FC660B"/>
    <w:rsid w:val="00FF2453"/>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EF747E"/>
    <w:pPr>
      <w:suppressAutoHyphens/>
      <w:overflowPunct w:val="0"/>
      <w:autoSpaceDE w:val="0"/>
      <w:spacing w:before="80"/>
      <w:jc w:val="both"/>
      <w:textAlignment w:val="baseline"/>
    </w:pPr>
    <w:rPr>
      <w:rFonts w:ascii="Arial" w:hAnsi="Arial" w:cs="Calibri"/>
      <w:sz w:val="19"/>
      <w:lang w:eastAsia="ar-SA"/>
    </w:rPr>
  </w:style>
  <w:style w:type="paragraph" w:styleId="1">
    <w:name w:val="heading 1"/>
    <w:basedOn w:val="a"/>
    <w:next w:val="a"/>
    <w:qFormat/>
    <w:rsid w:val="00EF747E"/>
    <w:pPr>
      <w:keepNext/>
      <w:numPr>
        <w:numId w:val="1"/>
      </w:numPr>
      <w:tabs>
        <w:tab w:val="left" w:pos="567"/>
      </w:tabs>
      <w:spacing w:before="240"/>
      <w:ind w:left="567" w:hanging="567"/>
      <w:jc w:val="left"/>
      <w:outlineLvl w:val="0"/>
    </w:pPr>
    <w:rPr>
      <w:b/>
      <w:caps/>
      <w:kern w:val="1"/>
      <w:sz w:val="24"/>
    </w:rPr>
  </w:style>
  <w:style w:type="paragraph" w:styleId="2">
    <w:name w:val="heading 2"/>
    <w:basedOn w:val="a"/>
    <w:next w:val="a"/>
    <w:qFormat/>
    <w:rsid w:val="00EF747E"/>
    <w:pPr>
      <w:keepNext/>
      <w:numPr>
        <w:ilvl w:val="1"/>
        <w:numId w:val="1"/>
      </w:numPr>
      <w:spacing w:before="220"/>
      <w:outlineLvl w:val="1"/>
    </w:pPr>
    <w:rPr>
      <w:b/>
      <w:sz w:val="21"/>
    </w:rPr>
  </w:style>
  <w:style w:type="paragraph" w:styleId="3">
    <w:name w:val="heading 3"/>
    <w:basedOn w:val="a"/>
    <w:next w:val="a"/>
    <w:qFormat/>
    <w:rsid w:val="00EF747E"/>
    <w:pPr>
      <w:keepNext/>
      <w:numPr>
        <w:ilvl w:val="2"/>
        <w:numId w:val="1"/>
      </w:numPr>
      <w:spacing w:before="200"/>
      <w:ind w:left="851" w:hanging="851"/>
      <w:outlineLvl w:val="2"/>
    </w:pPr>
    <w:rPr>
      <w:b/>
    </w:rPr>
  </w:style>
  <w:style w:type="paragraph" w:styleId="4">
    <w:name w:val="heading 4"/>
    <w:basedOn w:val="a"/>
    <w:next w:val="a"/>
    <w:qFormat/>
    <w:rsid w:val="00EF747E"/>
    <w:pPr>
      <w:keepNext/>
      <w:numPr>
        <w:ilvl w:val="3"/>
        <w:numId w:val="1"/>
      </w:numPr>
      <w:spacing w:before="160"/>
      <w:ind w:left="709" w:hanging="709"/>
      <w:outlineLvl w:val="3"/>
    </w:pPr>
    <w:rPr>
      <w:bCs/>
    </w:rPr>
  </w:style>
  <w:style w:type="paragraph" w:styleId="5">
    <w:name w:val="heading 5"/>
    <w:basedOn w:val="a"/>
    <w:next w:val="a"/>
    <w:qFormat/>
    <w:rsid w:val="00EF747E"/>
    <w:pPr>
      <w:keepNext/>
      <w:numPr>
        <w:ilvl w:val="4"/>
        <w:numId w:val="1"/>
      </w:numPr>
      <w:outlineLvl w:val="4"/>
    </w:pPr>
    <w:rPr>
      <w:b/>
      <w:bCs/>
    </w:rPr>
  </w:style>
  <w:style w:type="paragraph" w:styleId="6">
    <w:name w:val="heading 6"/>
    <w:basedOn w:val="a"/>
    <w:next w:val="a"/>
    <w:qFormat/>
    <w:rsid w:val="00EF747E"/>
    <w:pPr>
      <w:keepNext/>
      <w:numPr>
        <w:ilvl w:val="5"/>
        <w:numId w:val="1"/>
      </w:numPr>
      <w:jc w:val="left"/>
      <w:outlineLvl w:val="5"/>
    </w:pPr>
    <w:rPr>
      <w:b/>
      <w:bCs/>
    </w:rPr>
  </w:style>
  <w:style w:type="paragraph" w:styleId="7">
    <w:name w:val="heading 7"/>
    <w:basedOn w:val="a"/>
    <w:next w:val="a"/>
    <w:qFormat/>
    <w:rsid w:val="00EF747E"/>
    <w:pPr>
      <w:keepNext/>
      <w:numPr>
        <w:ilvl w:val="6"/>
        <w:numId w:val="1"/>
      </w:numPr>
      <w:spacing w:before="60" w:after="40"/>
      <w:outlineLvl w:val="6"/>
    </w:pPr>
    <w:rPr>
      <w:b/>
      <w:bCs/>
      <w:sz w:val="20"/>
    </w:rPr>
  </w:style>
  <w:style w:type="paragraph" w:styleId="8">
    <w:name w:val="heading 8"/>
    <w:basedOn w:val="a"/>
    <w:next w:val="a"/>
    <w:qFormat/>
    <w:rsid w:val="00EF747E"/>
    <w:pPr>
      <w:keepNext/>
      <w:numPr>
        <w:ilvl w:val="7"/>
        <w:numId w:val="1"/>
      </w:numPr>
      <w:spacing w:before="20" w:after="20"/>
      <w:jc w:val="right"/>
      <w:outlineLvl w:val="7"/>
    </w:pPr>
    <w:rPr>
      <w:b/>
      <w:bCs/>
      <w:sz w:val="20"/>
    </w:rPr>
  </w:style>
  <w:style w:type="paragraph" w:styleId="9">
    <w:name w:val="heading 9"/>
    <w:basedOn w:val="a"/>
    <w:next w:val="a"/>
    <w:qFormat/>
    <w:rsid w:val="00EF747E"/>
    <w:pPr>
      <w:keepNext/>
      <w:numPr>
        <w:ilvl w:val="8"/>
        <w:numId w:val="1"/>
      </w:numPr>
      <w:outlineLvl w:val="8"/>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EF747E"/>
    <w:rPr>
      <w:rFonts w:ascii="Symbol" w:hAnsi="Symbol"/>
    </w:rPr>
  </w:style>
  <w:style w:type="character" w:customStyle="1" w:styleId="WW8Num2z1">
    <w:name w:val="WW8Num2z1"/>
    <w:rsid w:val="00EF747E"/>
    <w:rPr>
      <w:rFonts w:ascii="Times New Roman" w:hAnsi="Times New Roman"/>
      <w:sz w:val="24"/>
    </w:rPr>
  </w:style>
  <w:style w:type="character" w:customStyle="1" w:styleId="WW8Num2z2">
    <w:name w:val="WW8Num2z2"/>
    <w:rsid w:val="00EF747E"/>
    <w:rPr>
      <w:rFonts w:ascii="Wingdings" w:hAnsi="Wingdings"/>
    </w:rPr>
  </w:style>
  <w:style w:type="character" w:customStyle="1" w:styleId="WW8Num2z3">
    <w:name w:val="WW8Num2z3"/>
    <w:rsid w:val="00EF747E"/>
    <w:rPr>
      <w:rFonts w:ascii="Symbol" w:hAnsi="Symbol"/>
    </w:rPr>
  </w:style>
  <w:style w:type="character" w:customStyle="1" w:styleId="WW8Num2z4">
    <w:name w:val="WW8Num2z4"/>
    <w:rsid w:val="00EF747E"/>
    <w:rPr>
      <w:rFonts w:ascii="Courier New" w:hAnsi="Courier New"/>
    </w:rPr>
  </w:style>
  <w:style w:type="character" w:customStyle="1" w:styleId="WW8Num3z0">
    <w:name w:val="WW8Num3z0"/>
    <w:rsid w:val="00EF747E"/>
    <w:rPr>
      <w:rFonts w:ascii="Symbol" w:hAnsi="Symbol"/>
    </w:rPr>
  </w:style>
  <w:style w:type="character" w:customStyle="1" w:styleId="WW8Num4z0">
    <w:name w:val="WW8Num4z0"/>
    <w:rsid w:val="00EF747E"/>
    <w:rPr>
      <w:rFonts w:ascii="Symbol" w:hAnsi="Symbol"/>
    </w:rPr>
  </w:style>
  <w:style w:type="character" w:customStyle="1" w:styleId="WW8Num5z0">
    <w:name w:val="WW8Num5z0"/>
    <w:rsid w:val="00EF747E"/>
    <w:rPr>
      <w:rFonts w:ascii="Symbol" w:hAnsi="Symbol"/>
    </w:rPr>
  </w:style>
  <w:style w:type="character" w:customStyle="1" w:styleId="WW8Num6z0">
    <w:name w:val="WW8Num6z0"/>
    <w:rsid w:val="00EF747E"/>
    <w:rPr>
      <w:rFonts w:ascii="Symbol" w:hAnsi="Symbol"/>
    </w:rPr>
  </w:style>
  <w:style w:type="character" w:customStyle="1" w:styleId="WW8Num7z0">
    <w:name w:val="WW8Num7z0"/>
    <w:rsid w:val="00EF747E"/>
    <w:rPr>
      <w:rFonts w:ascii="Symbol" w:hAnsi="Symbol"/>
    </w:rPr>
  </w:style>
  <w:style w:type="character" w:customStyle="1" w:styleId="WW8Num8z0">
    <w:name w:val="WW8Num8z0"/>
    <w:rsid w:val="00EF747E"/>
    <w:rPr>
      <w:rFonts w:ascii="Symbol" w:hAnsi="Symbol"/>
    </w:rPr>
  </w:style>
  <w:style w:type="character" w:customStyle="1" w:styleId="WW8Num10z0">
    <w:name w:val="WW8Num10z0"/>
    <w:rsid w:val="00EF747E"/>
    <w:rPr>
      <w:rFonts w:ascii="Symbol" w:hAnsi="Symbol"/>
    </w:rPr>
  </w:style>
  <w:style w:type="character" w:customStyle="1" w:styleId="WW8Num12z0">
    <w:name w:val="WW8Num12z0"/>
    <w:rsid w:val="00EF747E"/>
    <w:rPr>
      <w:rFonts w:ascii="Symbol" w:hAnsi="Symbol"/>
    </w:rPr>
  </w:style>
  <w:style w:type="character" w:customStyle="1" w:styleId="WW8Num13z0">
    <w:name w:val="WW8Num13z0"/>
    <w:rsid w:val="00EF747E"/>
    <w:rPr>
      <w:rFonts w:ascii="Symbol" w:hAnsi="Symbol"/>
    </w:rPr>
  </w:style>
  <w:style w:type="character" w:customStyle="1" w:styleId="WW8Num14z0">
    <w:name w:val="WW8Num14z0"/>
    <w:rsid w:val="00EF747E"/>
    <w:rPr>
      <w:rFonts w:ascii="Symbol" w:hAnsi="Symbol"/>
    </w:rPr>
  </w:style>
  <w:style w:type="character" w:customStyle="1" w:styleId="WW8Num15z0">
    <w:name w:val="WW8Num15z0"/>
    <w:rsid w:val="00EF747E"/>
    <w:rPr>
      <w:rFonts w:ascii="Symbol" w:hAnsi="Symbol"/>
    </w:rPr>
  </w:style>
  <w:style w:type="character" w:customStyle="1" w:styleId="WW8Num17z0">
    <w:name w:val="WW8Num17z0"/>
    <w:rsid w:val="00EF747E"/>
    <w:rPr>
      <w:rFonts w:ascii="Symbol" w:hAnsi="Symbol"/>
    </w:rPr>
  </w:style>
  <w:style w:type="character" w:customStyle="1" w:styleId="WW8Num18z0">
    <w:name w:val="WW8Num18z0"/>
    <w:rsid w:val="00EF747E"/>
    <w:rPr>
      <w:rFonts w:ascii="Symbol" w:hAnsi="Symbol"/>
    </w:rPr>
  </w:style>
  <w:style w:type="character" w:customStyle="1" w:styleId="WW8Num19z0">
    <w:name w:val="WW8Num19z0"/>
    <w:rsid w:val="00EF747E"/>
    <w:rPr>
      <w:rFonts w:ascii="Symbol" w:hAnsi="Symbol"/>
    </w:rPr>
  </w:style>
  <w:style w:type="character" w:customStyle="1" w:styleId="WW8Num20z0">
    <w:name w:val="WW8Num20z0"/>
    <w:rsid w:val="00EF747E"/>
    <w:rPr>
      <w:rFonts w:ascii="Symbol" w:hAnsi="Symbol"/>
    </w:rPr>
  </w:style>
  <w:style w:type="character" w:customStyle="1" w:styleId="WW8Num21z0">
    <w:name w:val="WW8Num21z0"/>
    <w:rsid w:val="00EF747E"/>
    <w:rPr>
      <w:rFonts w:ascii="Symbol" w:hAnsi="Symbol"/>
    </w:rPr>
  </w:style>
  <w:style w:type="character" w:customStyle="1" w:styleId="WW8Num22z0">
    <w:name w:val="WW8Num22z0"/>
    <w:rsid w:val="00EF747E"/>
    <w:rPr>
      <w:rFonts w:ascii="Symbol" w:hAnsi="Symbol"/>
    </w:rPr>
  </w:style>
  <w:style w:type="character" w:customStyle="1" w:styleId="WW8Num23z0">
    <w:name w:val="WW8Num23z0"/>
    <w:rsid w:val="00EF747E"/>
    <w:rPr>
      <w:rFonts w:ascii="Symbol" w:hAnsi="Symbol"/>
    </w:rPr>
  </w:style>
  <w:style w:type="character" w:customStyle="1" w:styleId="WW8Num24z0">
    <w:name w:val="WW8Num24z0"/>
    <w:rsid w:val="00EF747E"/>
    <w:rPr>
      <w:rFonts w:ascii="Symbol" w:hAnsi="Symbol"/>
    </w:rPr>
  </w:style>
  <w:style w:type="character" w:customStyle="1" w:styleId="WW8Num25z0">
    <w:name w:val="WW8Num25z0"/>
    <w:rsid w:val="00EF747E"/>
    <w:rPr>
      <w:rFonts w:ascii="Symbol" w:hAnsi="Symbol"/>
    </w:rPr>
  </w:style>
  <w:style w:type="character" w:customStyle="1" w:styleId="WW8Num26z0">
    <w:name w:val="WW8Num26z0"/>
    <w:rsid w:val="00EF747E"/>
    <w:rPr>
      <w:rFonts w:ascii="Symbol" w:hAnsi="Symbol"/>
    </w:rPr>
  </w:style>
  <w:style w:type="character" w:customStyle="1" w:styleId="WW8Num27z0">
    <w:name w:val="WW8Num27z0"/>
    <w:rsid w:val="00EF747E"/>
    <w:rPr>
      <w:b w:val="0"/>
      <w:i w:val="0"/>
      <w:sz w:val="19"/>
    </w:rPr>
  </w:style>
  <w:style w:type="character" w:customStyle="1" w:styleId="WW8Num28z0">
    <w:name w:val="WW8Num28z0"/>
    <w:rsid w:val="00EF747E"/>
    <w:rPr>
      <w:rFonts w:ascii="Symbol" w:hAnsi="Symbol"/>
    </w:rPr>
  </w:style>
  <w:style w:type="character" w:customStyle="1" w:styleId="WW8Num29z0">
    <w:name w:val="WW8Num29z0"/>
    <w:rsid w:val="00EF747E"/>
    <w:rPr>
      <w:rFonts w:ascii="Symbol" w:hAnsi="Symbol"/>
    </w:rPr>
  </w:style>
  <w:style w:type="character" w:customStyle="1" w:styleId="WW8Num30z0">
    <w:name w:val="WW8Num30z0"/>
    <w:rsid w:val="00EF747E"/>
    <w:rPr>
      <w:rFonts w:ascii="Symbol" w:hAnsi="Symbol"/>
    </w:rPr>
  </w:style>
  <w:style w:type="character" w:customStyle="1" w:styleId="WW8Num32z0">
    <w:name w:val="WW8Num32z0"/>
    <w:rsid w:val="00EF747E"/>
    <w:rPr>
      <w:rFonts w:ascii="Symbol" w:hAnsi="Symbol"/>
    </w:rPr>
  </w:style>
  <w:style w:type="character" w:customStyle="1" w:styleId="WW8Num34z0">
    <w:name w:val="WW8Num34z0"/>
    <w:rsid w:val="00EF747E"/>
    <w:rPr>
      <w:rFonts w:ascii="Arial" w:hAnsi="Arial"/>
      <w:caps w:val="0"/>
      <w:smallCaps w:val="0"/>
      <w:strike w:val="0"/>
      <w:dstrike w:val="0"/>
      <w:vanish w:val="0"/>
      <w:position w:val="0"/>
      <w:sz w:val="19"/>
      <w:vertAlign w:val="baseline"/>
    </w:rPr>
  </w:style>
  <w:style w:type="character" w:customStyle="1" w:styleId="WW8Num35z0">
    <w:name w:val="WW8Num35z0"/>
    <w:rsid w:val="00EF747E"/>
    <w:rPr>
      <w:rFonts w:ascii="Arial" w:hAnsi="Arial"/>
      <w:caps w:val="0"/>
      <w:smallCaps w:val="0"/>
      <w:strike w:val="0"/>
      <w:dstrike w:val="0"/>
      <w:vanish w:val="0"/>
      <w:position w:val="0"/>
      <w:sz w:val="19"/>
      <w:vertAlign w:val="baseline"/>
    </w:rPr>
  </w:style>
  <w:style w:type="character" w:customStyle="1" w:styleId="WW8Num36z0">
    <w:name w:val="WW8Num36z0"/>
    <w:rsid w:val="00EF747E"/>
    <w:rPr>
      <w:rFonts w:ascii="Arial" w:hAnsi="Arial"/>
      <w:caps w:val="0"/>
      <w:smallCaps w:val="0"/>
      <w:strike w:val="0"/>
      <w:dstrike w:val="0"/>
      <w:vanish w:val="0"/>
      <w:position w:val="0"/>
      <w:sz w:val="19"/>
      <w:vertAlign w:val="baseline"/>
    </w:rPr>
  </w:style>
  <w:style w:type="character" w:customStyle="1" w:styleId="WW8Num37z0">
    <w:name w:val="WW8Num37z0"/>
    <w:rsid w:val="00EF747E"/>
    <w:rPr>
      <w:rFonts w:ascii="Arial" w:hAnsi="Arial"/>
      <w:caps w:val="0"/>
      <w:smallCaps w:val="0"/>
      <w:strike w:val="0"/>
      <w:dstrike w:val="0"/>
      <w:vanish w:val="0"/>
      <w:position w:val="0"/>
      <w:sz w:val="19"/>
      <w:vertAlign w:val="baseline"/>
    </w:rPr>
  </w:style>
  <w:style w:type="character" w:customStyle="1" w:styleId="WW8Num38z0">
    <w:name w:val="WW8Num38z0"/>
    <w:rsid w:val="00EF747E"/>
    <w:rPr>
      <w:rFonts w:ascii="Symbol" w:hAnsi="Symbol"/>
    </w:rPr>
  </w:style>
  <w:style w:type="character" w:customStyle="1" w:styleId="WW8Num39z0">
    <w:name w:val="WW8Num39z0"/>
    <w:rsid w:val="00EF747E"/>
    <w:rPr>
      <w:rFonts w:ascii="Symbol" w:hAnsi="Symbol"/>
    </w:rPr>
  </w:style>
  <w:style w:type="character" w:customStyle="1" w:styleId="WW8Num40z0">
    <w:name w:val="WW8Num40z0"/>
    <w:rsid w:val="00EF747E"/>
    <w:rPr>
      <w:rFonts w:ascii="Symbol" w:hAnsi="Symbol"/>
    </w:rPr>
  </w:style>
  <w:style w:type="character" w:customStyle="1" w:styleId="WW8Num41z0">
    <w:name w:val="WW8Num41z0"/>
    <w:rsid w:val="00EF747E"/>
    <w:rPr>
      <w:rFonts w:ascii="Arial" w:hAnsi="Arial"/>
      <w:caps w:val="0"/>
      <w:smallCaps w:val="0"/>
      <w:strike w:val="0"/>
      <w:dstrike w:val="0"/>
      <w:vanish w:val="0"/>
      <w:position w:val="0"/>
      <w:sz w:val="19"/>
      <w:vertAlign w:val="baseline"/>
    </w:rPr>
  </w:style>
  <w:style w:type="character" w:customStyle="1" w:styleId="WW8Num43z0">
    <w:name w:val="WW8Num43z0"/>
    <w:rsid w:val="00EF747E"/>
    <w:rPr>
      <w:rFonts w:ascii="Arial" w:hAnsi="Arial"/>
      <w:caps w:val="0"/>
      <w:smallCaps w:val="0"/>
      <w:strike w:val="0"/>
      <w:dstrike w:val="0"/>
      <w:vanish w:val="0"/>
      <w:position w:val="0"/>
      <w:sz w:val="19"/>
      <w:vertAlign w:val="baseline"/>
    </w:rPr>
  </w:style>
  <w:style w:type="character" w:customStyle="1" w:styleId="WW8Num44z0">
    <w:name w:val="WW8Num44z0"/>
    <w:rsid w:val="00EF747E"/>
    <w:rPr>
      <w:rFonts w:ascii="Arial" w:hAnsi="Arial"/>
      <w:caps w:val="0"/>
      <w:smallCaps w:val="0"/>
      <w:strike w:val="0"/>
      <w:dstrike w:val="0"/>
      <w:vanish w:val="0"/>
      <w:position w:val="0"/>
      <w:sz w:val="19"/>
      <w:vertAlign w:val="baseline"/>
    </w:rPr>
  </w:style>
  <w:style w:type="character" w:customStyle="1" w:styleId="WW8Num45z0">
    <w:name w:val="WW8Num45z0"/>
    <w:rsid w:val="00EF747E"/>
    <w:rPr>
      <w:rFonts w:ascii="Arial" w:hAnsi="Arial"/>
      <w:caps w:val="0"/>
      <w:smallCaps w:val="0"/>
      <w:strike w:val="0"/>
      <w:dstrike w:val="0"/>
      <w:vanish w:val="0"/>
      <w:position w:val="0"/>
      <w:sz w:val="19"/>
      <w:vertAlign w:val="baseline"/>
    </w:rPr>
  </w:style>
  <w:style w:type="character" w:customStyle="1" w:styleId="WW8Num46z0">
    <w:name w:val="WW8Num46z0"/>
    <w:rsid w:val="00EF747E"/>
    <w:rPr>
      <w:rFonts w:ascii="Arial" w:hAnsi="Arial"/>
      <w:caps w:val="0"/>
      <w:smallCaps w:val="0"/>
      <w:strike w:val="0"/>
      <w:dstrike w:val="0"/>
      <w:vanish w:val="0"/>
      <w:position w:val="0"/>
      <w:sz w:val="19"/>
      <w:vertAlign w:val="baseline"/>
    </w:rPr>
  </w:style>
  <w:style w:type="character" w:customStyle="1" w:styleId="WW8Num47z0">
    <w:name w:val="WW8Num47z0"/>
    <w:rsid w:val="00EF747E"/>
    <w:rPr>
      <w:rFonts w:ascii="Arial" w:hAnsi="Arial"/>
      <w:caps w:val="0"/>
      <w:smallCaps w:val="0"/>
      <w:strike w:val="0"/>
      <w:dstrike w:val="0"/>
      <w:vanish w:val="0"/>
      <w:position w:val="0"/>
      <w:sz w:val="19"/>
      <w:vertAlign w:val="baseline"/>
    </w:rPr>
  </w:style>
  <w:style w:type="character" w:customStyle="1" w:styleId="WW8Num48z0">
    <w:name w:val="WW8Num48z0"/>
    <w:rsid w:val="00EF747E"/>
    <w:rPr>
      <w:rFonts w:ascii="Arial" w:hAnsi="Arial"/>
      <w:caps w:val="0"/>
      <w:smallCaps w:val="0"/>
      <w:strike w:val="0"/>
      <w:dstrike w:val="0"/>
      <w:vanish w:val="0"/>
      <w:position w:val="0"/>
      <w:sz w:val="19"/>
      <w:vertAlign w:val="baseline"/>
    </w:rPr>
  </w:style>
  <w:style w:type="character" w:customStyle="1" w:styleId="WW8Num52z0">
    <w:name w:val="WW8Num52z0"/>
    <w:rsid w:val="00EF747E"/>
    <w:rPr>
      <w:rFonts w:ascii="Arial" w:hAnsi="Arial"/>
      <w:caps w:val="0"/>
      <w:smallCaps w:val="0"/>
      <w:strike w:val="0"/>
      <w:dstrike w:val="0"/>
      <w:vanish w:val="0"/>
      <w:position w:val="0"/>
      <w:sz w:val="19"/>
      <w:vertAlign w:val="baseline"/>
    </w:rPr>
  </w:style>
  <w:style w:type="character" w:customStyle="1" w:styleId="WW8Num53z0">
    <w:name w:val="WW8Num53z0"/>
    <w:rsid w:val="00EF747E"/>
    <w:rPr>
      <w:rFonts w:ascii="Arial" w:hAnsi="Arial"/>
      <w:caps w:val="0"/>
      <w:smallCaps w:val="0"/>
      <w:strike w:val="0"/>
      <w:dstrike w:val="0"/>
      <w:vanish w:val="0"/>
      <w:position w:val="0"/>
      <w:sz w:val="19"/>
      <w:vertAlign w:val="baseline"/>
    </w:rPr>
  </w:style>
  <w:style w:type="character" w:customStyle="1" w:styleId="WW8Num54z0">
    <w:name w:val="WW8Num54z0"/>
    <w:rsid w:val="00EF747E"/>
    <w:rPr>
      <w:rFonts w:ascii="Arial" w:hAnsi="Arial"/>
      <w:caps w:val="0"/>
      <w:smallCaps w:val="0"/>
      <w:strike w:val="0"/>
      <w:dstrike w:val="0"/>
      <w:vanish w:val="0"/>
      <w:position w:val="0"/>
      <w:sz w:val="19"/>
      <w:vertAlign w:val="baseline"/>
    </w:rPr>
  </w:style>
  <w:style w:type="character" w:customStyle="1" w:styleId="WW8Num55z0">
    <w:name w:val="WW8Num55z0"/>
    <w:rsid w:val="00EF747E"/>
    <w:rPr>
      <w:rFonts w:ascii="Arial" w:hAnsi="Arial"/>
      <w:caps w:val="0"/>
      <w:smallCaps w:val="0"/>
      <w:strike w:val="0"/>
      <w:dstrike w:val="0"/>
      <w:vanish w:val="0"/>
      <w:position w:val="0"/>
      <w:sz w:val="19"/>
      <w:vertAlign w:val="baseline"/>
    </w:rPr>
  </w:style>
  <w:style w:type="character" w:customStyle="1" w:styleId="WW8Num56z0">
    <w:name w:val="WW8Num56z0"/>
    <w:rsid w:val="00EF747E"/>
    <w:rPr>
      <w:rFonts w:ascii="Arial" w:hAnsi="Arial"/>
      <w:caps w:val="0"/>
      <w:smallCaps w:val="0"/>
      <w:strike w:val="0"/>
      <w:dstrike w:val="0"/>
      <w:vanish w:val="0"/>
      <w:position w:val="0"/>
      <w:sz w:val="19"/>
      <w:vertAlign w:val="baseline"/>
    </w:rPr>
  </w:style>
  <w:style w:type="character" w:customStyle="1" w:styleId="WW8Num57z0">
    <w:name w:val="WW8Num57z0"/>
    <w:rsid w:val="00EF747E"/>
    <w:rPr>
      <w:rFonts w:ascii="Arial" w:hAnsi="Arial"/>
      <w:caps w:val="0"/>
      <w:smallCaps w:val="0"/>
      <w:strike w:val="0"/>
      <w:dstrike w:val="0"/>
      <w:vanish w:val="0"/>
      <w:position w:val="0"/>
      <w:sz w:val="19"/>
      <w:vertAlign w:val="baseline"/>
    </w:rPr>
  </w:style>
  <w:style w:type="character" w:customStyle="1" w:styleId="WW8Num59z0">
    <w:name w:val="WW8Num59z0"/>
    <w:rsid w:val="00EF747E"/>
    <w:rPr>
      <w:rFonts w:ascii="Arial" w:hAnsi="Arial"/>
      <w:caps w:val="0"/>
      <w:smallCaps w:val="0"/>
      <w:strike w:val="0"/>
      <w:dstrike w:val="0"/>
      <w:vanish w:val="0"/>
      <w:position w:val="0"/>
      <w:sz w:val="19"/>
      <w:vertAlign w:val="baseline"/>
    </w:rPr>
  </w:style>
  <w:style w:type="character" w:customStyle="1" w:styleId="WW8Num60z0">
    <w:name w:val="WW8Num60z0"/>
    <w:rsid w:val="00EF747E"/>
    <w:rPr>
      <w:rFonts w:ascii="Arial" w:hAnsi="Arial"/>
      <w:caps w:val="0"/>
      <w:smallCaps w:val="0"/>
      <w:strike w:val="0"/>
      <w:dstrike w:val="0"/>
      <w:vanish w:val="0"/>
      <w:position w:val="0"/>
      <w:sz w:val="19"/>
      <w:vertAlign w:val="baseline"/>
    </w:rPr>
  </w:style>
  <w:style w:type="character" w:customStyle="1" w:styleId="WW8Num61z0">
    <w:name w:val="WW8Num61z0"/>
    <w:rsid w:val="00EF747E"/>
    <w:rPr>
      <w:rFonts w:ascii="Arial" w:hAnsi="Arial"/>
      <w:caps w:val="0"/>
      <w:smallCaps w:val="0"/>
      <w:strike w:val="0"/>
      <w:dstrike w:val="0"/>
      <w:vanish w:val="0"/>
      <w:position w:val="0"/>
      <w:sz w:val="19"/>
      <w:vertAlign w:val="baseline"/>
    </w:rPr>
  </w:style>
  <w:style w:type="character" w:customStyle="1" w:styleId="WW8Num62z0">
    <w:name w:val="WW8Num62z0"/>
    <w:rsid w:val="00EF747E"/>
    <w:rPr>
      <w:rFonts w:ascii="Arial" w:hAnsi="Arial"/>
      <w:caps w:val="0"/>
      <w:smallCaps w:val="0"/>
      <w:strike w:val="0"/>
      <w:dstrike w:val="0"/>
      <w:vanish w:val="0"/>
      <w:position w:val="0"/>
      <w:sz w:val="19"/>
      <w:vertAlign w:val="baseline"/>
    </w:rPr>
  </w:style>
  <w:style w:type="character" w:customStyle="1" w:styleId="WW8Num63z0">
    <w:name w:val="WW8Num63z0"/>
    <w:rsid w:val="00EF747E"/>
    <w:rPr>
      <w:rFonts w:ascii="Arial" w:hAnsi="Arial"/>
      <w:caps w:val="0"/>
      <w:smallCaps w:val="0"/>
      <w:strike w:val="0"/>
      <w:dstrike w:val="0"/>
      <w:vanish w:val="0"/>
      <w:position w:val="0"/>
      <w:sz w:val="19"/>
      <w:vertAlign w:val="baseline"/>
    </w:rPr>
  </w:style>
  <w:style w:type="character" w:customStyle="1" w:styleId="WW8Num64z0">
    <w:name w:val="WW8Num64z0"/>
    <w:rsid w:val="00EF747E"/>
    <w:rPr>
      <w:rFonts w:ascii="Arial" w:hAnsi="Arial"/>
      <w:caps w:val="0"/>
      <w:smallCaps w:val="0"/>
      <w:strike w:val="0"/>
      <w:dstrike w:val="0"/>
      <w:vanish w:val="0"/>
      <w:position w:val="0"/>
      <w:sz w:val="19"/>
      <w:vertAlign w:val="baseline"/>
    </w:rPr>
  </w:style>
  <w:style w:type="character" w:customStyle="1" w:styleId="WW8Num65z0">
    <w:name w:val="WW8Num65z0"/>
    <w:rsid w:val="00EF747E"/>
    <w:rPr>
      <w:rFonts w:ascii="Arial" w:hAnsi="Arial"/>
      <w:caps w:val="0"/>
      <w:smallCaps w:val="0"/>
      <w:strike w:val="0"/>
      <w:dstrike w:val="0"/>
      <w:vanish w:val="0"/>
      <w:position w:val="0"/>
      <w:sz w:val="19"/>
      <w:vertAlign w:val="baseline"/>
    </w:rPr>
  </w:style>
  <w:style w:type="character" w:customStyle="1" w:styleId="WW8Num66z0">
    <w:name w:val="WW8Num66z0"/>
    <w:rsid w:val="00EF747E"/>
    <w:rPr>
      <w:rFonts w:ascii="Arial" w:hAnsi="Arial"/>
      <w:caps w:val="0"/>
      <w:smallCaps w:val="0"/>
      <w:strike w:val="0"/>
      <w:dstrike w:val="0"/>
      <w:vanish w:val="0"/>
      <w:position w:val="0"/>
      <w:sz w:val="19"/>
      <w:vertAlign w:val="baseline"/>
    </w:rPr>
  </w:style>
  <w:style w:type="character" w:customStyle="1" w:styleId="WW8Num67z0">
    <w:name w:val="WW8Num67z0"/>
    <w:rsid w:val="00EF747E"/>
    <w:rPr>
      <w:rFonts w:ascii="Arial" w:hAnsi="Arial"/>
      <w:caps w:val="0"/>
      <w:smallCaps w:val="0"/>
      <w:strike w:val="0"/>
      <w:dstrike w:val="0"/>
      <w:vanish w:val="0"/>
      <w:position w:val="0"/>
      <w:sz w:val="19"/>
      <w:vertAlign w:val="baseline"/>
    </w:rPr>
  </w:style>
  <w:style w:type="character" w:customStyle="1" w:styleId="WW8Num69z0">
    <w:name w:val="WW8Num69z0"/>
    <w:rsid w:val="00EF747E"/>
    <w:rPr>
      <w:rFonts w:ascii="Arial" w:hAnsi="Arial"/>
      <w:caps w:val="0"/>
      <w:smallCaps w:val="0"/>
      <w:strike w:val="0"/>
      <w:dstrike w:val="0"/>
      <w:vanish w:val="0"/>
      <w:position w:val="0"/>
      <w:sz w:val="19"/>
      <w:vertAlign w:val="baseline"/>
    </w:rPr>
  </w:style>
  <w:style w:type="character" w:customStyle="1" w:styleId="WW8Num73z0">
    <w:name w:val="WW8Num73z0"/>
    <w:rsid w:val="00EF747E"/>
    <w:rPr>
      <w:rFonts w:ascii="Arial" w:hAnsi="Arial"/>
      <w:caps w:val="0"/>
      <w:smallCaps w:val="0"/>
      <w:strike w:val="0"/>
      <w:dstrike w:val="0"/>
      <w:vanish w:val="0"/>
      <w:position w:val="0"/>
      <w:sz w:val="19"/>
      <w:vertAlign w:val="baseline"/>
    </w:rPr>
  </w:style>
  <w:style w:type="character" w:customStyle="1" w:styleId="WW8Num74z0">
    <w:name w:val="WW8Num74z0"/>
    <w:rsid w:val="00EF747E"/>
    <w:rPr>
      <w:rFonts w:ascii="Arial" w:hAnsi="Arial"/>
      <w:caps w:val="0"/>
      <w:smallCaps w:val="0"/>
      <w:strike w:val="0"/>
      <w:dstrike w:val="0"/>
      <w:vanish w:val="0"/>
      <w:position w:val="0"/>
      <w:sz w:val="19"/>
      <w:vertAlign w:val="baseline"/>
    </w:rPr>
  </w:style>
  <w:style w:type="character" w:customStyle="1" w:styleId="WW8Num76z0">
    <w:name w:val="WW8Num76z0"/>
    <w:rsid w:val="00EF747E"/>
    <w:rPr>
      <w:rFonts w:ascii="Arial" w:hAnsi="Arial"/>
      <w:caps w:val="0"/>
      <w:smallCaps w:val="0"/>
      <w:strike w:val="0"/>
      <w:dstrike w:val="0"/>
      <w:vanish w:val="0"/>
      <w:position w:val="0"/>
      <w:sz w:val="19"/>
      <w:vertAlign w:val="baseline"/>
    </w:rPr>
  </w:style>
  <w:style w:type="character" w:customStyle="1" w:styleId="WW8Num78z0">
    <w:name w:val="WW8Num78z0"/>
    <w:rsid w:val="00EF747E"/>
    <w:rPr>
      <w:rFonts w:ascii="Arial" w:hAnsi="Arial"/>
      <w:caps w:val="0"/>
      <w:smallCaps w:val="0"/>
      <w:strike w:val="0"/>
      <w:dstrike w:val="0"/>
      <w:vanish w:val="0"/>
      <w:position w:val="0"/>
      <w:sz w:val="19"/>
      <w:vertAlign w:val="baseline"/>
    </w:rPr>
  </w:style>
  <w:style w:type="character" w:customStyle="1" w:styleId="WW8Num79z0">
    <w:name w:val="WW8Num79z0"/>
    <w:rsid w:val="00EF747E"/>
    <w:rPr>
      <w:rFonts w:ascii="Arial" w:hAnsi="Arial"/>
      <w:caps w:val="0"/>
      <w:smallCaps w:val="0"/>
      <w:strike w:val="0"/>
      <w:dstrike w:val="0"/>
      <w:vanish w:val="0"/>
      <w:position w:val="0"/>
      <w:sz w:val="19"/>
      <w:vertAlign w:val="baseline"/>
    </w:rPr>
  </w:style>
  <w:style w:type="character" w:customStyle="1" w:styleId="WW8Num80z0">
    <w:name w:val="WW8Num80z0"/>
    <w:rsid w:val="00EF747E"/>
    <w:rPr>
      <w:rFonts w:ascii="Arial" w:hAnsi="Arial"/>
      <w:caps w:val="0"/>
      <w:smallCaps w:val="0"/>
      <w:strike w:val="0"/>
      <w:dstrike w:val="0"/>
      <w:vanish w:val="0"/>
      <w:position w:val="0"/>
      <w:sz w:val="19"/>
      <w:vertAlign w:val="baseline"/>
    </w:rPr>
  </w:style>
  <w:style w:type="character" w:customStyle="1" w:styleId="WW8Num81z0">
    <w:name w:val="WW8Num81z0"/>
    <w:rsid w:val="00EF747E"/>
    <w:rPr>
      <w:rFonts w:ascii="Arial" w:hAnsi="Arial"/>
      <w:caps w:val="0"/>
      <w:smallCaps w:val="0"/>
      <w:strike w:val="0"/>
      <w:dstrike w:val="0"/>
      <w:vanish w:val="0"/>
      <w:position w:val="0"/>
      <w:sz w:val="19"/>
      <w:vertAlign w:val="baseline"/>
    </w:rPr>
  </w:style>
  <w:style w:type="character" w:customStyle="1" w:styleId="WW8Num82z0">
    <w:name w:val="WW8Num82z0"/>
    <w:rsid w:val="00EF747E"/>
    <w:rPr>
      <w:rFonts w:ascii="Arial" w:hAnsi="Arial"/>
      <w:caps w:val="0"/>
      <w:smallCaps w:val="0"/>
      <w:strike w:val="0"/>
      <w:dstrike w:val="0"/>
      <w:vanish w:val="0"/>
      <w:position w:val="0"/>
      <w:sz w:val="19"/>
      <w:vertAlign w:val="baseline"/>
    </w:rPr>
  </w:style>
  <w:style w:type="character" w:customStyle="1" w:styleId="WW8Num83z0">
    <w:name w:val="WW8Num83z0"/>
    <w:rsid w:val="00EF747E"/>
    <w:rPr>
      <w:rFonts w:ascii="Arial" w:hAnsi="Arial"/>
      <w:caps w:val="0"/>
      <w:smallCaps w:val="0"/>
      <w:strike w:val="0"/>
      <w:dstrike w:val="0"/>
      <w:vanish w:val="0"/>
      <w:position w:val="0"/>
      <w:sz w:val="19"/>
      <w:vertAlign w:val="baseline"/>
    </w:rPr>
  </w:style>
  <w:style w:type="character" w:customStyle="1" w:styleId="WW8Num85z0">
    <w:name w:val="WW8Num85z0"/>
    <w:rsid w:val="00EF747E"/>
    <w:rPr>
      <w:rFonts w:ascii="Arial" w:hAnsi="Arial"/>
      <w:caps w:val="0"/>
      <w:smallCaps w:val="0"/>
      <w:strike w:val="0"/>
      <w:dstrike w:val="0"/>
      <w:vanish w:val="0"/>
      <w:position w:val="0"/>
      <w:sz w:val="19"/>
      <w:vertAlign w:val="baseline"/>
    </w:rPr>
  </w:style>
  <w:style w:type="character" w:customStyle="1" w:styleId="WW8Num87z0">
    <w:name w:val="WW8Num87z0"/>
    <w:rsid w:val="00EF747E"/>
    <w:rPr>
      <w:rFonts w:ascii="Arial" w:hAnsi="Arial"/>
      <w:caps w:val="0"/>
      <w:smallCaps w:val="0"/>
      <w:strike w:val="0"/>
      <w:dstrike w:val="0"/>
      <w:vanish w:val="0"/>
      <w:position w:val="0"/>
      <w:sz w:val="19"/>
      <w:vertAlign w:val="baseline"/>
    </w:rPr>
  </w:style>
  <w:style w:type="character" w:customStyle="1" w:styleId="WW8Num88z0">
    <w:name w:val="WW8Num88z0"/>
    <w:rsid w:val="00EF747E"/>
    <w:rPr>
      <w:rFonts w:ascii="Arial" w:hAnsi="Arial"/>
      <w:caps w:val="0"/>
      <w:smallCaps w:val="0"/>
      <w:strike w:val="0"/>
      <w:dstrike w:val="0"/>
      <w:vanish w:val="0"/>
      <w:position w:val="0"/>
      <w:sz w:val="19"/>
      <w:vertAlign w:val="baseline"/>
    </w:rPr>
  </w:style>
  <w:style w:type="character" w:customStyle="1" w:styleId="WW8Num90z0">
    <w:name w:val="WW8Num90z0"/>
    <w:rsid w:val="00EF747E"/>
    <w:rPr>
      <w:rFonts w:ascii="Arial" w:hAnsi="Arial"/>
      <w:caps w:val="0"/>
      <w:smallCaps w:val="0"/>
      <w:strike w:val="0"/>
      <w:dstrike w:val="0"/>
      <w:vanish w:val="0"/>
      <w:position w:val="0"/>
      <w:sz w:val="19"/>
      <w:vertAlign w:val="baseline"/>
    </w:rPr>
  </w:style>
  <w:style w:type="character" w:customStyle="1" w:styleId="WW8Num91z0">
    <w:name w:val="WW8Num91z0"/>
    <w:rsid w:val="00EF747E"/>
    <w:rPr>
      <w:rFonts w:ascii="Arial" w:hAnsi="Arial"/>
      <w:caps w:val="0"/>
      <w:smallCaps w:val="0"/>
      <w:strike w:val="0"/>
      <w:dstrike w:val="0"/>
      <w:vanish w:val="0"/>
      <w:position w:val="0"/>
      <w:sz w:val="19"/>
      <w:vertAlign w:val="baseline"/>
    </w:rPr>
  </w:style>
  <w:style w:type="character" w:customStyle="1" w:styleId="WW8Num92z0">
    <w:name w:val="WW8Num92z0"/>
    <w:rsid w:val="00EF747E"/>
    <w:rPr>
      <w:rFonts w:ascii="Arial" w:hAnsi="Arial"/>
      <w:caps w:val="0"/>
      <w:smallCaps w:val="0"/>
      <w:strike w:val="0"/>
      <w:dstrike w:val="0"/>
      <w:vanish w:val="0"/>
      <w:position w:val="0"/>
      <w:sz w:val="19"/>
      <w:vertAlign w:val="baseline"/>
    </w:rPr>
  </w:style>
  <w:style w:type="character" w:customStyle="1" w:styleId="WW8Num93z0">
    <w:name w:val="WW8Num93z0"/>
    <w:rsid w:val="00EF747E"/>
    <w:rPr>
      <w:rFonts w:ascii="Arial" w:hAnsi="Arial"/>
      <w:caps w:val="0"/>
      <w:smallCaps w:val="0"/>
      <w:strike w:val="0"/>
      <w:dstrike w:val="0"/>
      <w:vanish w:val="0"/>
      <w:position w:val="0"/>
      <w:sz w:val="19"/>
      <w:vertAlign w:val="baseline"/>
    </w:rPr>
  </w:style>
  <w:style w:type="character" w:customStyle="1" w:styleId="WW8Num94z0">
    <w:name w:val="WW8Num94z0"/>
    <w:rsid w:val="00EF747E"/>
    <w:rPr>
      <w:rFonts w:ascii="Arial" w:hAnsi="Arial"/>
      <w:caps w:val="0"/>
      <w:smallCaps w:val="0"/>
      <w:strike w:val="0"/>
      <w:dstrike w:val="0"/>
      <w:vanish w:val="0"/>
      <w:position w:val="0"/>
      <w:sz w:val="19"/>
      <w:vertAlign w:val="baseline"/>
    </w:rPr>
  </w:style>
  <w:style w:type="character" w:customStyle="1" w:styleId="WW8Num95z0">
    <w:name w:val="WW8Num95z0"/>
    <w:rsid w:val="00EF747E"/>
    <w:rPr>
      <w:rFonts w:ascii="Arial" w:hAnsi="Arial"/>
      <w:caps w:val="0"/>
      <w:smallCaps w:val="0"/>
      <w:strike w:val="0"/>
      <w:dstrike w:val="0"/>
      <w:vanish w:val="0"/>
      <w:position w:val="0"/>
      <w:sz w:val="19"/>
      <w:vertAlign w:val="baseline"/>
    </w:rPr>
  </w:style>
  <w:style w:type="character" w:customStyle="1" w:styleId="WW8Num96z0">
    <w:name w:val="WW8Num96z0"/>
    <w:rsid w:val="00EF747E"/>
    <w:rPr>
      <w:rFonts w:ascii="Arial" w:hAnsi="Arial"/>
      <w:caps w:val="0"/>
      <w:smallCaps w:val="0"/>
      <w:strike w:val="0"/>
      <w:dstrike w:val="0"/>
      <w:vanish w:val="0"/>
      <w:position w:val="0"/>
      <w:sz w:val="19"/>
      <w:vertAlign w:val="baseline"/>
    </w:rPr>
  </w:style>
  <w:style w:type="character" w:customStyle="1" w:styleId="WW8Num98z0">
    <w:name w:val="WW8Num98z0"/>
    <w:rsid w:val="00EF747E"/>
    <w:rPr>
      <w:rFonts w:ascii="Arial" w:hAnsi="Arial"/>
      <w:caps w:val="0"/>
      <w:smallCaps w:val="0"/>
      <w:strike w:val="0"/>
      <w:dstrike w:val="0"/>
      <w:vanish w:val="0"/>
      <w:position w:val="0"/>
      <w:sz w:val="19"/>
      <w:vertAlign w:val="baseline"/>
    </w:rPr>
  </w:style>
  <w:style w:type="character" w:customStyle="1" w:styleId="WW8Num100z0">
    <w:name w:val="WW8Num100z0"/>
    <w:rsid w:val="00EF747E"/>
    <w:rPr>
      <w:rFonts w:ascii="Arial" w:hAnsi="Arial"/>
      <w:caps w:val="0"/>
      <w:smallCaps w:val="0"/>
      <w:strike w:val="0"/>
      <w:dstrike w:val="0"/>
      <w:vanish w:val="0"/>
      <w:position w:val="0"/>
      <w:sz w:val="19"/>
      <w:vertAlign w:val="baseline"/>
    </w:rPr>
  </w:style>
  <w:style w:type="character" w:customStyle="1" w:styleId="WW8Num101z0">
    <w:name w:val="WW8Num101z0"/>
    <w:rsid w:val="00EF747E"/>
    <w:rPr>
      <w:rFonts w:ascii="Arial" w:hAnsi="Arial"/>
      <w:caps w:val="0"/>
      <w:smallCaps w:val="0"/>
      <w:strike w:val="0"/>
      <w:dstrike w:val="0"/>
      <w:vanish w:val="0"/>
      <w:position w:val="0"/>
      <w:sz w:val="19"/>
      <w:vertAlign w:val="baseline"/>
    </w:rPr>
  </w:style>
  <w:style w:type="character" w:customStyle="1" w:styleId="WW8Num103z0">
    <w:name w:val="WW8Num103z0"/>
    <w:rsid w:val="00EF747E"/>
    <w:rPr>
      <w:rFonts w:ascii="Arial" w:hAnsi="Arial"/>
      <w:caps w:val="0"/>
      <w:smallCaps w:val="0"/>
      <w:strike w:val="0"/>
      <w:dstrike w:val="0"/>
      <w:vanish w:val="0"/>
      <w:position w:val="0"/>
      <w:sz w:val="19"/>
      <w:vertAlign w:val="baseline"/>
    </w:rPr>
  </w:style>
  <w:style w:type="character" w:customStyle="1" w:styleId="WW8Num104z0">
    <w:name w:val="WW8Num104z0"/>
    <w:rsid w:val="00EF747E"/>
    <w:rPr>
      <w:rFonts w:ascii="Arial" w:hAnsi="Arial"/>
      <w:caps w:val="0"/>
      <w:smallCaps w:val="0"/>
      <w:strike w:val="0"/>
      <w:dstrike w:val="0"/>
      <w:vanish w:val="0"/>
      <w:position w:val="0"/>
      <w:sz w:val="19"/>
      <w:vertAlign w:val="baseline"/>
    </w:rPr>
  </w:style>
  <w:style w:type="character" w:customStyle="1" w:styleId="WW8Num105z0">
    <w:name w:val="WW8Num105z0"/>
    <w:rsid w:val="00EF747E"/>
    <w:rPr>
      <w:rFonts w:ascii="Arial" w:hAnsi="Arial"/>
      <w:caps w:val="0"/>
      <w:smallCaps w:val="0"/>
      <w:strike w:val="0"/>
      <w:dstrike w:val="0"/>
      <w:vanish w:val="0"/>
      <w:position w:val="0"/>
      <w:sz w:val="19"/>
      <w:vertAlign w:val="baseline"/>
    </w:rPr>
  </w:style>
  <w:style w:type="character" w:customStyle="1" w:styleId="WW8Num106z0">
    <w:name w:val="WW8Num106z0"/>
    <w:rsid w:val="00EF747E"/>
    <w:rPr>
      <w:rFonts w:ascii="Arial" w:hAnsi="Arial"/>
      <w:caps w:val="0"/>
      <w:smallCaps w:val="0"/>
      <w:strike w:val="0"/>
      <w:dstrike w:val="0"/>
      <w:vanish w:val="0"/>
      <w:position w:val="0"/>
      <w:sz w:val="19"/>
      <w:vertAlign w:val="baseline"/>
    </w:rPr>
  </w:style>
  <w:style w:type="character" w:customStyle="1" w:styleId="WW8Num107z0">
    <w:name w:val="WW8Num107z0"/>
    <w:rsid w:val="00EF747E"/>
    <w:rPr>
      <w:rFonts w:ascii="Arial" w:hAnsi="Arial"/>
      <w:caps w:val="0"/>
      <w:smallCaps w:val="0"/>
      <w:strike w:val="0"/>
      <w:dstrike w:val="0"/>
      <w:vanish w:val="0"/>
      <w:position w:val="0"/>
      <w:sz w:val="19"/>
      <w:vertAlign w:val="baseline"/>
    </w:rPr>
  </w:style>
  <w:style w:type="character" w:customStyle="1" w:styleId="WW8Num108z0">
    <w:name w:val="WW8Num108z0"/>
    <w:rsid w:val="00EF747E"/>
    <w:rPr>
      <w:rFonts w:ascii="Arial" w:hAnsi="Arial"/>
      <w:caps w:val="0"/>
      <w:smallCaps w:val="0"/>
      <w:strike w:val="0"/>
      <w:dstrike w:val="0"/>
      <w:vanish w:val="0"/>
      <w:position w:val="0"/>
      <w:sz w:val="19"/>
      <w:vertAlign w:val="baseline"/>
    </w:rPr>
  </w:style>
  <w:style w:type="character" w:customStyle="1" w:styleId="WW8Num109z0">
    <w:name w:val="WW8Num109z0"/>
    <w:rsid w:val="00EF747E"/>
    <w:rPr>
      <w:rFonts w:ascii="Arial" w:hAnsi="Arial"/>
      <w:caps w:val="0"/>
      <w:smallCaps w:val="0"/>
      <w:strike w:val="0"/>
      <w:dstrike w:val="0"/>
      <w:vanish w:val="0"/>
      <w:position w:val="0"/>
      <w:sz w:val="19"/>
      <w:vertAlign w:val="baseline"/>
    </w:rPr>
  </w:style>
  <w:style w:type="character" w:customStyle="1" w:styleId="WW8Num111z0">
    <w:name w:val="WW8Num111z0"/>
    <w:rsid w:val="00EF747E"/>
    <w:rPr>
      <w:rFonts w:ascii="Arial" w:hAnsi="Arial"/>
      <w:caps w:val="0"/>
      <w:smallCaps w:val="0"/>
      <w:strike w:val="0"/>
      <w:dstrike w:val="0"/>
      <w:vanish w:val="0"/>
      <w:position w:val="0"/>
      <w:sz w:val="19"/>
      <w:vertAlign w:val="baseline"/>
    </w:rPr>
  </w:style>
  <w:style w:type="character" w:customStyle="1" w:styleId="WW8Num112z0">
    <w:name w:val="WW8Num112z0"/>
    <w:rsid w:val="00EF747E"/>
    <w:rPr>
      <w:rFonts w:ascii="Arial" w:hAnsi="Arial"/>
      <w:caps w:val="0"/>
      <w:smallCaps w:val="0"/>
      <w:strike w:val="0"/>
      <w:dstrike w:val="0"/>
      <w:vanish w:val="0"/>
      <w:position w:val="0"/>
      <w:sz w:val="19"/>
      <w:vertAlign w:val="baseline"/>
    </w:rPr>
  </w:style>
  <w:style w:type="character" w:customStyle="1" w:styleId="Absatz-Standardschriftart">
    <w:name w:val="Absatz-Standardschriftart"/>
    <w:rsid w:val="00EF747E"/>
  </w:style>
  <w:style w:type="character" w:customStyle="1" w:styleId="10">
    <w:name w:val="Προεπιλεγμένη γραμματοσειρά1"/>
    <w:rsid w:val="00EF747E"/>
  </w:style>
  <w:style w:type="character" w:customStyle="1" w:styleId="WW8Num9z0">
    <w:name w:val="WW8Num9z0"/>
    <w:rsid w:val="00EF747E"/>
    <w:rPr>
      <w:rFonts w:ascii="Symbol" w:hAnsi="Symbol"/>
    </w:rPr>
  </w:style>
  <w:style w:type="character" w:customStyle="1" w:styleId="WW8Num11z0">
    <w:name w:val="WW8Num11z0"/>
    <w:rsid w:val="00EF747E"/>
    <w:rPr>
      <w:rFonts w:ascii="Symbol" w:hAnsi="Symbol"/>
    </w:rPr>
  </w:style>
  <w:style w:type="character" w:customStyle="1" w:styleId="WW8Num16z0">
    <w:name w:val="WW8Num16z0"/>
    <w:rsid w:val="00EF747E"/>
    <w:rPr>
      <w:rFonts w:ascii="Symbol" w:hAnsi="Symbol"/>
    </w:rPr>
  </w:style>
  <w:style w:type="character" w:customStyle="1" w:styleId="WW8Num31z0">
    <w:name w:val="WW8Num31z0"/>
    <w:rsid w:val="00EF747E"/>
    <w:rPr>
      <w:rFonts w:ascii="Symbol" w:hAnsi="Symbol"/>
    </w:rPr>
  </w:style>
  <w:style w:type="character" w:customStyle="1" w:styleId="WW8Num33z0">
    <w:name w:val="WW8Num33z0"/>
    <w:rsid w:val="00EF747E"/>
    <w:rPr>
      <w:rFonts w:ascii="Arial" w:hAnsi="Arial"/>
      <w:caps w:val="0"/>
      <w:smallCaps w:val="0"/>
      <w:strike w:val="0"/>
      <w:dstrike w:val="0"/>
      <w:vanish w:val="0"/>
      <w:position w:val="0"/>
      <w:sz w:val="19"/>
      <w:vertAlign w:val="baseline"/>
    </w:rPr>
  </w:style>
  <w:style w:type="character" w:customStyle="1" w:styleId="WW8Num42z0">
    <w:name w:val="WW8Num42z0"/>
    <w:rsid w:val="00EF747E"/>
    <w:rPr>
      <w:rFonts w:ascii="Arial" w:hAnsi="Arial"/>
      <w:caps w:val="0"/>
      <w:smallCaps w:val="0"/>
      <w:strike w:val="0"/>
      <w:dstrike w:val="0"/>
      <w:vanish w:val="0"/>
      <w:position w:val="0"/>
      <w:sz w:val="19"/>
      <w:vertAlign w:val="baseline"/>
    </w:rPr>
  </w:style>
  <w:style w:type="character" w:customStyle="1" w:styleId="WW8Num49z0">
    <w:name w:val="WW8Num49z0"/>
    <w:rsid w:val="00EF747E"/>
    <w:rPr>
      <w:rFonts w:ascii="Arial" w:hAnsi="Arial"/>
      <w:caps w:val="0"/>
      <w:smallCaps w:val="0"/>
      <w:strike w:val="0"/>
      <w:dstrike w:val="0"/>
      <w:vanish w:val="0"/>
      <w:position w:val="0"/>
      <w:sz w:val="19"/>
      <w:vertAlign w:val="baseline"/>
    </w:rPr>
  </w:style>
  <w:style w:type="character" w:customStyle="1" w:styleId="WW8Num58z0">
    <w:name w:val="WW8Num58z0"/>
    <w:rsid w:val="00EF747E"/>
    <w:rPr>
      <w:rFonts w:ascii="Arial" w:hAnsi="Arial"/>
      <w:caps w:val="0"/>
      <w:smallCaps w:val="0"/>
      <w:strike w:val="0"/>
      <w:dstrike w:val="0"/>
      <w:vanish w:val="0"/>
      <w:position w:val="0"/>
      <w:sz w:val="19"/>
      <w:vertAlign w:val="baseline"/>
    </w:rPr>
  </w:style>
  <w:style w:type="character" w:customStyle="1" w:styleId="WW8Num68z0">
    <w:name w:val="WW8Num68z0"/>
    <w:rsid w:val="00EF747E"/>
    <w:rPr>
      <w:rFonts w:ascii="Arial" w:hAnsi="Arial"/>
      <w:caps w:val="0"/>
      <w:smallCaps w:val="0"/>
      <w:strike w:val="0"/>
      <w:dstrike w:val="0"/>
      <w:vanish w:val="0"/>
      <w:position w:val="0"/>
      <w:sz w:val="19"/>
      <w:vertAlign w:val="baseline"/>
    </w:rPr>
  </w:style>
  <w:style w:type="character" w:customStyle="1" w:styleId="WW8Num70z0">
    <w:name w:val="WW8Num70z0"/>
    <w:rsid w:val="00EF747E"/>
    <w:rPr>
      <w:rFonts w:ascii="Arial" w:hAnsi="Arial"/>
      <w:caps w:val="0"/>
      <w:smallCaps w:val="0"/>
      <w:strike w:val="0"/>
      <w:dstrike w:val="0"/>
      <w:vanish w:val="0"/>
      <w:position w:val="0"/>
      <w:sz w:val="19"/>
      <w:vertAlign w:val="baseline"/>
    </w:rPr>
  </w:style>
  <w:style w:type="character" w:customStyle="1" w:styleId="WW8Num75z0">
    <w:name w:val="WW8Num75z0"/>
    <w:rsid w:val="00EF747E"/>
    <w:rPr>
      <w:rFonts w:ascii="Arial" w:hAnsi="Arial"/>
      <w:caps w:val="0"/>
      <w:smallCaps w:val="0"/>
      <w:strike w:val="0"/>
      <w:dstrike w:val="0"/>
      <w:vanish w:val="0"/>
      <w:position w:val="0"/>
      <w:sz w:val="19"/>
      <w:vertAlign w:val="baseline"/>
    </w:rPr>
  </w:style>
  <w:style w:type="character" w:customStyle="1" w:styleId="WW8Num77z0">
    <w:name w:val="WW8Num77z0"/>
    <w:rsid w:val="00EF747E"/>
    <w:rPr>
      <w:rFonts w:ascii="Arial" w:hAnsi="Arial"/>
      <w:caps w:val="0"/>
      <w:smallCaps w:val="0"/>
      <w:strike w:val="0"/>
      <w:dstrike w:val="0"/>
      <w:vanish w:val="0"/>
      <w:position w:val="0"/>
      <w:sz w:val="19"/>
      <w:vertAlign w:val="baseline"/>
    </w:rPr>
  </w:style>
  <w:style w:type="character" w:customStyle="1" w:styleId="WW8Num84z0">
    <w:name w:val="WW8Num84z0"/>
    <w:rsid w:val="00EF747E"/>
    <w:rPr>
      <w:rFonts w:ascii="Arial" w:hAnsi="Arial"/>
      <w:caps w:val="0"/>
      <w:smallCaps w:val="0"/>
      <w:strike w:val="0"/>
      <w:dstrike w:val="0"/>
      <w:vanish w:val="0"/>
      <w:position w:val="0"/>
      <w:sz w:val="19"/>
      <w:vertAlign w:val="baseline"/>
    </w:rPr>
  </w:style>
  <w:style w:type="character" w:customStyle="1" w:styleId="WW8Num86z0">
    <w:name w:val="WW8Num86z0"/>
    <w:rsid w:val="00EF747E"/>
    <w:rPr>
      <w:rFonts w:ascii="Arial" w:hAnsi="Arial"/>
      <w:caps w:val="0"/>
      <w:smallCaps w:val="0"/>
      <w:strike w:val="0"/>
      <w:dstrike w:val="0"/>
      <w:vanish w:val="0"/>
      <w:position w:val="0"/>
      <w:sz w:val="19"/>
      <w:vertAlign w:val="baseline"/>
    </w:rPr>
  </w:style>
  <w:style w:type="character" w:customStyle="1" w:styleId="WW8Num89z0">
    <w:name w:val="WW8Num89z0"/>
    <w:rsid w:val="00EF747E"/>
    <w:rPr>
      <w:rFonts w:ascii="Arial" w:hAnsi="Arial"/>
      <w:caps w:val="0"/>
      <w:smallCaps w:val="0"/>
      <w:strike w:val="0"/>
      <w:dstrike w:val="0"/>
      <w:vanish w:val="0"/>
      <w:position w:val="0"/>
      <w:sz w:val="19"/>
      <w:vertAlign w:val="baseline"/>
    </w:rPr>
  </w:style>
  <w:style w:type="character" w:customStyle="1" w:styleId="WW8Num97z0">
    <w:name w:val="WW8Num97z0"/>
    <w:rsid w:val="00EF747E"/>
    <w:rPr>
      <w:rFonts w:ascii="Arial" w:hAnsi="Arial"/>
      <w:caps w:val="0"/>
      <w:smallCaps w:val="0"/>
      <w:strike w:val="0"/>
      <w:dstrike w:val="0"/>
      <w:vanish w:val="0"/>
      <w:position w:val="0"/>
      <w:sz w:val="19"/>
      <w:vertAlign w:val="baseline"/>
    </w:rPr>
  </w:style>
  <w:style w:type="character" w:customStyle="1" w:styleId="WW8Num99z0">
    <w:name w:val="WW8Num99z0"/>
    <w:rsid w:val="00EF747E"/>
    <w:rPr>
      <w:rFonts w:ascii="Arial" w:hAnsi="Arial"/>
      <w:caps w:val="0"/>
      <w:smallCaps w:val="0"/>
      <w:strike w:val="0"/>
      <w:dstrike w:val="0"/>
      <w:vanish w:val="0"/>
      <w:position w:val="0"/>
      <w:sz w:val="19"/>
      <w:vertAlign w:val="baseline"/>
    </w:rPr>
  </w:style>
  <w:style w:type="character" w:customStyle="1" w:styleId="WW8Num102z0">
    <w:name w:val="WW8Num102z0"/>
    <w:rsid w:val="00EF747E"/>
    <w:rPr>
      <w:rFonts w:ascii="Arial" w:hAnsi="Arial"/>
      <w:caps w:val="0"/>
      <w:smallCaps w:val="0"/>
      <w:strike w:val="0"/>
      <w:dstrike w:val="0"/>
      <w:vanish w:val="0"/>
      <w:position w:val="0"/>
      <w:sz w:val="19"/>
      <w:vertAlign w:val="baseline"/>
    </w:rPr>
  </w:style>
  <w:style w:type="character" w:customStyle="1" w:styleId="WW8Num110z0">
    <w:name w:val="WW8Num110z0"/>
    <w:rsid w:val="00EF747E"/>
    <w:rPr>
      <w:rFonts w:ascii="Arial" w:hAnsi="Arial"/>
      <w:caps w:val="0"/>
      <w:smallCaps w:val="0"/>
      <w:strike w:val="0"/>
      <w:dstrike w:val="0"/>
      <w:vanish w:val="0"/>
      <w:position w:val="0"/>
      <w:sz w:val="19"/>
      <w:vertAlign w:val="baseline"/>
    </w:rPr>
  </w:style>
  <w:style w:type="character" w:customStyle="1" w:styleId="WW8Num113z0">
    <w:name w:val="WW8Num113z0"/>
    <w:rsid w:val="00EF747E"/>
    <w:rPr>
      <w:rFonts w:ascii="Arial" w:hAnsi="Arial"/>
      <w:caps w:val="0"/>
      <w:smallCaps w:val="0"/>
      <w:strike w:val="0"/>
      <w:dstrike w:val="0"/>
      <w:vanish w:val="0"/>
      <w:position w:val="0"/>
      <w:sz w:val="19"/>
      <w:vertAlign w:val="baseline"/>
    </w:rPr>
  </w:style>
  <w:style w:type="character" w:customStyle="1" w:styleId="WW-Absatz-Standardschriftart">
    <w:name w:val="WW-Absatz-Standardschriftart"/>
    <w:rsid w:val="00EF747E"/>
  </w:style>
  <w:style w:type="character" w:customStyle="1" w:styleId="WW8Num1z0">
    <w:name w:val="WW8Num1z0"/>
    <w:rsid w:val="00EF747E"/>
    <w:rPr>
      <w:rFonts w:ascii="Symbol" w:hAnsi="Symbol"/>
    </w:rPr>
  </w:style>
  <w:style w:type="character" w:customStyle="1" w:styleId="WW8Num27z1">
    <w:name w:val="WW8Num27z1"/>
    <w:rsid w:val="00EF747E"/>
    <w:rPr>
      <w:sz w:val="24"/>
    </w:rPr>
  </w:style>
  <w:style w:type="character" w:customStyle="1" w:styleId="WW8Num27z2">
    <w:name w:val="WW8Num27z2"/>
    <w:rsid w:val="00EF747E"/>
    <w:rPr>
      <w:rFonts w:ascii="Wingdings" w:hAnsi="Wingdings"/>
    </w:rPr>
  </w:style>
  <w:style w:type="character" w:customStyle="1" w:styleId="WW8Num27z3">
    <w:name w:val="WW8Num27z3"/>
    <w:rsid w:val="00EF747E"/>
    <w:rPr>
      <w:rFonts w:ascii="Symbol" w:hAnsi="Symbol"/>
    </w:rPr>
  </w:style>
  <w:style w:type="character" w:customStyle="1" w:styleId="WW8Num27z4">
    <w:name w:val="WW8Num27z4"/>
    <w:rsid w:val="00EF747E"/>
    <w:rPr>
      <w:rFonts w:ascii="Courier New" w:hAnsi="Courier New"/>
    </w:rPr>
  </w:style>
  <w:style w:type="character" w:customStyle="1" w:styleId="WW8Num28z1">
    <w:name w:val="WW8Num28z1"/>
    <w:rsid w:val="00EF747E"/>
    <w:rPr>
      <w:rFonts w:ascii="Courier New" w:hAnsi="Courier New" w:cs="Courier New"/>
    </w:rPr>
  </w:style>
  <w:style w:type="character" w:customStyle="1" w:styleId="WW8Num28z2">
    <w:name w:val="WW8Num28z2"/>
    <w:rsid w:val="00EF747E"/>
    <w:rPr>
      <w:rFonts w:ascii="Wingdings" w:hAnsi="Wingdings"/>
    </w:rPr>
  </w:style>
  <w:style w:type="character" w:customStyle="1" w:styleId="WW8Num29z1">
    <w:name w:val="WW8Num29z1"/>
    <w:rsid w:val="00EF747E"/>
    <w:rPr>
      <w:rFonts w:ascii="Arial" w:hAnsi="Arial"/>
    </w:rPr>
  </w:style>
  <w:style w:type="character" w:customStyle="1" w:styleId="WW8Num29z4">
    <w:name w:val="WW8Num29z4"/>
    <w:rsid w:val="00EF747E"/>
    <w:rPr>
      <w:rFonts w:ascii="Courier New" w:hAnsi="Courier New"/>
    </w:rPr>
  </w:style>
  <w:style w:type="character" w:customStyle="1" w:styleId="WW8Num29z5">
    <w:name w:val="WW8Num29z5"/>
    <w:rsid w:val="00EF747E"/>
    <w:rPr>
      <w:rFonts w:ascii="Wingdings" w:hAnsi="Wingdings"/>
    </w:rPr>
  </w:style>
  <w:style w:type="character" w:customStyle="1" w:styleId="WW8Num31z1">
    <w:name w:val="WW8Num31z1"/>
    <w:rsid w:val="00EF747E"/>
    <w:rPr>
      <w:rFonts w:ascii="Courier New" w:hAnsi="Courier New" w:cs="Courier New"/>
    </w:rPr>
  </w:style>
  <w:style w:type="character" w:customStyle="1" w:styleId="WW8Num31z2">
    <w:name w:val="WW8Num31z2"/>
    <w:rsid w:val="00EF747E"/>
    <w:rPr>
      <w:rFonts w:ascii="Wingdings" w:hAnsi="Wingdings"/>
    </w:rPr>
  </w:style>
  <w:style w:type="character" w:customStyle="1" w:styleId="WW8Num32z1">
    <w:name w:val="WW8Num32z1"/>
    <w:rsid w:val="00EF747E"/>
    <w:rPr>
      <w:rFonts w:ascii="Courier New" w:hAnsi="Courier New" w:cs="Courier New"/>
    </w:rPr>
  </w:style>
  <w:style w:type="character" w:customStyle="1" w:styleId="WW8Num32z2">
    <w:name w:val="WW8Num32z2"/>
    <w:rsid w:val="00EF747E"/>
    <w:rPr>
      <w:rFonts w:ascii="Wingdings" w:hAnsi="Wingdings"/>
    </w:rPr>
  </w:style>
  <w:style w:type="character" w:customStyle="1" w:styleId="WW8Num38z1">
    <w:name w:val="WW8Num38z1"/>
    <w:rsid w:val="00EF747E"/>
    <w:rPr>
      <w:rFonts w:ascii="Courier New" w:hAnsi="Courier New" w:cs="Courier New"/>
    </w:rPr>
  </w:style>
  <w:style w:type="character" w:customStyle="1" w:styleId="WW8Num38z2">
    <w:name w:val="WW8Num38z2"/>
    <w:rsid w:val="00EF747E"/>
    <w:rPr>
      <w:rFonts w:ascii="Wingdings" w:hAnsi="Wingdings"/>
    </w:rPr>
  </w:style>
  <w:style w:type="character" w:customStyle="1" w:styleId="WW8Num40z1">
    <w:name w:val="WW8Num40z1"/>
    <w:rsid w:val="00EF747E"/>
    <w:rPr>
      <w:rFonts w:ascii="Courier New" w:hAnsi="Courier New" w:cs="Courier New"/>
    </w:rPr>
  </w:style>
  <w:style w:type="character" w:customStyle="1" w:styleId="WW8Num40z2">
    <w:name w:val="WW8Num40z2"/>
    <w:rsid w:val="00EF747E"/>
    <w:rPr>
      <w:rFonts w:ascii="Wingdings" w:hAnsi="Wingdings"/>
    </w:rPr>
  </w:style>
  <w:style w:type="character" w:customStyle="1" w:styleId="CharChar17">
    <w:name w:val="Char Char17"/>
    <w:rsid w:val="00EF747E"/>
    <w:rPr>
      <w:rFonts w:ascii="Arial" w:eastAsia="Times New Roman" w:hAnsi="Arial" w:cs="Times New Roman"/>
      <w:b/>
      <w:caps/>
      <w:kern w:val="1"/>
      <w:sz w:val="24"/>
      <w:szCs w:val="20"/>
    </w:rPr>
  </w:style>
  <w:style w:type="character" w:customStyle="1" w:styleId="CharChar16">
    <w:name w:val="Char Char16"/>
    <w:rsid w:val="00EF747E"/>
    <w:rPr>
      <w:rFonts w:ascii="Arial" w:eastAsia="Times New Roman" w:hAnsi="Arial" w:cs="Times New Roman"/>
      <w:b/>
      <w:sz w:val="21"/>
      <w:szCs w:val="20"/>
    </w:rPr>
  </w:style>
  <w:style w:type="character" w:customStyle="1" w:styleId="CharChar15">
    <w:name w:val="Char Char15"/>
    <w:rsid w:val="00EF747E"/>
    <w:rPr>
      <w:rFonts w:ascii="Arial" w:eastAsia="Times New Roman" w:hAnsi="Arial" w:cs="Times New Roman"/>
      <w:b/>
      <w:sz w:val="19"/>
      <w:szCs w:val="20"/>
    </w:rPr>
  </w:style>
  <w:style w:type="character" w:customStyle="1" w:styleId="CharChar14">
    <w:name w:val="Char Char14"/>
    <w:rsid w:val="00EF747E"/>
    <w:rPr>
      <w:rFonts w:ascii="Arial" w:eastAsia="Times New Roman" w:hAnsi="Arial" w:cs="Times New Roman"/>
      <w:bCs/>
      <w:sz w:val="19"/>
      <w:szCs w:val="20"/>
    </w:rPr>
  </w:style>
  <w:style w:type="character" w:customStyle="1" w:styleId="CharChar13">
    <w:name w:val="Char Char13"/>
    <w:rsid w:val="00EF747E"/>
    <w:rPr>
      <w:rFonts w:ascii="Arial" w:eastAsia="Times New Roman" w:hAnsi="Arial" w:cs="Times New Roman"/>
      <w:b/>
      <w:bCs/>
      <w:sz w:val="19"/>
      <w:szCs w:val="20"/>
    </w:rPr>
  </w:style>
  <w:style w:type="character" w:customStyle="1" w:styleId="CharChar12">
    <w:name w:val="Char Char12"/>
    <w:rsid w:val="00EF747E"/>
    <w:rPr>
      <w:rFonts w:ascii="Arial" w:eastAsia="Times New Roman" w:hAnsi="Arial" w:cs="Times New Roman"/>
      <w:b/>
      <w:bCs/>
      <w:sz w:val="19"/>
      <w:szCs w:val="20"/>
    </w:rPr>
  </w:style>
  <w:style w:type="character" w:customStyle="1" w:styleId="CharChar11">
    <w:name w:val="Char Char11"/>
    <w:rsid w:val="00EF747E"/>
    <w:rPr>
      <w:rFonts w:ascii="Arial" w:eastAsia="Times New Roman" w:hAnsi="Arial" w:cs="Times New Roman"/>
      <w:b/>
      <w:bCs/>
      <w:sz w:val="20"/>
      <w:szCs w:val="20"/>
    </w:rPr>
  </w:style>
  <w:style w:type="character" w:customStyle="1" w:styleId="CharChar10">
    <w:name w:val="Char Char10"/>
    <w:rsid w:val="00EF747E"/>
    <w:rPr>
      <w:rFonts w:ascii="Arial" w:eastAsia="Times New Roman" w:hAnsi="Arial" w:cs="Times New Roman"/>
      <w:b/>
      <w:bCs/>
      <w:sz w:val="20"/>
      <w:szCs w:val="20"/>
    </w:rPr>
  </w:style>
  <w:style w:type="character" w:customStyle="1" w:styleId="CharChar9">
    <w:name w:val="Char Char9"/>
    <w:rsid w:val="00EF747E"/>
    <w:rPr>
      <w:rFonts w:ascii="Times New Roman" w:eastAsia="Times New Roman" w:hAnsi="Times New Roman" w:cs="Times New Roman"/>
      <w:b/>
      <w:bCs/>
      <w:sz w:val="19"/>
      <w:szCs w:val="20"/>
    </w:rPr>
  </w:style>
  <w:style w:type="character" w:customStyle="1" w:styleId="CharChar8">
    <w:name w:val="Char Char8"/>
    <w:rsid w:val="00EF747E"/>
    <w:rPr>
      <w:rFonts w:ascii="Arial" w:eastAsia="Times New Roman" w:hAnsi="Arial" w:cs="Times New Roman"/>
      <w:sz w:val="19"/>
      <w:szCs w:val="20"/>
    </w:rPr>
  </w:style>
  <w:style w:type="character" w:customStyle="1" w:styleId="CharChar7">
    <w:name w:val="Char Char7"/>
    <w:rsid w:val="00EF747E"/>
    <w:rPr>
      <w:rFonts w:ascii="Arial" w:eastAsia="Times New Roman" w:hAnsi="Arial" w:cs="Times New Roman"/>
      <w:sz w:val="19"/>
      <w:szCs w:val="20"/>
    </w:rPr>
  </w:style>
  <w:style w:type="character" w:styleId="-">
    <w:name w:val="Hyperlink"/>
    <w:rsid w:val="00EF747E"/>
    <w:rPr>
      <w:color w:val="0000FF"/>
      <w:u w:val="single"/>
    </w:rPr>
  </w:style>
  <w:style w:type="character" w:customStyle="1" w:styleId="CharChar6">
    <w:name w:val="Char Char6"/>
    <w:rsid w:val="00EF747E"/>
    <w:rPr>
      <w:rFonts w:ascii="Arial" w:eastAsia="Times New Roman" w:hAnsi="Arial" w:cs="Times New Roman"/>
      <w:sz w:val="19"/>
      <w:szCs w:val="20"/>
    </w:rPr>
  </w:style>
  <w:style w:type="character" w:customStyle="1" w:styleId="CharChar5">
    <w:name w:val="Char Char5"/>
    <w:rsid w:val="00EF747E"/>
    <w:rPr>
      <w:rFonts w:ascii="Arial" w:eastAsia="Times New Roman" w:hAnsi="Arial" w:cs="Times New Roman"/>
      <w:sz w:val="20"/>
      <w:szCs w:val="20"/>
    </w:rPr>
  </w:style>
  <w:style w:type="character" w:customStyle="1" w:styleId="CharChar4">
    <w:name w:val="Char Char4"/>
    <w:rsid w:val="00EF747E"/>
    <w:rPr>
      <w:rFonts w:ascii="Arial" w:eastAsia="Times New Roman" w:hAnsi="Arial" w:cs="Times New Roman"/>
      <w:b/>
      <w:bCs/>
      <w:sz w:val="26"/>
      <w:szCs w:val="20"/>
    </w:rPr>
  </w:style>
  <w:style w:type="character" w:customStyle="1" w:styleId="CharChar3">
    <w:name w:val="Char Char3"/>
    <w:rsid w:val="00EF747E"/>
    <w:rPr>
      <w:rFonts w:ascii="Tahoma" w:eastAsia="Times New Roman" w:hAnsi="Tahoma" w:cs="Tahoma"/>
      <w:sz w:val="19"/>
      <w:szCs w:val="20"/>
      <w:shd w:val="clear" w:color="auto" w:fill="000080"/>
    </w:rPr>
  </w:style>
  <w:style w:type="character" w:customStyle="1" w:styleId="CharChar2">
    <w:name w:val="Char Char2"/>
    <w:rsid w:val="00EF747E"/>
    <w:rPr>
      <w:rFonts w:ascii="Arial" w:eastAsia="Times New Roman" w:hAnsi="Arial" w:cs="Times New Roman"/>
      <w:b/>
      <w:bCs/>
      <w:sz w:val="28"/>
      <w:szCs w:val="20"/>
    </w:rPr>
  </w:style>
  <w:style w:type="character" w:customStyle="1" w:styleId="CharChar1">
    <w:name w:val="Char Char1"/>
    <w:rsid w:val="00EF747E"/>
    <w:rPr>
      <w:rFonts w:ascii="Arial" w:eastAsia="Times New Roman" w:hAnsi="Arial" w:cs="Times New Roman"/>
      <w:sz w:val="19"/>
      <w:szCs w:val="20"/>
    </w:rPr>
  </w:style>
  <w:style w:type="character" w:customStyle="1" w:styleId="CharChar">
    <w:name w:val="Char Char"/>
    <w:rsid w:val="00EF747E"/>
    <w:rPr>
      <w:rFonts w:ascii="Arial" w:eastAsia="Times New Roman" w:hAnsi="Arial" w:cs="Times New Roman"/>
      <w:sz w:val="19"/>
      <w:szCs w:val="20"/>
    </w:rPr>
  </w:style>
  <w:style w:type="paragraph" w:customStyle="1" w:styleId="a3">
    <w:name w:val="Επικεφαλίδα"/>
    <w:basedOn w:val="a"/>
    <w:next w:val="a4"/>
    <w:rsid w:val="00EF747E"/>
    <w:pPr>
      <w:keepNext/>
      <w:spacing w:before="240" w:after="120"/>
    </w:pPr>
    <w:rPr>
      <w:rFonts w:eastAsia="SimSun" w:cs="Tahoma"/>
      <w:sz w:val="28"/>
      <w:szCs w:val="28"/>
    </w:rPr>
  </w:style>
  <w:style w:type="paragraph" w:styleId="a4">
    <w:name w:val="Body Text"/>
    <w:basedOn w:val="a"/>
    <w:rsid w:val="00EF747E"/>
    <w:pPr>
      <w:jc w:val="center"/>
    </w:pPr>
    <w:rPr>
      <w:b/>
      <w:bCs/>
      <w:sz w:val="26"/>
    </w:rPr>
  </w:style>
  <w:style w:type="paragraph" w:styleId="a5">
    <w:name w:val="List"/>
    <w:basedOn w:val="a4"/>
    <w:rsid w:val="00EF747E"/>
    <w:rPr>
      <w:rFonts w:cs="Tahoma"/>
    </w:rPr>
  </w:style>
  <w:style w:type="paragraph" w:customStyle="1" w:styleId="21">
    <w:name w:val="Λεζάντα2"/>
    <w:basedOn w:val="a"/>
    <w:rsid w:val="00EF747E"/>
    <w:pPr>
      <w:suppressLineNumbers/>
      <w:spacing w:before="120" w:after="120"/>
    </w:pPr>
    <w:rPr>
      <w:rFonts w:cs="Tahoma"/>
      <w:i/>
      <w:iCs/>
      <w:sz w:val="24"/>
      <w:szCs w:val="24"/>
    </w:rPr>
  </w:style>
  <w:style w:type="paragraph" w:customStyle="1" w:styleId="a6">
    <w:name w:val="Ευρετήριο"/>
    <w:basedOn w:val="a"/>
    <w:rsid w:val="00EF747E"/>
    <w:pPr>
      <w:suppressLineNumbers/>
    </w:pPr>
    <w:rPr>
      <w:rFonts w:cs="Tahoma"/>
    </w:rPr>
  </w:style>
  <w:style w:type="paragraph" w:customStyle="1" w:styleId="11">
    <w:name w:val="Λεζάντα1"/>
    <w:basedOn w:val="a"/>
    <w:rsid w:val="00EF747E"/>
    <w:pPr>
      <w:suppressLineNumbers/>
      <w:spacing w:before="120" w:after="120"/>
    </w:pPr>
    <w:rPr>
      <w:rFonts w:cs="Tahoma"/>
      <w:i/>
      <w:iCs/>
      <w:sz w:val="24"/>
      <w:szCs w:val="24"/>
    </w:rPr>
  </w:style>
  <w:style w:type="paragraph" w:customStyle="1" w:styleId="numbered2">
    <w:name w:val="numbered2"/>
    <w:basedOn w:val="a"/>
    <w:rsid w:val="00EF747E"/>
    <w:pPr>
      <w:numPr>
        <w:numId w:val="5"/>
      </w:numPr>
      <w:spacing w:before="60"/>
    </w:pPr>
    <w:rPr>
      <w:rFonts w:cs="Arial"/>
    </w:rPr>
  </w:style>
  <w:style w:type="paragraph" w:styleId="12">
    <w:name w:val="toc 1"/>
    <w:basedOn w:val="a"/>
    <w:next w:val="a"/>
    <w:uiPriority w:val="39"/>
    <w:rsid w:val="00EF747E"/>
    <w:pPr>
      <w:spacing w:before="360"/>
      <w:jc w:val="left"/>
    </w:pPr>
    <w:rPr>
      <w:b/>
      <w:bCs/>
      <w:caps/>
      <w:szCs w:val="28"/>
    </w:rPr>
  </w:style>
  <w:style w:type="paragraph" w:customStyle="1" w:styleId="bullet1">
    <w:name w:val="bullet1"/>
    <w:basedOn w:val="a"/>
    <w:rsid w:val="00EF747E"/>
    <w:pPr>
      <w:numPr>
        <w:numId w:val="3"/>
      </w:numPr>
      <w:ind w:left="1418" w:hanging="567"/>
    </w:pPr>
  </w:style>
  <w:style w:type="paragraph" w:customStyle="1" w:styleId="numbered1">
    <w:name w:val="numbered1"/>
    <w:basedOn w:val="bullet1"/>
    <w:rsid w:val="00EF747E"/>
    <w:pPr>
      <w:numPr>
        <w:numId w:val="4"/>
      </w:numPr>
      <w:spacing w:before="60"/>
    </w:pPr>
  </w:style>
  <w:style w:type="paragraph" w:customStyle="1" w:styleId="lettered1">
    <w:name w:val="lettered1"/>
    <w:basedOn w:val="a"/>
    <w:rsid w:val="00EF747E"/>
    <w:pPr>
      <w:ind w:left="567" w:hanging="567"/>
    </w:pPr>
  </w:style>
  <w:style w:type="paragraph" w:customStyle="1" w:styleId="bullet2">
    <w:name w:val="bullet2"/>
    <w:basedOn w:val="a"/>
    <w:rsid w:val="00EF747E"/>
    <w:pPr>
      <w:numPr>
        <w:numId w:val="2"/>
      </w:numPr>
      <w:tabs>
        <w:tab w:val="left" w:pos="992"/>
      </w:tabs>
      <w:spacing w:before="60"/>
    </w:pPr>
    <w:rPr>
      <w:rFonts w:cs="Arial"/>
    </w:rPr>
  </w:style>
  <w:style w:type="paragraph" w:styleId="a7">
    <w:name w:val="header"/>
    <w:basedOn w:val="a"/>
    <w:link w:val="Char"/>
    <w:rsid w:val="00EF747E"/>
    <w:pPr>
      <w:tabs>
        <w:tab w:val="center" w:pos="4153"/>
        <w:tab w:val="right" w:pos="8306"/>
      </w:tabs>
    </w:pPr>
  </w:style>
  <w:style w:type="paragraph" w:styleId="a8">
    <w:name w:val="footer"/>
    <w:basedOn w:val="a"/>
    <w:link w:val="Char0"/>
    <w:uiPriority w:val="99"/>
    <w:rsid w:val="00EF747E"/>
    <w:pPr>
      <w:tabs>
        <w:tab w:val="center" w:pos="4153"/>
        <w:tab w:val="right" w:pos="8306"/>
      </w:tabs>
    </w:pPr>
  </w:style>
  <w:style w:type="paragraph" w:styleId="22">
    <w:name w:val="toc 2"/>
    <w:basedOn w:val="a"/>
    <w:next w:val="a"/>
    <w:uiPriority w:val="39"/>
    <w:rsid w:val="00EF747E"/>
    <w:pPr>
      <w:tabs>
        <w:tab w:val="left" w:pos="880"/>
        <w:tab w:val="right" w:leader="dot" w:pos="9629"/>
      </w:tabs>
      <w:ind w:left="221"/>
    </w:pPr>
  </w:style>
  <w:style w:type="paragraph" w:styleId="30">
    <w:name w:val="toc 3"/>
    <w:basedOn w:val="a"/>
    <w:next w:val="a"/>
    <w:uiPriority w:val="39"/>
    <w:rsid w:val="00EF747E"/>
    <w:pPr>
      <w:tabs>
        <w:tab w:val="left" w:pos="1134"/>
        <w:tab w:val="right" w:leader="dot" w:pos="9629"/>
      </w:tabs>
      <w:ind w:left="567"/>
    </w:pPr>
    <w:rPr>
      <w:szCs w:val="19"/>
    </w:rPr>
  </w:style>
  <w:style w:type="paragraph" w:styleId="40">
    <w:name w:val="toc 4"/>
    <w:basedOn w:val="a"/>
    <w:next w:val="a"/>
    <w:uiPriority w:val="39"/>
    <w:rsid w:val="00EF747E"/>
    <w:pPr>
      <w:ind w:left="660"/>
    </w:pPr>
  </w:style>
  <w:style w:type="paragraph" w:styleId="50">
    <w:name w:val="toc 5"/>
    <w:basedOn w:val="a"/>
    <w:next w:val="a"/>
    <w:uiPriority w:val="39"/>
    <w:rsid w:val="00EF747E"/>
    <w:pPr>
      <w:ind w:left="880"/>
    </w:pPr>
  </w:style>
  <w:style w:type="paragraph" w:styleId="60">
    <w:name w:val="toc 6"/>
    <w:basedOn w:val="a"/>
    <w:next w:val="a"/>
    <w:uiPriority w:val="39"/>
    <w:rsid w:val="00EF747E"/>
    <w:pPr>
      <w:ind w:left="1100"/>
    </w:pPr>
  </w:style>
  <w:style w:type="paragraph" w:styleId="70">
    <w:name w:val="toc 7"/>
    <w:basedOn w:val="a"/>
    <w:next w:val="a"/>
    <w:uiPriority w:val="39"/>
    <w:rsid w:val="00EF747E"/>
    <w:pPr>
      <w:ind w:left="1320"/>
    </w:pPr>
  </w:style>
  <w:style w:type="paragraph" w:styleId="80">
    <w:name w:val="toc 8"/>
    <w:basedOn w:val="a"/>
    <w:next w:val="a"/>
    <w:uiPriority w:val="39"/>
    <w:rsid w:val="00EF747E"/>
    <w:pPr>
      <w:ind w:left="1540"/>
    </w:pPr>
  </w:style>
  <w:style w:type="paragraph" w:styleId="90">
    <w:name w:val="toc 9"/>
    <w:basedOn w:val="a"/>
    <w:next w:val="a"/>
    <w:uiPriority w:val="39"/>
    <w:rsid w:val="00EF747E"/>
    <w:pPr>
      <w:ind w:left="1760"/>
    </w:pPr>
  </w:style>
  <w:style w:type="paragraph" w:styleId="a9">
    <w:name w:val="Body Text Indent"/>
    <w:basedOn w:val="a"/>
    <w:rsid w:val="00EF747E"/>
  </w:style>
  <w:style w:type="paragraph" w:styleId="aa">
    <w:name w:val="footnote text"/>
    <w:basedOn w:val="a"/>
    <w:rsid w:val="00EF747E"/>
    <w:rPr>
      <w:sz w:val="20"/>
    </w:rPr>
  </w:style>
  <w:style w:type="paragraph" w:styleId="ab">
    <w:name w:val="Document Map"/>
    <w:basedOn w:val="a"/>
    <w:rsid w:val="00EF747E"/>
    <w:pPr>
      <w:shd w:val="clear" w:color="auto" w:fill="000080"/>
    </w:pPr>
    <w:rPr>
      <w:rFonts w:ascii="Tahoma" w:hAnsi="Tahoma" w:cs="Tahoma"/>
    </w:rPr>
  </w:style>
  <w:style w:type="paragraph" w:customStyle="1" w:styleId="-1">
    <w:name w:val="Βασικό-1"/>
    <w:basedOn w:val="a"/>
    <w:rsid w:val="00EF747E"/>
    <w:pPr>
      <w:overflowPunct/>
      <w:autoSpaceDE/>
      <w:spacing w:after="120"/>
      <w:ind w:left="2126"/>
      <w:textAlignment w:val="auto"/>
    </w:pPr>
  </w:style>
  <w:style w:type="paragraph" w:styleId="20">
    <w:name w:val="List Bullet 2"/>
    <w:basedOn w:val="a"/>
    <w:rsid w:val="00EF747E"/>
    <w:pPr>
      <w:numPr>
        <w:numId w:val="6"/>
      </w:numPr>
      <w:tabs>
        <w:tab w:val="left" w:pos="1418"/>
      </w:tabs>
      <w:overflowPunct/>
      <w:ind w:left="1418" w:firstLine="0"/>
      <w:textAlignment w:val="auto"/>
    </w:pPr>
    <w:rPr>
      <w:szCs w:val="24"/>
    </w:rPr>
  </w:style>
  <w:style w:type="paragraph" w:styleId="ac">
    <w:name w:val="Title"/>
    <w:basedOn w:val="a"/>
    <w:next w:val="ad"/>
    <w:qFormat/>
    <w:rsid w:val="00EF747E"/>
    <w:pPr>
      <w:jc w:val="center"/>
    </w:pPr>
    <w:rPr>
      <w:b/>
      <w:bCs/>
      <w:sz w:val="28"/>
    </w:rPr>
  </w:style>
  <w:style w:type="paragraph" w:styleId="ad">
    <w:name w:val="Subtitle"/>
    <w:basedOn w:val="a3"/>
    <w:next w:val="a4"/>
    <w:qFormat/>
    <w:rsid w:val="00EF747E"/>
    <w:pPr>
      <w:jc w:val="center"/>
    </w:pPr>
    <w:rPr>
      <w:i/>
      <w:iCs/>
    </w:rPr>
  </w:style>
  <w:style w:type="paragraph" w:styleId="ae">
    <w:name w:val="caption"/>
    <w:basedOn w:val="a"/>
    <w:next w:val="a"/>
    <w:qFormat/>
    <w:rsid w:val="00EF747E"/>
    <w:pPr>
      <w:spacing w:before="0"/>
      <w:jc w:val="right"/>
    </w:pPr>
    <w:rPr>
      <w:rFonts w:cs="Arial"/>
      <w:b/>
      <w:bCs/>
      <w:sz w:val="20"/>
    </w:rPr>
  </w:style>
  <w:style w:type="paragraph" w:styleId="23">
    <w:name w:val="Body Text Indent 2"/>
    <w:basedOn w:val="a"/>
    <w:rsid w:val="00EF747E"/>
    <w:pPr>
      <w:ind w:left="567"/>
    </w:pPr>
  </w:style>
  <w:style w:type="paragraph" w:customStyle="1" w:styleId="bullet3">
    <w:name w:val="bullet 3"/>
    <w:basedOn w:val="bullet2"/>
    <w:rsid w:val="00EF747E"/>
    <w:pPr>
      <w:ind w:left="2694"/>
    </w:pPr>
  </w:style>
  <w:style w:type="paragraph" w:styleId="31">
    <w:name w:val="Body Text Indent 3"/>
    <w:basedOn w:val="a"/>
    <w:rsid w:val="00EF747E"/>
    <w:pPr>
      <w:ind w:left="993"/>
    </w:pPr>
  </w:style>
  <w:style w:type="paragraph" w:customStyle="1" w:styleId="bullet30">
    <w:name w:val="bullet3"/>
    <w:basedOn w:val="bullet2"/>
    <w:rsid w:val="00EF747E"/>
    <w:pPr>
      <w:ind w:left="1417"/>
    </w:pPr>
  </w:style>
  <w:style w:type="paragraph" w:customStyle="1" w:styleId="head3">
    <w:name w:val="head3"/>
    <w:basedOn w:val="a"/>
    <w:rsid w:val="00EF747E"/>
    <w:pPr>
      <w:spacing w:before="0"/>
      <w:jc w:val="left"/>
    </w:pPr>
    <w:rPr>
      <w:rFonts w:cs="Arial"/>
      <w:b/>
      <w:spacing w:val="-4"/>
      <w:sz w:val="20"/>
    </w:rPr>
  </w:style>
  <w:style w:type="paragraph" w:customStyle="1" w:styleId="head4">
    <w:name w:val="head4"/>
    <w:basedOn w:val="a"/>
    <w:rsid w:val="00EF747E"/>
    <w:pPr>
      <w:spacing w:before="0"/>
    </w:pPr>
    <w:rPr>
      <w:rFonts w:cs="Arial"/>
      <w:spacing w:val="-4"/>
      <w:sz w:val="18"/>
      <w:szCs w:val="18"/>
    </w:rPr>
  </w:style>
  <w:style w:type="paragraph" w:styleId="af">
    <w:name w:val="TOC Heading"/>
    <w:basedOn w:val="1"/>
    <w:next w:val="a"/>
    <w:qFormat/>
    <w:rsid w:val="00EF747E"/>
    <w:pPr>
      <w:keepLines/>
      <w:numPr>
        <w:numId w:val="0"/>
      </w:numPr>
      <w:tabs>
        <w:tab w:val="clear" w:pos="567"/>
      </w:tabs>
      <w:suppressAutoHyphens w:val="0"/>
      <w:overflowPunct/>
      <w:autoSpaceDE/>
      <w:spacing w:before="480" w:line="276" w:lineRule="auto"/>
      <w:textAlignment w:val="auto"/>
    </w:pPr>
    <w:rPr>
      <w:rFonts w:ascii="Cambria" w:hAnsi="Cambria" w:cs="Times New Roman"/>
      <w:bCs/>
      <w:caps w:val="0"/>
      <w:color w:val="365F91"/>
      <w:sz w:val="28"/>
      <w:szCs w:val="28"/>
    </w:rPr>
  </w:style>
  <w:style w:type="paragraph" w:customStyle="1" w:styleId="af0">
    <w:name w:val="Περιεχόμενα πλαισίου"/>
    <w:basedOn w:val="a4"/>
    <w:rsid w:val="00EF747E"/>
  </w:style>
  <w:style w:type="paragraph" w:customStyle="1" w:styleId="100">
    <w:name w:val="Κατάλογος περιεχομένων 10"/>
    <w:basedOn w:val="a6"/>
    <w:rsid w:val="00EF747E"/>
    <w:pPr>
      <w:tabs>
        <w:tab w:val="right" w:leader="dot" w:pos="7091"/>
      </w:tabs>
      <w:ind w:left="2547"/>
    </w:pPr>
  </w:style>
  <w:style w:type="paragraph" w:customStyle="1" w:styleId="af1">
    <w:name w:val="Περιεχόμενα πίνακα"/>
    <w:basedOn w:val="a"/>
    <w:rsid w:val="00EF747E"/>
    <w:pPr>
      <w:suppressLineNumbers/>
    </w:pPr>
  </w:style>
  <w:style w:type="paragraph" w:customStyle="1" w:styleId="af2">
    <w:name w:val="Επικεφαλίδα πίνακα"/>
    <w:basedOn w:val="af1"/>
    <w:rsid w:val="00EF747E"/>
    <w:pPr>
      <w:jc w:val="center"/>
    </w:pPr>
    <w:rPr>
      <w:b/>
      <w:bCs/>
    </w:rPr>
  </w:style>
  <w:style w:type="paragraph" w:customStyle="1" w:styleId="para-2">
    <w:name w:val="para-2"/>
    <w:basedOn w:val="a"/>
    <w:rsid w:val="00EF747E"/>
    <w:pPr>
      <w:tabs>
        <w:tab w:val="left" w:pos="1021"/>
        <w:tab w:val="left" w:pos="1588"/>
        <w:tab w:val="left" w:pos="2155"/>
        <w:tab w:val="left" w:pos="2722"/>
        <w:tab w:val="left" w:pos="3289"/>
      </w:tabs>
      <w:overflowPunct/>
      <w:autoSpaceDE/>
      <w:spacing w:before="0"/>
      <w:ind w:left="1588" w:hanging="1588"/>
      <w:textAlignment w:val="auto"/>
    </w:pPr>
    <w:rPr>
      <w:rFonts w:cs="Times New Roman"/>
      <w:spacing w:val="5"/>
      <w:sz w:val="22"/>
    </w:rPr>
  </w:style>
  <w:style w:type="paragraph" w:styleId="af3">
    <w:name w:val="annotation text"/>
    <w:basedOn w:val="a"/>
    <w:link w:val="Char1"/>
    <w:unhideWhenUsed/>
    <w:rsid w:val="007E0297"/>
    <w:pPr>
      <w:suppressAutoHyphens w:val="0"/>
      <w:overflowPunct/>
      <w:autoSpaceDE/>
      <w:spacing w:before="0"/>
      <w:jc w:val="left"/>
      <w:textAlignment w:val="auto"/>
    </w:pPr>
    <w:rPr>
      <w:rFonts w:ascii="Times New Roman" w:hAnsi="Times New Roman" w:cs="Times New Roman"/>
      <w:sz w:val="20"/>
      <w:lang w:eastAsia="el-GR"/>
    </w:rPr>
  </w:style>
  <w:style w:type="character" w:customStyle="1" w:styleId="Char1">
    <w:name w:val="Κείμενο σχολίου Char"/>
    <w:basedOn w:val="a0"/>
    <w:link w:val="af3"/>
    <w:rsid w:val="007E0297"/>
  </w:style>
  <w:style w:type="character" w:styleId="af4">
    <w:name w:val="annotation reference"/>
    <w:unhideWhenUsed/>
    <w:rsid w:val="007E0297"/>
    <w:rPr>
      <w:sz w:val="16"/>
      <w:szCs w:val="16"/>
    </w:rPr>
  </w:style>
  <w:style w:type="paragraph" w:styleId="af5">
    <w:name w:val="Balloon Text"/>
    <w:basedOn w:val="a"/>
    <w:link w:val="Char2"/>
    <w:rsid w:val="007E0297"/>
    <w:pPr>
      <w:spacing w:before="0"/>
    </w:pPr>
    <w:rPr>
      <w:rFonts w:ascii="Tahoma" w:hAnsi="Tahoma" w:cs="Tahoma"/>
      <w:sz w:val="16"/>
      <w:szCs w:val="16"/>
    </w:rPr>
  </w:style>
  <w:style w:type="character" w:customStyle="1" w:styleId="Char2">
    <w:name w:val="Κείμενο πλαισίου Char"/>
    <w:link w:val="af5"/>
    <w:rsid w:val="007E0297"/>
    <w:rPr>
      <w:rFonts w:ascii="Tahoma" w:hAnsi="Tahoma" w:cs="Tahoma"/>
      <w:sz w:val="16"/>
      <w:szCs w:val="16"/>
      <w:lang w:eastAsia="ar-SA"/>
    </w:rPr>
  </w:style>
  <w:style w:type="paragraph" w:styleId="af6">
    <w:name w:val="List Paragraph"/>
    <w:basedOn w:val="a"/>
    <w:uiPriority w:val="34"/>
    <w:qFormat/>
    <w:rsid w:val="00244D62"/>
    <w:pPr>
      <w:suppressAutoHyphens w:val="0"/>
      <w:overflowPunct/>
      <w:autoSpaceDE/>
      <w:spacing w:before="0" w:after="200" w:line="276" w:lineRule="auto"/>
      <w:ind w:left="720"/>
      <w:contextualSpacing/>
      <w:jc w:val="left"/>
      <w:textAlignment w:val="auto"/>
    </w:pPr>
    <w:rPr>
      <w:rFonts w:ascii="Calibri" w:eastAsia="Calibri" w:hAnsi="Calibri" w:cs="Times New Roman"/>
      <w:sz w:val="22"/>
      <w:szCs w:val="22"/>
      <w:lang w:eastAsia="en-US"/>
    </w:rPr>
  </w:style>
  <w:style w:type="character" w:customStyle="1" w:styleId="Char">
    <w:name w:val="Κεφαλίδα Char"/>
    <w:link w:val="a7"/>
    <w:rsid w:val="005A1EB5"/>
    <w:rPr>
      <w:rFonts w:ascii="Arial" w:hAnsi="Arial" w:cs="Calibri"/>
      <w:sz w:val="19"/>
      <w:lang w:eastAsia="ar-SA"/>
    </w:rPr>
  </w:style>
  <w:style w:type="character" w:customStyle="1" w:styleId="Char0">
    <w:name w:val="Υποσέλιδο Char"/>
    <w:link w:val="a8"/>
    <w:uiPriority w:val="99"/>
    <w:rsid w:val="005A1EB5"/>
    <w:rPr>
      <w:rFonts w:ascii="Arial" w:hAnsi="Arial" w:cs="Calibri"/>
      <w:sz w:val="19"/>
      <w:lang w:eastAsia="ar-SA"/>
    </w:rPr>
  </w:style>
  <w:style w:type="paragraph" w:styleId="32">
    <w:name w:val="Body Text 3"/>
    <w:basedOn w:val="a"/>
    <w:link w:val="3Char"/>
    <w:rsid w:val="00070B50"/>
    <w:pPr>
      <w:spacing w:after="120"/>
    </w:pPr>
    <w:rPr>
      <w:sz w:val="16"/>
      <w:szCs w:val="16"/>
    </w:rPr>
  </w:style>
  <w:style w:type="character" w:customStyle="1" w:styleId="3Char">
    <w:name w:val="Σώμα κείμενου 3 Char"/>
    <w:basedOn w:val="a0"/>
    <w:link w:val="32"/>
    <w:rsid w:val="00070B50"/>
    <w:rPr>
      <w:rFonts w:ascii="Arial" w:hAnsi="Arial" w:cs="Calibri"/>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pPr>
      <w:suppressAutoHyphens/>
      <w:overflowPunct w:val="0"/>
      <w:autoSpaceDE w:val="0"/>
      <w:spacing w:before="80"/>
      <w:jc w:val="both"/>
      <w:textAlignment w:val="baseline"/>
    </w:pPr>
    <w:rPr>
      <w:rFonts w:ascii="Arial" w:hAnsi="Arial" w:cs="Calibri"/>
      <w:sz w:val="19"/>
      <w:lang w:eastAsia="ar-SA"/>
    </w:rPr>
  </w:style>
  <w:style w:type="paragraph" w:styleId="1">
    <w:name w:val="heading 1"/>
    <w:basedOn w:val="a"/>
    <w:next w:val="a"/>
    <w:qFormat/>
    <w:pPr>
      <w:keepNext/>
      <w:numPr>
        <w:numId w:val="1"/>
      </w:numPr>
      <w:tabs>
        <w:tab w:val="left" w:pos="567"/>
      </w:tabs>
      <w:spacing w:before="240"/>
      <w:ind w:left="567" w:hanging="567"/>
      <w:jc w:val="left"/>
      <w:outlineLvl w:val="0"/>
    </w:pPr>
    <w:rPr>
      <w:b/>
      <w:caps/>
      <w:kern w:val="1"/>
      <w:sz w:val="24"/>
    </w:rPr>
  </w:style>
  <w:style w:type="paragraph" w:styleId="2">
    <w:name w:val="heading 2"/>
    <w:basedOn w:val="a"/>
    <w:next w:val="a"/>
    <w:qFormat/>
    <w:pPr>
      <w:keepNext/>
      <w:numPr>
        <w:ilvl w:val="1"/>
        <w:numId w:val="1"/>
      </w:numPr>
      <w:spacing w:before="220"/>
      <w:outlineLvl w:val="1"/>
    </w:pPr>
    <w:rPr>
      <w:b/>
      <w:sz w:val="21"/>
    </w:rPr>
  </w:style>
  <w:style w:type="paragraph" w:styleId="3">
    <w:name w:val="heading 3"/>
    <w:basedOn w:val="a"/>
    <w:next w:val="a"/>
    <w:qFormat/>
    <w:pPr>
      <w:keepNext/>
      <w:numPr>
        <w:ilvl w:val="2"/>
        <w:numId w:val="1"/>
      </w:numPr>
      <w:spacing w:before="200"/>
      <w:ind w:left="851" w:hanging="851"/>
      <w:outlineLvl w:val="2"/>
    </w:pPr>
    <w:rPr>
      <w:b/>
    </w:rPr>
  </w:style>
  <w:style w:type="paragraph" w:styleId="4">
    <w:name w:val="heading 4"/>
    <w:basedOn w:val="a"/>
    <w:next w:val="a"/>
    <w:qFormat/>
    <w:pPr>
      <w:keepNext/>
      <w:numPr>
        <w:ilvl w:val="3"/>
        <w:numId w:val="1"/>
      </w:numPr>
      <w:spacing w:before="160"/>
      <w:ind w:left="709" w:hanging="709"/>
      <w:outlineLvl w:val="3"/>
    </w:pPr>
    <w:rPr>
      <w:bCs/>
    </w:rPr>
  </w:style>
  <w:style w:type="paragraph" w:styleId="5">
    <w:name w:val="heading 5"/>
    <w:basedOn w:val="a"/>
    <w:next w:val="a"/>
    <w:qFormat/>
    <w:pPr>
      <w:keepNext/>
      <w:numPr>
        <w:ilvl w:val="4"/>
        <w:numId w:val="1"/>
      </w:numPr>
      <w:outlineLvl w:val="4"/>
    </w:pPr>
    <w:rPr>
      <w:b/>
      <w:bCs/>
    </w:rPr>
  </w:style>
  <w:style w:type="paragraph" w:styleId="6">
    <w:name w:val="heading 6"/>
    <w:basedOn w:val="a"/>
    <w:next w:val="a"/>
    <w:qFormat/>
    <w:pPr>
      <w:keepNext/>
      <w:numPr>
        <w:ilvl w:val="5"/>
        <w:numId w:val="1"/>
      </w:numPr>
      <w:jc w:val="left"/>
      <w:outlineLvl w:val="5"/>
    </w:pPr>
    <w:rPr>
      <w:b/>
      <w:bCs/>
    </w:rPr>
  </w:style>
  <w:style w:type="paragraph" w:styleId="7">
    <w:name w:val="heading 7"/>
    <w:basedOn w:val="a"/>
    <w:next w:val="a"/>
    <w:qFormat/>
    <w:pPr>
      <w:keepNext/>
      <w:numPr>
        <w:ilvl w:val="6"/>
        <w:numId w:val="1"/>
      </w:numPr>
      <w:spacing w:before="60" w:after="40"/>
      <w:outlineLvl w:val="6"/>
    </w:pPr>
    <w:rPr>
      <w:b/>
      <w:bCs/>
      <w:sz w:val="20"/>
    </w:rPr>
  </w:style>
  <w:style w:type="paragraph" w:styleId="8">
    <w:name w:val="heading 8"/>
    <w:basedOn w:val="a"/>
    <w:next w:val="a"/>
    <w:qFormat/>
    <w:pPr>
      <w:keepNext/>
      <w:numPr>
        <w:ilvl w:val="7"/>
        <w:numId w:val="1"/>
      </w:numPr>
      <w:spacing w:before="20" w:after="20"/>
      <w:jc w:val="right"/>
      <w:outlineLvl w:val="7"/>
    </w:pPr>
    <w:rPr>
      <w:b/>
      <w:bCs/>
      <w:sz w:val="20"/>
    </w:rPr>
  </w:style>
  <w:style w:type="paragraph" w:styleId="9">
    <w:name w:val="heading 9"/>
    <w:basedOn w:val="a"/>
    <w:next w:val="a"/>
    <w:qFormat/>
    <w:pPr>
      <w:keepNext/>
      <w:numPr>
        <w:ilvl w:val="8"/>
        <w:numId w:val="1"/>
      </w:numPr>
      <w:outlineLvl w:val="8"/>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Times New Roman" w:hAnsi="Times New Roman"/>
      <w:sz w:val="24"/>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2z4">
    <w:name w:val="WW8Num2z4"/>
    <w:rPr>
      <w:rFonts w:ascii="Courier New" w:hAnsi="Courier New"/>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7z0">
    <w:name w:val="WW8Num17z0"/>
    <w:rPr>
      <w:rFonts w:ascii="Symbol" w:hAnsi="Symbol"/>
    </w:rPr>
  </w:style>
  <w:style w:type="character" w:customStyle="1" w:styleId="WW8Num18z0">
    <w:name w:val="WW8Num18z0"/>
    <w:rPr>
      <w:rFonts w:ascii="Symbol" w:hAnsi="Symbol"/>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b w:val="0"/>
      <w:i w:val="0"/>
      <w:sz w:val="19"/>
    </w:rPr>
  </w:style>
  <w:style w:type="character" w:customStyle="1" w:styleId="WW8Num28z0">
    <w:name w:val="WW8Num28z0"/>
    <w:rPr>
      <w:rFonts w:ascii="Symbol" w:hAnsi="Symbol"/>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2z0">
    <w:name w:val="WW8Num32z0"/>
    <w:rPr>
      <w:rFonts w:ascii="Symbol" w:hAnsi="Symbol"/>
    </w:rPr>
  </w:style>
  <w:style w:type="character" w:customStyle="1" w:styleId="WW8Num34z0">
    <w:name w:val="WW8Num3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5z0">
    <w:name w:val="WW8Num3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6z0">
    <w:name w:val="WW8Num3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7z0">
    <w:name w:val="WW8Num3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38z0">
    <w:name w:val="WW8Num38z0"/>
    <w:rPr>
      <w:rFonts w:ascii="Symbol" w:hAnsi="Symbol"/>
    </w:rPr>
  </w:style>
  <w:style w:type="character" w:customStyle="1" w:styleId="WW8Num39z0">
    <w:name w:val="WW8Num39z0"/>
    <w:rPr>
      <w:rFonts w:ascii="Symbol" w:hAnsi="Symbol"/>
    </w:rPr>
  </w:style>
  <w:style w:type="character" w:customStyle="1" w:styleId="WW8Num40z0">
    <w:name w:val="WW8Num40z0"/>
    <w:rPr>
      <w:rFonts w:ascii="Symbol" w:hAnsi="Symbol"/>
    </w:rPr>
  </w:style>
  <w:style w:type="character" w:customStyle="1" w:styleId="WW8Num41z0">
    <w:name w:val="WW8Num4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3z0">
    <w:name w:val="WW8Num4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4z0">
    <w:name w:val="WW8Num4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5z0">
    <w:name w:val="WW8Num4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6z0">
    <w:name w:val="WW8Num4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7z0">
    <w:name w:val="WW8Num4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8z0">
    <w:name w:val="WW8Num4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2z0">
    <w:name w:val="WW8Num5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3z0">
    <w:name w:val="WW8Num5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4z0">
    <w:name w:val="WW8Num5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5z0">
    <w:name w:val="WW8Num5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6z0">
    <w:name w:val="WW8Num5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7z0">
    <w:name w:val="WW8Num5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9z0">
    <w:name w:val="WW8Num5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0z0">
    <w:name w:val="WW8Num6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1z0">
    <w:name w:val="WW8Num6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2z0">
    <w:name w:val="WW8Num6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3z0">
    <w:name w:val="WW8Num6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4z0">
    <w:name w:val="WW8Num6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5z0">
    <w:name w:val="WW8Num6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6z0">
    <w:name w:val="WW8Num6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7z0">
    <w:name w:val="WW8Num6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9z0">
    <w:name w:val="WW8Num6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3z0">
    <w:name w:val="WW8Num7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4z0">
    <w:name w:val="WW8Num7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6z0">
    <w:name w:val="WW8Num7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8z0">
    <w:name w:val="WW8Num7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9z0">
    <w:name w:val="WW8Num7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0z0">
    <w:name w:val="WW8Num8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1z0">
    <w:name w:val="WW8Num8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2z0">
    <w:name w:val="WW8Num8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3z0">
    <w:name w:val="WW8Num8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5z0">
    <w:name w:val="WW8Num8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7z0">
    <w:name w:val="WW8Num8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8z0">
    <w:name w:val="WW8Num8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0z0">
    <w:name w:val="WW8Num9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1z0">
    <w:name w:val="WW8Num9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2z0">
    <w:name w:val="WW8Num9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3z0">
    <w:name w:val="WW8Num9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4z0">
    <w:name w:val="WW8Num9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5z0">
    <w:name w:val="WW8Num9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6z0">
    <w:name w:val="WW8Num9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8z0">
    <w:name w:val="WW8Num9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0z0">
    <w:name w:val="WW8Num10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1z0">
    <w:name w:val="WW8Num10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3z0">
    <w:name w:val="WW8Num10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4z0">
    <w:name w:val="WW8Num10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5z0">
    <w:name w:val="WW8Num10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6z0">
    <w:name w:val="WW8Num10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7z0">
    <w:name w:val="WW8Num10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8z0">
    <w:name w:val="WW8Num10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9z0">
    <w:name w:val="WW8Num10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1z0">
    <w:name w:val="WW8Num111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2z0">
    <w:name w:val="WW8Num11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Absatz-Standardschriftart">
    <w:name w:val="Absatz-Standardschriftart"/>
  </w:style>
  <w:style w:type="character" w:customStyle="1" w:styleId="10">
    <w:name w:val="Προεπιλεγμένη γραμματοσειρά1"/>
  </w:style>
  <w:style w:type="character" w:customStyle="1" w:styleId="WW8Num9z0">
    <w:name w:val="WW8Num9z0"/>
    <w:rPr>
      <w:rFonts w:ascii="Symbol" w:hAnsi="Symbol"/>
    </w:rPr>
  </w:style>
  <w:style w:type="character" w:customStyle="1" w:styleId="WW8Num11z0">
    <w:name w:val="WW8Num11z0"/>
    <w:rPr>
      <w:rFonts w:ascii="Symbol" w:hAnsi="Symbol"/>
    </w:rPr>
  </w:style>
  <w:style w:type="character" w:customStyle="1" w:styleId="WW8Num16z0">
    <w:name w:val="WW8Num16z0"/>
    <w:rPr>
      <w:rFonts w:ascii="Symbol" w:hAnsi="Symbol"/>
    </w:rPr>
  </w:style>
  <w:style w:type="character" w:customStyle="1" w:styleId="WW8Num31z0">
    <w:name w:val="WW8Num31z0"/>
    <w:rPr>
      <w:rFonts w:ascii="Symbol" w:hAnsi="Symbol"/>
    </w:rPr>
  </w:style>
  <w:style w:type="character" w:customStyle="1" w:styleId="WW8Num33z0">
    <w:name w:val="WW8Num3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2z0">
    <w:name w:val="WW8Num4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49z0">
    <w:name w:val="WW8Num4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58z0">
    <w:name w:val="WW8Num5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68z0">
    <w:name w:val="WW8Num68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0z0">
    <w:name w:val="WW8Num7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5z0">
    <w:name w:val="WW8Num75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77z0">
    <w:name w:val="WW8Num7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4z0">
    <w:name w:val="WW8Num84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6z0">
    <w:name w:val="WW8Num86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89z0">
    <w:name w:val="WW8Num8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7z0">
    <w:name w:val="WW8Num97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99z0">
    <w:name w:val="WW8Num99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02z0">
    <w:name w:val="WW8Num102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0z0">
    <w:name w:val="WW8Num110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8Num113z0">
    <w:name w:val="WW8Num113z0"/>
    <w:rPr>
      <w:rFonts w:ascii="Arial" w:hAnsi="Arial"/>
      <w:caps w:val="0"/>
      <w:smallCaps w:val="0"/>
      <w:strike w:val="0"/>
      <w:dstrike w:val="0"/>
      <w:vanish w:val="0"/>
      <w:position w:val="0"/>
      <w:sz w:val="19"/>
      <w:vertAlign w:val="baseline"/>
      <w14:shadow w14:blurRad="0" w14:dist="0" w14:dir="0" w14:sx="0" w14:sy="0" w14:kx="0" w14:ky="0" w14:algn="none">
        <w14:srgbClr w14:val="000000"/>
      </w14:shadow>
    </w:rPr>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8Num27z1">
    <w:name w:val="WW8Num27z1"/>
    <w:rPr>
      <w:sz w:val="24"/>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7z4">
    <w:name w:val="WW8Num27z4"/>
    <w:rPr>
      <w:rFonts w:ascii="Courier New" w:hAnsi="Courier New"/>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1">
    <w:name w:val="WW8Num29z1"/>
    <w:rPr>
      <w:rFonts w:ascii="Arial" w:hAnsi="Arial"/>
    </w:rPr>
  </w:style>
  <w:style w:type="character" w:customStyle="1" w:styleId="WW8Num29z4">
    <w:name w:val="WW8Num29z4"/>
    <w:rPr>
      <w:rFonts w:ascii="Courier New" w:hAnsi="Courier New"/>
    </w:rPr>
  </w:style>
  <w:style w:type="character" w:customStyle="1" w:styleId="WW8Num29z5">
    <w:name w:val="WW8Num29z5"/>
    <w:rPr>
      <w:rFonts w:ascii="Wingdings" w:hAnsi="Wingdings"/>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CharChar17">
    <w:name w:val="Char Char17"/>
    <w:rPr>
      <w:rFonts w:ascii="Arial" w:eastAsia="Times New Roman" w:hAnsi="Arial" w:cs="Times New Roman"/>
      <w:b/>
      <w:caps/>
      <w:kern w:val="1"/>
      <w:sz w:val="24"/>
      <w:szCs w:val="20"/>
    </w:rPr>
  </w:style>
  <w:style w:type="character" w:customStyle="1" w:styleId="CharChar16">
    <w:name w:val="Char Char16"/>
    <w:rPr>
      <w:rFonts w:ascii="Arial" w:eastAsia="Times New Roman" w:hAnsi="Arial" w:cs="Times New Roman"/>
      <w:b/>
      <w:sz w:val="21"/>
      <w:szCs w:val="20"/>
    </w:rPr>
  </w:style>
  <w:style w:type="character" w:customStyle="1" w:styleId="CharChar15">
    <w:name w:val="Char Char15"/>
    <w:rPr>
      <w:rFonts w:ascii="Arial" w:eastAsia="Times New Roman" w:hAnsi="Arial" w:cs="Times New Roman"/>
      <w:b/>
      <w:sz w:val="19"/>
      <w:szCs w:val="20"/>
    </w:rPr>
  </w:style>
  <w:style w:type="character" w:customStyle="1" w:styleId="CharChar14">
    <w:name w:val="Char Char14"/>
    <w:rPr>
      <w:rFonts w:ascii="Arial" w:eastAsia="Times New Roman" w:hAnsi="Arial" w:cs="Times New Roman"/>
      <w:bCs/>
      <w:sz w:val="19"/>
      <w:szCs w:val="20"/>
    </w:rPr>
  </w:style>
  <w:style w:type="character" w:customStyle="1" w:styleId="CharChar13">
    <w:name w:val="Char Char13"/>
    <w:rPr>
      <w:rFonts w:ascii="Arial" w:eastAsia="Times New Roman" w:hAnsi="Arial" w:cs="Times New Roman"/>
      <w:b/>
      <w:bCs/>
      <w:sz w:val="19"/>
      <w:szCs w:val="20"/>
    </w:rPr>
  </w:style>
  <w:style w:type="character" w:customStyle="1" w:styleId="CharChar12">
    <w:name w:val="Char Char12"/>
    <w:rPr>
      <w:rFonts w:ascii="Arial" w:eastAsia="Times New Roman" w:hAnsi="Arial" w:cs="Times New Roman"/>
      <w:b/>
      <w:bCs/>
      <w:sz w:val="19"/>
      <w:szCs w:val="20"/>
    </w:rPr>
  </w:style>
  <w:style w:type="character" w:customStyle="1" w:styleId="CharChar11">
    <w:name w:val="Char Char11"/>
    <w:rPr>
      <w:rFonts w:ascii="Arial" w:eastAsia="Times New Roman" w:hAnsi="Arial" w:cs="Times New Roman"/>
      <w:b/>
      <w:bCs/>
      <w:sz w:val="20"/>
      <w:szCs w:val="20"/>
    </w:rPr>
  </w:style>
  <w:style w:type="character" w:customStyle="1" w:styleId="CharChar10">
    <w:name w:val="Char Char10"/>
    <w:rPr>
      <w:rFonts w:ascii="Arial" w:eastAsia="Times New Roman" w:hAnsi="Arial" w:cs="Times New Roman"/>
      <w:b/>
      <w:bCs/>
      <w:sz w:val="20"/>
      <w:szCs w:val="20"/>
    </w:rPr>
  </w:style>
  <w:style w:type="character" w:customStyle="1" w:styleId="CharChar9">
    <w:name w:val="Char Char9"/>
    <w:rPr>
      <w:rFonts w:ascii="Times New Roman" w:eastAsia="Times New Roman" w:hAnsi="Times New Roman" w:cs="Times New Roman"/>
      <w:b/>
      <w:bCs/>
      <w:sz w:val="19"/>
      <w:szCs w:val="20"/>
    </w:rPr>
  </w:style>
  <w:style w:type="character" w:customStyle="1" w:styleId="CharChar8">
    <w:name w:val="Char Char8"/>
    <w:rPr>
      <w:rFonts w:ascii="Arial" w:eastAsia="Times New Roman" w:hAnsi="Arial" w:cs="Times New Roman"/>
      <w:sz w:val="19"/>
      <w:szCs w:val="20"/>
    </w:rPr>
  </w:style>
  <w:style w:type="character" w:customStyle="1" w:styleId="CharChar7">
    <w:name w:val="Char Char7"/>
    <w:rPr>
      <w:rFonts w:ascii="Arial" w:eastAsia="Times New Roman" w:hAnsi="Arial" w:cs="Times New Roman"/>
      <w:sz w:val="19"/>
      <w:szCs w:val="20"/>
    </w:rPr>
  </w:style>
  <w:style w:type="character" w:styleId="-">
    <w:name w:val="Hyperlink"/>
    <w:rPr>
      <w:color w:val="0000FF"/>
      <w:u w:val="single"/>
    </w:rPr>
  </w:style>
  <w:style w:type="character" w:customStyle="1" w:styleId="CharChar6">
    <w:name w:val="Char Char6"/>
    <w:rPr>
      <w:rFonts w:ascii="Arial" w:eastAsia="Times New Roman" w:hAnsi="Arial" w:cs="Times New Roman"/>
      <w:sz w:val="19"/>
      <w:szCs w:val="20"/>
    </w:rPr>
  </w:style>
  <w:style w:type="character" w:customStyle="1" w:styleId="CharChar5">
    <w:name w:val="Char Char5"/>
    <w:rPr>
      <w:rFonts w:ascii="Arial" w:eastAsia="Times New Roman" w:hAnsi="Arial" w:cs="Times New Roman"/>
      <w:sz w:val="20"/>
      <w:szCs w:val="20"/>
    </w:rPr>
  </w:style>
  <w:style w:type="character" w:customStyle="1" w:styleId="CharChar4">
    <w:name w:val="Char Char4"/>
    <w:rPr>
      <w:rFonts w:ascii="Arial" w:eastAsia="Times New Roman" w:hAnsi="Arial" w:cs="Times New Roman"/>
      <w:b/>
      <w:bCs/>
      <w:sz w:val="26"/>
      <w:szCs w:val="20"/>
    </w:rPr>
  </w:style>
  <w:style w:type="character" w:customStyle="1" w:styleId="CharChar3">
    <w:name w:val="Char Char3"/>
    <w:rPr>
      <w:rFonts w:ascii="Tahoma" w:eastAsia="Times New Roman" w:hAnsi="Tahoma" w:cs="Tahoma"/>
      <w:sz w:val="19"/>
      <w:szCs w:val="20"/>
      <w:shd w:val="clear" w:color="auto" w:fill="000080"/>
    </w:rPr>
  </w:style>
  <w:style w:type="character" w:customStyle="1" w:styleId="CharChar2">
    <w:name w:val="Char Char2"/>
    <w:rPr>
      <w:rFonts w:ascii="Arial" w:eastAsia="Times New Roman" w:hAnsi="Arial" w:cs="Times New Roman"/>
      <w:b/>
      <w:bCs/>
      <w:sz w:val="28"/>
      <w:szCs w:val="20"/>
    </w:rPr>
  </w:style>
  <w:style w:type="character" w:customStyle="1" w:styleId="CharChar1">
    <w:name w:val="Char Char1"/>
    <w:rPr>
      <w:rFonts w:ascii="Arial" w:eastAsia="Times New Roman" w:hAnsi="Arial" w:cs="Times New Roman"/>
      <w:sz w:val="19"/>
      <w:szCs w:val="20"/>
    </w:rPr>
  </w:style>
  <w:style w:type="character" w:customStyle="1" w:styleId="CharChar">
    <w:name w:val="Char Char"/>
    <w:rPr>
      <w:rFonts w:ascii="Arial" w:eastAsia="Times New Roman" w:hAnsi="Arial" w:cs="Times New Roman"/>
      <w:sz w:val="19"/>
      <w:szCs w:val="20"/>
    </w:rPr>
  </w:style>
  <w:style w:type="paragraph" w:customStyle="1" w:styleId="a3">
    <w:name w:val="Επικεφαλίδα"/>
    <w:basedOn w:val="a"/>
    <w:next w:val="a4"/>
    <w:pPr>
      <w:keepNext/>
      <w:spacing w:before="240" w:after="120"/>
    </w:pPr>
    <w:rPr>
      <w:rFonts w:eastAsia="SimSun" w:cs="Tahoma"/>
      <w:sz w:val="28"/>
      <w:szCs w:val="28"/>
    </w:rPr>
  </w:style>
  <w:style w:type="paragraph" w:styleId="a4">
    <w:name w:val="Body Text"/>
    <w:basedOn w:val="a"/>
    <w:pPr>
      <w:jc w:val="center"/>
    </w:pPr>
    <w:rPr>
      <w:b/>
      <w:bCs/>
      <w:sz w:val="26"/>
    </w:rPr>
  </w:style>
  <w:style w:type="paragraph" w:styleId="a5">
    <w:name w:val="List"/>
    <w:basedOn w:val="a4"/>
    <w:rPr>
      <w:rFonts w:cs="Tahoma"/>
    </w:rPr>
  </w:style>
  <w:style w:type="paragraph" w:customStyle="1" w:styleId="21">
    <w:name w:val="Λεζάντα2"/>
    <w:basedOn w:val="a"/>
    <w:pPr>
      <w:suppressLineNumbers/>
      <w:spacing w:before="120" w:after="120"/>
    </w:pPr>
    <w:rPr>
      <w:rFonts w:cs="Tahoma"/>
      <w:i/>
      <w:iCs/>
      <w:sz w:val="24"/>
      <w:szCs w:val="24"/>
    </w:rPr>
  </w:style>
  <w:style w:type="paragraph" w:customStyle="1" w:styleId="a6">
    <w:name w:val="Ευρετήριο"/>
    <w:basedOn w:val="a"/>
    <w:pPr>
      <w:suppressLineNumbers/>
    </w:pPr>
    <w:rPr>
      <w:rFonts w:cs="Tahoma"/>
    </w:rPr>
  </w:style>
  <w:style w:type="paragraph" w:customStyle="1" w:styleId="11">
    <w:name w:val="Λεζάντα1"/>
    <w:basedOn w:val="a"/>
    <w:pPr>
      <w:suppressLineNumbers/>
      <w:spacing w:before="120" w:after="120"/>
    </w:pPr>
    <w:rPr>
      <w:rFonts w:cs="Tahoma"/>
      <w:i/>
      <w:iCs/>
      <w:sz w:val="24"/>
      <w:szCs w:val="24"/>
    </w:rPr>
  </w:style>
  <w:style w:type="paragraph" w:customStyle="1" w:styleId="numbered2">
    <w:name w:val="numbered2"/>
    <w:basedOn w:val="a"/>
    <w:pPr>
      <w:numPr>
        <w:numId w:val="5"/>
      </w:numPr>
      <w:spacing w:before="60"/>
    </w:pPr>
    <w:rPr>
      <w:rFonts w:cs="Arial"/>
    </w:rPr>
  </w:style>
  <w:style w:type="paragraph" w:styleId="12">
    <w:name w:val="toc 1"/>
    <w:basedOn w:val="a"/>
    <w:next w:val="a"/>
    <w:uiPriority w:val="39"/>
    <w:pPr>
      <w:spacing w:before="360"/>
      <w:jc w:val="left"/>
    </w:pPr>
    <w:rPr>
      <w:b/>
      <w:bCs/>
      <w:caps/>
      <w:szCs w:val="28"/>
    </w:rPr>
  </w:style>
  <w:style w:type="paragraph" w:customStyle="1" w:styleId="bullet1">
    <w:name w:val="bullet1"/>
    <w:basedOn w:val="a"/>
    <w:pPr>
      <w:numPr>
        <w:numId w:val="3"/>
      </w:numPr>
      <w:ind w:left="1418" w:hanging="567"/>
    </w:pPr>
  </w:style>
  <w:style w:type="paragraph" w:customStyle="1" w:styleId="numbered1">
    <w:name w:val="numbered1"/>
    <w:basedOn w:val="bullet1"/>
    <w:pPr>
      <w:numPr>
        <w:numId w:val="4"/>
      </w:numPr>
      <w:spacing w:before="60"/>
    </w:pPr>
  </w:style>
  <w:style w:type="paragraph" w:customStyle="1" w:styleId="lettered1">
    <w:name w:val="lettered1"/>
    <w:basedOn w:val="a"/>
    <w:pPr>
      <w:ind w:left="567" w:hanging="567"/>
    </w:pPr>
  </w:style>
  <w:style w:type="paragraph" w:customStyle="1" w:styleId="bullet2">
    <w:name w:val="bullet2"/>
    <w:basedOn w:val="a"/>
    <w:pPr>
      <w:numPr>
        <w:numId w:val="2"/>
      </w:numPr>
      <w:tabs>
        <w:tab w:val="left" w:pos="992"/>
      </w:tabs>
      <w:spacing w:before="60"/>
    </w:pPr>
    <w:rPr>
      <w:rFonts w:cs="Arial"/>
    </w:rPr>
  </w:style>
  <w:style w:type="paragraph" w:styleId="a7">
    <w:name w:val="header"/>
    <w:basedOn w:val="a"/>
    <w:link w:val="Char"/>
    <w:uiPriority w:val="99"/>
    <w:pPr>
      <w:tabs>
        <w:tab w:val="center" w:pos="4153"/>
        <w:tab w:val="right" w:pos="8306"/>
      </w:tabs>
    </w:pPr>
  </w:style>
  <w:style w:type="paragraph" w:styleId="a8">
    <w:name w:val="footer"/>
    <w:basedOn w:val="a"/>
    <w:link w:val="Char0"/>
    <w:uiPriority w:val="99"/>
    <w:pPr>
      <w:tabs>
        <w:tab w:val="center" w:pos="4153"/>
        <w:tab w:val="right" w:pos="8306"/>
      </w:tabs>
    </w:pPr>
  </w:style>
  <w:style w:type="paragraph" w:styleId="22">
    <w:name w:val="toc 2"/>
    <w:basedOn w:val="a"/>
    <w:next w:val="a"/>
    <w:uiPriority w:val="39"/>
    <w:pPr>
      <w:tabs>
        <w:tab w:val="left" w:pos="880"/>
        <w:tab w:val="right" w:leader="dot" w:pos="9629"/>
      </w:tabs>
      <w:ind w:left="221"/>
    </w:pPr>
  </w:style>
  <w:style w:type="paragraph" w:styleId="30">
    <w:name w:val="toc 3"/>
    <w:basedOn w:val="a"/>
    <w:next w:val="a"/>
    <w:uiPriority w:val="39"/>
    <w:pPr>
      <w:tabs>
        <w:tab w:val="left" w:pos="1134"/>
        <w:tab w:val="right" w:leader="dot" w:pos="9629"/>
      </w:tabs>
      <w:ind w:left="567"/>
    </w:pPr>
    <w:rPr>
      <w:szCs w:val="19"/>
    </w:rPr>
  </w:style>
  <w:style w:type="paragraph" w:styleId="40">
    <w:name w:val="toc 4"/>
    <w:basedOn w:val="a"/>
    <w:next w:val="a"/>
    <w:uiPriority w:val="39"/>
    <w:pPr>
      <w:ind w:left="660"/>
    </w:pPr>
  </w:style>
  <w:style w:type="paragraph" w:styleId="50">
    <w:name w:val="toc 5"/>
    <w:basedOn w:val="a"/>
    <w:next w:val="a"/>
    <w:uiPriority w:val="39"/>
    <w:pPr>
      <w:ind w:left="880"/>
    </w:pPr>
  </w:style>
  <w:style w:type="paragraph" w:styleId="60">
    <w:name w:val="toc 6"/>
    <w:basedOn w:val="a"/>
    <w:next w:val="a"/>
    <w:uiPriority w:val="39"/>
    <w:pPr>
      <w:ind w:left="1100"/>
    </w:pPr>
  </w:style>
  <w:style w:type="paragraph" w:styleId="70">
    <w:name w:val="toc 7"/>
    <w:basedOn w:val="a"/>
    <w:next w:val="a"/>
    <w:uiPriority w:val="39"/>
    <w:pPr>
      <w:ind w:left="1320"/>
    </w:pPr>
  </w:style>
  <w:style w:type="paragraph" w:styleId="80">
    <w:name w:val="toc 8"/>
    <w:basedOn w:val="a"/>
    <w:next w:val="a"/>
    <w:uiPriority w:val="39"/>
    <w:pPr>
      <w:ind w:left="1540"/>
    </w:pPr>
  </w:style>
  <w:style w:type="paragraph" w:styleId="90">
    <w:name w:val="toc 9"/>
    <w:basedOn w:val="a"/>
    <w:next w:val="a"/>
    <w:uiPriority w:val="39"/>
    <w:pPr>
      <w:ind w:left="1760"/>
    </w:pPr>
  </w:style>
  <w:style w:type="paragraph" w:styleId="a9">
    <w:name w:val="Body Text Indent"/>
    <w:basedOn w:val="a"/>
  </w:style>
  <w:style w:type="paragraph" w:styleId="aa">
    <w:name w:val="footnote text"/>
    <w:basedOn w:val="a"/>
    <w:rPr>
      <w:sz w:val="20"/>
    </w:rPr>
  </w:style>
  <w:style w:type="paragraph" w:styleId="ab">
    <w:name w:val="Document Map"/>
    <w:basedOn w:val="a"/>
    <w:pPr>
      <w:shd w:val="clear" w:color="auto" w:fill="000080"/>
    </w:pPr>
    <w:rPr>
      <w:rFonts w:ascii="Tahoma" w:hAnsi="Tahoma" w:cs="Tahoma"/>
    </w:rPr>
  </w:style>
  <w:style w:type="paragraph" w:customStyle="1" w:styleId="-1">
    <w:name w:val="Βασικό-1"/>
    <w:basedOn w:val="a"/>
    <w:pPr>
      <w:overflowPunct/>
      <w:autoSpaceDE/>
      <w:spacing w:after="120"/>
      <w:ind w:left="2126"/>
      <w:textAlignment w:val="auto"/>
    </w:pPr>
  </w:style>
  <w:style w:type="paragraph" w:styleId="20">
    <w:name w:val="List Bullet 2"/>
    <w:basedOn w:val="a"/>
    <w:pPr>
      <w:numPr>
        <w:numId w:val="6"/>
      </w:numPr>
      <w:tabs>
        <w:tab w:val="left" w:pos="1418"/>
      </w:tabs>
      <w:overflowPunct/>
      <w:ind w:left="1418" w:firstLine="0"/>
      <w:textAlignment w:val="auto"/>
    </w:pPr>
    <w:rPr>
      <w:szCs w:val="24"/>
    </w:rPr>
  </w:style>
  <w:style w:type="paragraph" w:styleId="ac">
    <w:name w:val="Title"/>
    <w:basedOn w:val="a"/>
    <w:next w:val="ad"/>
    <w:qFormat/>
    <w:pPr>
      <w:jc w:val="center"/>
    </w:pPr>
    <w:rPr>
      <w:b/>
      <w:bCs/>
      <w:sz w:val="28"/>
    </w:rPr>
  </w:style>
  <w:style w:type="paragraph" w:styleId="ad">
    <w:name w:val="Subtitle"/>
    <w:basedOn w:val="a3"/>
    <w:next w:val="a4"/>
    <w:qFormat/>
    <w:pPr>
      <w:jc w:val="center"/>
    </w:pPr>
    <w:rPr>
      <w:i/>
      <w:iCs/>
    </w:rPr>
  </w:style>
  <w:style w:type="paragraph" w:styleId="ae">
    <w:name w:val="caption"/>
    <w:basedOn w:val="a"/>
    <w:next w:val="a"/>
    <w:qFormat/>
    <w:pPr>
      <w:spacing w:before="0"/>
      <w:jc w:val="right"/>
    </w:pPr>
    <w:rPr>
      <w:rFonts w:cs="Arial"/>
      <w:b/>
      <w:bCs/>
      <w:sz w:val="20"/>
    </w:rPr>
  </w:style>
  <w:style w:type="paragraph" w:styleId="23">
    <w:name w:val="Body Text Indent 2"/>
    <w:basedOn w:val="a"/>
    <w:pPr>
      <w:ind w:left="567"/>
    </w:pPr>
  </w:style>
  <w:style w:type="paragraph" w:customStyle="1" w:styleId="bullet3">
    <w:name w:val="bullet 3"/>
    <w:basedOn w:val="bullet2"/>
    <w:pPr>
      <w:ind w:left="2694"/>
    </w:pPr>
  </w:style>
  <w:style w:type="paragraph" w:styleId="31">
    <w:name w:val="Body Text Indent 3"/>
    <w:basedOn w:val="a"/>
    <w:pPr>
      <w:ind w:left="993"/>
    </w:pPr>
  </w:style>
  <w:style w:type="paragraph" w:customStyle="1" w:styleId="bullet30">
    <w:name w:val="bullet3"/>
    <w:basedOn w:val="bullet2"/>
    <w:pPr>
      <w:ind w:left="1417"/>
    </w:pPr>
  </w:style>
  <w:style w:type="paragraph" w:customStyle="1" w:styleId="head3">
    <w:name w:val="head3"/>
    <w:basedOn w:val="a"/>
    <w:pPr>
      <w:spacing w:before="0"/>
      <w:jc w:val="left"/>
    </w:pPr>
    <w:rPr>
      <w:rFonts w:cs="Arial"/>
      <w:b/>
      <w:spacing w:val="-4"/>
      <w:sz w:val="20"/>
    </w:rPr>
  </w:style>
  <w:style w:type="paragraph" w:customStyle="1" w:styleId="head4">
    <w:name w:val="head4"/>
    <w:basedOn w:val="a"/>
    <w:pPr>
      <w:spacing w:before="0"/>
    </w:pPr>
    <w:rPr>
      <w:rFonts w:cs="Arial"/>
      <w:spacing w:val="-4"/>
      <w:sz w:val="18"/>
      <w:szCs w:val="18"/>
    </w:rPr>
  </w:style>
  <w:style w:type="paragraph" w:styleId="af">
    <w:name w:val="TOC Heading"/>
    <w:basedOn w:val="1"/>
    <w:next w:val="a"/>
    <w:qFormat/>
    <w:pPr>
      <w:keepLines/>
      <w:numPr>
        <w:numId w:val="0"/>
      </w:numPr>
      <w:tabs>
        <w:tab w:val="clear" w:pos="567"/>
      </w:tabs>
      <w:suppressAutoHyphens w:val="0"/>
      <w:overflowPunct/>
      <w:autoSpaceDE/>
      <w:spacing w:before="480" w:line="276" w:lineRule="auto"/>
      <w:textAlignment w:val="auto"/>
    </w:pPr>
    <w:rPr>
      <w:rFonts w:ascii="Cambria" w:hAnsi="Cambria" w:cs="Times New Roman"/>
      <w:bCs/>
      <w:caps w:val="0"/>
      <w:color w:val="365F91"/>
      <w:sz w:val="28"/>
      <w:szCs w:val="28"/>
    </w:rPr>
  </w:style>
  <w:style w:type="paragraph" w:customStyle="1" w:styleId="af0">
    <w:name w:val="Περιεχόμενα πλαισίου"/>
    <w:basedOn w:val="a4"/>
  </w:style>
  <w:style w:type="paragraph" w:customStyle="1" w:styleId="100">
    <w:name w:val="Κατάλογος περιεχομένων 10"/>
    <w:basedOn w:val="a6"/>
    <w:pPr>
      <w:tabs>
        <w:tab w:val="right" w:leader="dot" w:pos="7091"/>
      </w:tabs>
      <w:ind w:left="2547"/>
    </w:p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customStyle="1" w:styleId="para-2">
    <w:name w:val="para-2"/>
    <w:basedOn w:val="a"/>
    <w:pPr>
      <w:tabs>
        <w:tab w:val="left" w:pos="1021"/>
        <w:tab w:val="left" w:pos="1588"/>
        <w:tab w:val="left" w:pos="2155"/>
        <w:tab w:val="left" w:pos="2722"/>
        <w:tab w:val="left" w:pos="3289"/>
      </w:tabs>
      <w:overflowPunct/>
      <w:autoSpaceDE/>
      <w:spacing w:before="0"/>
      <w:ind w:left="1588" w:hanging="1588"/>
      <w:textAlignment w:val="auto"/>
    </w:pPr>
    <w:rPr>
      <w:rFonts w:cs="Times New Roman"/>
      <w:spacing w:val="5"/>
      <w:sz w:val="22"/>
    </w:rPr>
  </w:style>
  <w:style w:type="paragraph" w:styleId="af3">
    <w:name w:val="annotation text"/>
    <w:basedOn w:val="a"/>
    <w:link w:val="Char1"/>
    <w:unhideWhenUsed/>
    <w:rsid w:val="007E0297"/>
    <w:pPr>
      <w:suppressAutoHyphens w:val="0"/>
      <w:overflowPunct/>
      <w:autoSpaceDE/>
      <w:spacing w:before="0"/>
      <w:jc w:val="left"/>
      <w:textAlignment w:val="auto"/>
    </w:pPr>
    <w:rPr>
      <w:rFonts w:ascii="Times New Roman" w:hAnsi="Times New Roman" w:cs="Times New Roman"/>
      <w:sz w:val="20"/>
      <w:lang w:eastAsia="el-GR"/>
    </w:rPr>
  </w:style>
  <w:style w:type="character" w:customStyle="1" w:styleId="Char1">
    <w:name w:val="Κείμενο σχολίου Char"/>
    <w:basedOn w:val="a0"/>
    <w:link w:val="af3"/>
    <w:rsid w:val="007E0297"/>
  </w:style>
  <w:style w:type="character" w:styleId="af4">
    <w:name w:val="annotation reference"/>
    <w:unhideWhenUsed/>
    <w:rsid w:val="007E0297"/>
    <w:rPr>
      <w:sz w:val="16"/>
      <w:szCs w:val="16"/>
    </w:rPr>
  </w:style>
  <w:style w:type="paragraph" w:styleId="af5">
    <w:name w:val="Balloon Text"/>
    <w:basedOn w:val="a"/>
    <w:link w:val="Char2"/>
    <w:rsid w:val="007E0297"/>
    <w:pPr>
      <w:spacing w:before="0"/>
    </w:pPr>
    <w:rPr>
      <w:rFonts w:ascii="Tahoma" w:hAnsi="Tahoma" w:cs="Tahoma"/>
      <w:sz w:val="16"/>
      <w:szCs w:val="16"/>
    </w:rPr>
  </w:style>
  <w:style w:type="character" w:customStyle="1" w:styleId="Char2">
    <w:name w:val="Κείμενο πλαισίου Char"/>
    <w:link w:val="af5"/>
    <w:rsid w:val="007E0297"/>
    <w:rPr>
      <w:rFonts w:ascii="Tahoma" w:hAnsi="Tahoma" w:cs="Tahoma"/>
      <w:sz w:val="16"/>
      <w:szCs w:val="16"/>
      <w:lang w:eastAsia="ar-SA"/>
    </w:rPr>
  </w:style>
  <w:style w:type="paragraph" w:styleId="af6">
    <w:name w:val="List Paragraph"/>
    <w:basedOn w:val="a"/>
    <w:uiPriority w:val="34"/>
    <w:qFormat/>
    <w:rsid w:val="00244D62"/>
    <w:pPr>
      <w:suppressAutoHyphens w:val="0"/>
      <w:overflowPunct/>
      <w:autoSpaceDE/>
      <w:spacing w:before="0" w:after="200" w:line="276" w:lineRule="auto"/>
      <w:ind w:left="720"/>
      <w:contextualSpacing/>
      <w:jc w:val="left"/>
      <w:textAlignment w:val="auto"/>
    </w:pPr>
    <w:rPr>
      <w:rFonts w:ascii="Calibri" w:eastAsia="Calibri" w:hAnsi="Calibri" w:cs="Times New Roman"/>
      <w:sz w:val="22"/>
      <w:szCs w:val="22"/>
      <w:lang w:eastAsia="en-US"/>
    </w:rPr>
  </w:style>
  <w:style w:type="character" w:customStyle="1" w:styleId="Char">
    <w:name w:val="Κεφαλίδα Char"/>
    <w:link w:val="a7"/>
    <w:uiPriority w:val="99"/>
    <w:rsid w:val="005A1EB5"/>
    <w:rPr>
      <w:rFonts w:ascii="Arial" w:hAnsi="Arial" w:cs="Calibri"/>
      <w:sz w:val="19"/>
      <w:lang w:eastAsia="ar-SA"/>
    </w:rPr>
  </w:style>
  <w:style w:type="character" w:customStyle="1" w:styleId="Char0">
    <w:name w:val="Υποσέλιδο Char"/>
    <w:link w:val="a8"/>
    <w:uiPriority w:val="99"/>
    <w:rsid w:val="005A1EB5"/>
    <w:rPr>
      <w:rFonts w:ascii="Arial" w:hAnsi="Arial" w:cs="Calibri"/>
      <w:sz w:val="19"/>
      <w:lang w:eastAsia="ar-SA"/>
    </w:rPr>
  </w:style>
</w:styles>
</file>

<file path=word/webSettings.xml><?xml version="1.0" encoding="utf-8"?>
<w:webSettings xmlns:r="http://schemas.openxmlformats.org/officeDocument/2006/relationships" xmlns:w="http://schemas.openxmlformats.org/wordprocessingml/2006/main">
  <w:divs>
    <w:div w:id="820730296">
      <w:bodyDiv w:val="1"/>
      <w:marLeft w:val="0"/>
      <w:marRight w:val="0"/>
      <w:marTop w:val="0"/>
      <w:marBottom w:val="0"/>
      <w:divBdr>
        <w:top w:val="none" w:sz="0" w:space="0" w:color="auto"/>
        <w:left w:val="none" w:sz="0" w:space="0" w:color="auto"/>
        <w:bottom w:val="none" w:sz="0" w:space="0" w:color="auto"/>
        <w:right w:val="none" w:sz="0" w:space="0" w:color="auto"/>
      </w:divBdr>
    </w:div>
    <w:div w:id="920871395">
      <w:bodyDiv w:val="1"/>
      <w:marLeft w:val="0"/>
      <w:marRight w:val="0"/>
      <w:marTop w:val="0"/>
      <w:marBottom w:val="0"/>
      <w:divBdr>
        <w:top w:val="none" w:sz="0" w:space="0" w:color="auto"/>
        <w:left w:val="none" w:sz="0" w:space="0" w:color="auto"/>
        <w:bottom w:val="none" w:sz="0" w:space="0" w:color="auto"/>
        <w:right w:val="none" w:sz="0" w:space="0" w:color="auto"/>
      </w:divBdr>
    </w:div>
    <w:div w:id="1817607650">
      <w:bodyDiv w:val="1"/>
      <w:marLeft w:val="0"/>
      <w:marRight w:val="0"/>
      <w:marTop w:val="0"/>
      <w:marBottom w:val="0"/>
      <w:divBdr>
        <w:top w:val="none" w:sz="0" w:space="0" w:color="auto"/>
        <w:left w:val="none" w:sz="0" w:space="0" w:color="auto"/>
        <w:bottom w:val="none" w:sz="0" w:space="0" w:color="auto"/>
        <w:right w:val="none" w:sz="0" w:space="0" w:color="auto"/>
      </w:divBdr>
    </w:div>
    <w:div w:id="197914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98D61-4D0D-4A86-A724-67CC5980E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60</Pages>
  <Words>16120</Words>
  <Characters>87048</Characters>
  <Application>Microsoft Office Word</Application>
  <DocSecurity>0</DocSecurity>
  <Lines>725</Lines>
  <Paragraphs>205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102963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Σωτήρης</dc:creator>
  <cp:lastModifiedBy>xeimonas</cp:lastModifiedBy>
  <cp:revision>105</cp:revision>
  <cp:lastPrinted>2012-08-31T01:45:00Z</cp:lastPrinted>
  <dcterms:created xsi:type="dcterms:W3CDTF">2014-09-11T07:02:00Z</dcterms:created>
  <dcterms:modified xsi:type="dcterms:W3CDTF">2014-09-28T18:06:00Z</dcterms:modified>
</cp:coreProperties>
</file>